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421" w:rsidRDefault="00825421" w:rsidP="00825421">
      <w:pPr>
        <w:tabs>
          <w:tab w:val="left" w:pos="2940"/>
          <w:tab w:val="left" w:pos="8115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825421" w:rsidRDefault="00825421" w:rsidP="00825421">
      <w:pPr>
        <w:tabs>
          <w:tab w:val="left" w:pos="2940"/>
          <w:tab w:val="left" w:pos="8115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WYKONAWCY</w:t>
      </w:r>
      <w:r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p w:rsidR="00825421" w:rsidRPr="00EB4671" w:rsidRDefault="00825421" w:rsidP="0082542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B4671">
        <w:rPr>
          <w:rFonts w:ascii="Arial" w:hAnsi="Arial" w:cs="Arial"/>
          <w:sz w:val="24"/>
          <w:szCs w:val="24"/>
        </w:rPr>
        <w:t>Ja niżej podpisany/a …………………………………………………………………………</w:t>
      </w:r>
    </w:p>
    <w:p w:rsidR="00825421" w:rsidRPr="00EB4671" w:rsidRDefault="00825421" w:rsidP="0082542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B4671">
        <w:rPr>
          <w:rFonts w:ascii="Arial" w:hAnsi="Arial" w:cs="Arial"/>
          <w:sz w:val="24"/>
          <w:szCs w:val="24"/>
        </w:rPr>
        <w:t>oświadczam, że nw. osoby wyznaczone do realizacji umowy nr………. z dnia ………… zawartej pomiędzy Komendantem 25. Wojskowego Oddziału Gospodarczego</w:t>
      </w:r>
    </w:p>
    <w:p w:rsidR="00825421" w:rsidRPr="00EB4671" w:rsidRDefault="00825421" w:rsidP="0082542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B4671">
        <w:rPr>
          <w:rFonts w:ascii="Arial" w:hAnsi="Arial" w:cs="Arial"/>
          <w:sz w:val="24"/>
          <w:szCs w:val="24"/>
        </w:rPr>
        <w:t>a</w:t>
      </w:r>
    </w:p>
    <w:p w:rsidR="00825421" w:rsidRPr="00EB4671" w:rsidRDefault="00825421" w:rsidP="0082542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</w:p>
    <w:p w:rsidR="00825421" w:rsidRPr="00EB4671" w:rsidRDefault="00825421" w:rsidP="00825421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EB4671">
        <w:rPr>
          <w:rFonts w:ascii="Arial" w:hAnsi="Arial" w:cs="Arial"/>
          <w:sz w:val="24"/>
          <w:szCs w:val="24"/>
          <w:u w:val="single"/>
        </w:rPr>
        <w:t>zostały zapoznane przez Wykonawcę z:</w:t>
      </w:r>
    </w:p>
    <w:p w:rsidR="00825421" w:rsidRPr="00EB4671" w:rsidRDefault="00825421" w:rsidP="00825421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EB4671">
        <w:rPr>
          <w:rFonts w:ascii="Arial" w:hAnsi="Arial" w:cs="Arial"/>
          <w:sz w:val="20"/>
          <w:szCs w:val="20"/>
        </w:rPr>
        <w:t>Zasadami dotyczącymi wejścia (wjazdu) i przebywania na terenie chronionego kompleksu wojskowego;</w:t>
      </w:r>
    </w:p>
    <w:p w:rsidR="00825421" w:rsidRPr="00EB4671" w:rsidRDefault="00825421" w:rsidP="00825421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EB4671">
        <w:rPr>
          <w:rFonts w:ascii="Arial" w:hAnsi="Arial" w:cs="Arial"/>
          <w:sz w:val="20"/>
          <w:szCs w:val="20"/>
        </w:rPr>
        <w:t>Obowiązującymi na terenie kompleksu wojskowego zakazami i nakazami, w tym przepisami dotyczącymi używania urządzeń do przetwarzania obrazu i dźwięku</w:t>
      </w:r>
    </w:p>
    <w:p w:rsidR="00825421" w:rsidRPr="00EB4671" w:rsidRDefault="00825421" w:rsidP="00825421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EB4671">
        <w:rPr>
          <w:rFonts w:ascii="Arial" w:hAnsi="Arial" w:cs="Arial"/>
          <w:sz w:val="20"/>
          <w:szCs w:val="20"/>
        </w:rPr>
        <w:t xml:space="preserve">Zakresem odpowiedzialności karnej określonej w rozdziale XXXIV Przestępstwa przeciwko wiarygodności dokumentów – art. 270 – 277 ustawy z dnia 6 czerwca </w:t>
      </w:r>
      <w:r>
        <w:rPr>
          <w:rFonts w:ascii="Arial" w:hAnsi="Arial" w:cs="Arial"/>
          <w:sz w:val="20"/>
          <w:szCs w:val="20"/>
        </w:rPr>
        <w:t>199</w:t>
      </w:r>
      <w:r w:rsidRPr="00EB4671">
        <w:rPr>
          <w:rFonts w:ascii="Arial" w:hAnsi="Arial" w:cs="Arial"/>
          <w:sz w:val="20"/>
          <w:szCs w:val="20"/>
        </w:rPr>
        <w:t xml:space="preserve">7 r/ </w:t>
      </w:r>
      <w:r>
        <w:rPr>
          <w:rFonts w:ascii="Arial" w:hAnsi="Arial" w:cs="Arial"/>
          <w:sz w:val="20"/>
          <w:szCs w:val="20"/>
        </w:rPr>
        <w:t>Ko</w:t>
      </w:r>
      <w:r w:rsidRPr="00EB4671">
        <w:rPr>
          <w:rFonts w:ascii="Arial" w:hAnsi="Arial" w:cs="Arial"/>
          <w:sz w:val="20"/>
          <w:szCs w:val="20"/>
        </w:rPr>
        <w:t>deks karny (Dz. U. z 2020 r. poz. 1444-t.j.)</w:t>
      </w:r>
    </w:p>
    <w:p w:rsidR="00825421" w:rsidRDefault="00825421" w:rsidP="00825421">
      <w:pPr>
        <w:spacing w:line="360" w:lineRule="auto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8947" w:type="dxa"/>
        <w:jc w:val="center"/>
        <w:tblLayout w:type="fixed"/>
        <w:tblLook w:val="04A0" w:firstRow="1" w:lastRow="0" w:firstColumn="1" w:lastColumn="0" w:noHBand="0" w:noVBand="1"/>
      </w:tblPr>
      <w:tblGrid>
        <w:gridCol w:w="993"/>
        <w:gridCol w:w="2830"/>
        <w:gridCol w:w="2285"/>
        <w:gridCol w:w="1701"/>
        <w:gridCol w:w="1138"/>
      </w:tblGrid>
      <w:tr w:rsidR="00825421" w:rsidRPr="00DC0A6D" w:rsidTr="00C15C51">
        <w:trPr>
          <w:trHeight w:val="450"/>
          <w:jc w:val="center"/>
        </w:trPr>
        <w:tc>
          <w:tcPr>
            <w:tcW w:w="993" w:type="dxa"/>
            <w:vAlign w:val="center"/>
          </w:tcPr>
          <w:p w:rsidR="00825421" w:rsidRPr="00DC0A6D" w:rsidRDefault="00825421" w:rsidP="00C15C51">
            <w:pPr>
              <w:jc w:val="center"/>
              <w:rPr>
                <w:rFonts w:ascii="Arial" w:hAnsi="Arial" w:cs="Arial"/>
                <w:b/>
              </w:rPr>
            </w:pPr>
            <w:r w:rsidRPr="00DC0A6D">
              <w:rPr>
                <w:rFonts w:ascii="Arial" w:hAnsi="Arial" w:cs="Arial"/>
                <w:b/>
              </w:rPr>
              <w:t>L. p.</w:t>
            </w:r>
          </w:p>
        </w:tc>
        <w:tc>
          <w:tcPr>
            <w:tcW w:w="2830" w:type="dxa"/>
            <w:vAlign w:val="center"/>
          </w:tcPr>
          <w:p w:rsidR="00825421" w:rsidRPr="00DC0A6D" w:rsidRDefault="00825421" w:rsidP="00C15C5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</w:t>
            </w:r>
            <w:r w:rsidRPr="00DC0A6D">
              <w:rPr>
                <w:rFonts w:ascii="Arial" w:hAnsi="Arial" w:cs="Arial"/>
                <w:b/>
              </w:rPr>
              <w:t>mię</w:t>
            </w:r>
            <w:r>
              <w:rPr>
                <w:rFonts w:ascii="Arial" w:hAnsi="Arial" w:cs="Arial"/>
                <w:b/>
              </w:rPr>
              <w:t xml:space="preserve"> i nazwisko</w:t>
            </w:r>
          </w:p>
        </w:tc>
        <w:tc>
          <w:tcPr>
            <w:tcW w:w="2285" w:type="dxa"/>
            <w:vAlign w:val="center"/>
          </w:tcPr>
          <w:p w:rsidR="00825421" w:rsidRPr="00DC0A6D" w:rsidRDefault="00825421" w:rsidP="00C15C5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Nr PESEL</w:t>
            </w:r>
          </w:p>
        </w:tc>
        <w:tc>
          <w:tcPr>
            <w:tcW w:w="1701" w:type="dxa"/>
            <w:vAlign w:val="center"/>
          </w:tcPr>
          <w:p w:rsidR="00825421" w:rsidRPr="00DC0A6D" w:rsidRDefault="00825421" w:rsidP="00C15C5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Czytelny podpis</w:t>
            </w:r>
          </w:p>
        </w:tc>
        <w:tc>
          <w:tcPr>
            <w:tcW w:w="1138" w:type="dxa"/>
            <w:vAlign w:val="center"/>
          </w:tcPr>
          <w:p w:rsidR="00825421" w:rsidRPr="00DC0A6D" w:rsidRDefault="00825421" w:rsidP="00C15C51">
            <w:pPr>
              <w:jc w:val="center"/>
              <w:rPr>
                <w:rFonts w:ascii="Arial" w:hAnsi="Arial" w:cs="Arial"/>
                <w:b/>
              </w:rPr>
            </w:pPr>
            <w:r w:rsidRPr="00DC0A6D">
              <w:rPr>
                <w:rFonts w:ascii="Arial" w:hAnsi="Arial" w:cs="Arial"/>
                <w:b/>
              </w:rPr>
              <w:t>Uwagi</w:t>
            </w:r>
          </w:p>
        </w:tc>
      </w:tr>
      <w:tr w:rsidR="00825421" w:rsidRPr="00C54590" w:rsidTr="00C15C51">
        <w:trPr>
          <w:trHeight w:val="567"/>
          <w:jc w:val="center"/>
        </w:trPr>
        <w:tc>
          <w:tcPr>
            <w:tcW w:w="993" w:type="dxa"/>
            <w:vAlign w:val="center"/>
          </w:tcPr>
          <w:p w:rsidR="00825421" w:rsidRPr="00550F20" w:rsidRDefault="00825421" w:rsidP="0082542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30" w:type="dxa"/>
            <w:vAlign w:val="center"/>
          </w:tcPr>
          <w:p w:rsidR="00825421" w:rsidRPr="00C54590" w:rsidRDefault="00825421" w:rsidP="00C15C51">
            <w:pPr>
              <w:rPr>
                <w:rFonts w:ascii="Arial" w:hAnsi="Arial" w:cs="Arial"/>
              </w:rPr>
            </w:pPr>
          </w:p>
        </w:tc>
        <w:tc>
          <w:tcPr>
            <w:tcW w:w="2285" w:type="dxa"/>
            <w:vAlign w:val="center"/>
          </w:tcPr>
          <w:p w:rsidR="00825421" w:rsidRPr="00E5727F" w:rsidRDefault="00825421" w:rsidP="00C15C5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825421" w:rsidRPr="00C54590" w:rsidRDefault="00825421" w:rsidP="00C15C51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</w:tcPr>
          <w:p w:rsidR="00825421" w:rsidRPr="00C54590" w:rsidRDefault="00825421" w:rsidP="00C15C51">
            <w:pPr>
              <w:rPr>
                <w:rFonts w:ascii="Arial" w:hAnsi="Arial" w:cs="Arial"/>
              </w:rPr>
            </w:pPr>
          </w:p>
        </w:tc>
      </w:tr>
      <w:tr w:rsidR="00825421" w:rsidRPr="00C54590" w:rsidTr="00C15C51">
        <w:trPr>
          <w:trHeight w:val="567"/>
          <w:jc w:val="center"/>
        </w:trPr>
        <w:tc>
          <w:tcPr>
            <w:tcW w:w="993" w:type="dxa"/>
            <w:vAlign w:val="center"/>
          </w:tcPr>
          <w:p w:rsidR="00825421" w:rsidRPr="00550F20" w:rsidRDefault="00825421" w:rsidP="0082542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30" w:type="dxa"/>
            <w:vAlign w:val="center"/>
          </w:tcPr>
          <w:p w:rsidR="00825421" w:rsidRPr="00C54590" w:rsidRDefault="00825421" w:rsidP="00C15C51">
            <w:pPr>
              <w:rPr>
                <w:rFonts w:ascii="Arial" w:hAnsi="Arial" w:cs="Arial"/>
              </w:rPr>
            </w:pPr>
          </w:p>
        </w:tc>
        <w:tc>
          <w:tcPr>
            <w:tcW w:w="2285" w:type="dxa"/>
            <w:vAlign w:val="center"/>
          </w:tcPr>
          <w:p w:rsidR="00825421" w:rsidRPr="00E5727F" w:rsidRDefault="00825421" w:rsidP="00C15C5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825421" w:rsidRPr="00C54590" w:rsidRDefault="00825421" w:rsidP="00C15C51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</w:tcPr>
          <w:p w:rsidR="00825421" w:rsidRPr="00C54590" w:rsidRDefault="00825421" w:rsidP="00C15C51">
            <w:pPr>
              <w:rPr>
                <w:rFonts w:ascii="Arial" w:hAnsi="Arial" w:cs="Arial"/>
              </w:rPr>
            </w:pPr>
          </w:p>
        </w:tc>
      </w:tr>
      <w:tr w:rsidR="00825421" w:rsidRPr="00C54590" w:rsidTr="00C15C51">
        <w:trPr>
          <w:trHeight w:val="567"/>
          <w:jc w:val="center"/>
        </w:trPr>
        <w:tc>
          <w:tcPr>
            <w:tcW w:w="993" w:type="dxa"/>
            <w:vAlign w:val="center"/>
          </w:tcPr>
          <w:p w:rsidR="00825421" w:rsidRPr="00550F20" w:rsidRDefault="00825421" w:rsidP="0082542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30" w:type="dxa"/>
            <w:vAlign w:val="center"/>
          </w:tcPr>
          <w:p w:rsidR="00825421" w:rsidRPr="00C54590" w:rsidRDefault="00825421" w:rsidP="00C15C51">
            <w:pPr>
              <w:rPr>
                <w:rFonts w:ascii="Arial" w:hAnsi="Arial" w:cs="Arial"/>
              </w:rPr>
            </w:pPr>
          </w:p>
        </w:tc>
        <w:tc>
          <w:tcPr>
            <w:tcW w:w="2285" w:type="dxa"/>
            <w:vAlign w:val="center"/>
          </w:tcPr>
          <w:p w:rsidR="00825421" w:rsidRPr="00E5727F" w:rsidRDefault="00825421" w:rsidP="00C15C5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825421" w:rsidRPr="00C54590" w:rsidRDefault="00825421" w:rsidP="00C15C51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</w:tcPr>
          <w:p w:rsidR="00825421" w:rsidRPr="00C54590" w:rsidRDefault="00825421" w:rsidP="00C15C51">
            <w:pPr>
              <w:rPr>
                <w:rFonts w:ascii="Arial" w:hAnsi="Arial" w:cs="Arial"/>
              </w:rPr>
            </w:pPr>
          </w:p>
        </w:tc>
      </w:tr>
      <w:tr w:rsidR="00825421" w:rsidRPr="00C54590" w:rsidTr="00C15C51">
        <w:trPr>
          <w:trHeight w:val="567"/>
          <w:jc w:val="center"/>
        </w:trPr>
        <w:tc>
          <w:tcPr>
            <w:tcW w:w="993" w:type="dxa"/>
            <w:vAlign w:val="center"/>
          </w:tcPr>
          <w:p w:rsidR="00825421" w:rsidRPr="00550F20" w:rsidRDefault="00825421" w:rsidP="0082542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30" w:type="dxa"/>
            <w:vAlign w:val="center"/>
          </w:tcPr>
          <w:p w:rsidR="00825421" w:rsidRPr="00C54590" w:rsidRDefault="00825421" w:rsidP="00C15C51">
            <w:pPr>
              <w:rPr>
                <w:rFonts w:ascii="Arial" w:hAnsi="Arial" w:cs="Arial"/>
              </w:rPr>
            </w:pPr>
          </w:p>
        </w:tc>
        <w:tc>
          <w:tcPr>
            <w:tcW w:w="2285" w:type="dxa"/>
            <w:vAlign w:val="center"/>
          </w:tcPr>
          <w:p w:rsidR="00825421" w:rsidRPr="00E5727F" w:rsidRDefault="00825421" w:rsidP="00C15C5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825421" w:rsidRPr="00C54590" w:rsidRDefault="00825421" w:rsidP="00C15C51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</w:tcPr>
          <w:p w:rsidR="00825421" w:rsidRPr="00C54590" w:rsidRDefault="00825421" w:rsidP="00C15C51">
            <w:pPr>
              <w:rPr>
                <w:rFonts w:ascii="Arial" w:hAnsi="Arial" w:cs="Arial"/>
              </w:rPr>
            </w:pPr>
          </w:p>
        </w:tc>
      </w:tr>
      <w:tr w:rsidR="00825421" w:rsidRPr="00C54590" w:rsidTr="00C15C51">
        <w:trPr>
          <w:trHeight w:val="567"/>
          <w:jc w:val="center"/>
        </w:trPr>
        <w:tc>
          <w:tcPr>
            <w:tcW w:w="993" w:type="dxa"/>
            <w:vAlign w:val="center"/>
          </w:tcPr>
          <w:p w:rsidR="00825421" w:rsidRPr="00550F20" w:rsidRDefault="00825421" w:rsidP="00C15C51">
            <w:pPr>
              <w:jc w:val="center"/>
              <w:rPr>
                <w:rFonts w:ascii="Arial" w:hAnsi="Arial" w:cs="Arial"/>
              </w:rPr>
            </w:pPr>
            <w:r w:rsidRPr="00550F20">
              <w:rPr>
                <w:rFonts w:ascii="Arial" w:hAnsi="Arial" w:cs="Arial"/>
              </w:rPr>
              <w:t>......</w:t>
            </w:r>
          </w:p>
        </w:tc>
        <w:tc>
          <w:tcPr>
            <w:tcW w:w="2830" w:type="dxa"/>
            <w:vAlign w:val="center"/>
          </w:tcPr>
          <w:p w:rsidR="00825421" w:rsidRPr="00C54590" w:rsidRDefault="00825421" w:rsidP="00C15C51">
            <w:pPr>
              <w:rPr>
                <w:rFonts w:ascii="Arial" w:hAnsi="Arial" w:cs="Arial"/>
              </w:rPr>
            </w:pPr>
          </w:p>
        </w:tc>
        <w:tc>
          <w:tcPr>
            <w:tcW w:w="2285" w:type="dxa"/>
            <w:vAlign w:val="center"/>
          </w:tcPr>
          <w:p w:rsidR="00825421" w:rsidRPr="00E5727F" w:rsidRDefault="00825421" w:rsidP="00C15C5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825421" w:rsidRPr="00C54590" w:rsidRDefault="00825421" w:rsidP="00C15C51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</w:tcPr>
          <w:p w:rsidR="00825421" w:rsidRPr="00C54590" w:rsidRDefault="00825421" w:rsidP="00C15C51">
            <w:pPr>
              <w:rPr>
                <w:rFonts w:ascii="Arial" w:hAnsi="Arial" w:cs="Arial"/>
              </w:rPr>
            </w:pPr>
          </w:p>
        </w:tc>
      </w:tr>
    </w:tbl>
    <w:p w:rsidR="00825421" w:rsidRDefault="00825421" w:rsidP="00825421">
      <w:pPr>
        <w:spacing w:line="240" w:lineRule="auto"/>
        <w:ind w:left="2130" w:hanging="2130"/>
        <w:jc w:val="both"/>
        <w:rPr>
          <w:rFonts w:ascii="Arial" w:hAnsi="Arial" w:cs="Arial"/>
          <w:sz w:val="18"/>
          <w:szCs w:val="18"/>
        </w:rPr>
      </w:pPr>
      <w:r w:rsidRPr="000904DB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906F152" wp14:editId="7A64B917">
                <wp:simplePos x="0" y="0"/>
                <wp:positionH relativeFrom="column">
                  <wp:posOffset>2444750</wp:posOffset>
                </wp:positionH>
                <wp:positionV relativeFrom="paragraph">
                  <wp:posOffset>863600</wp:posOffset>
                </wp:positionV>
                <wp:extent cx="3124200" cy="1404620"/>
                <wp:effectExtent l="0" t="0" r="0" b="2540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5421" w:rsidRPr="00DC0A6D" w:rsidRDefault="00825421" w:rsidP="00825421">
                            <w:pPr>
                              <w:spacing w:line="240" w:lineRule="auto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…………………….</w:t>
                            </w: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..................</w:t>
                            </w: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(imienna pieczęć i podpis osoby  upoważnionej </w:t>
                            </w:r>
                            <w:r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br/>
                              <w:t>do reprezentowania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06F15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92.5pt;margin-top:68pt;width:246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" stroked="f">
                <v:textbox style="mso-fit-shape-to-text:t">
                  <w:txbxContent>
                    <w:p w:rsidR="00825421" w:rsidRPr="00DC0A6D" w:rsidRDefault="00825421" w:rsidP="00825421">
                      <w:pPr>
                        <w:spacing w:line="240" w:lineRule="auto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…………………….</w:t>
                      </w: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..................</w:t>
                      </w: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(imienna pieczęć i podpis osoby  upoważnionej </w:t>
                      </w:r>
                      <w:r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br/>
                        <w:t>do reprezentowania Wykonawcy)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904DB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51DB38D" wp14:editId="5F7DD601">
                <wp:simplePos x="0" y="0"/>
                <wp:positionH relativeFrom="column">
                  <wp:posOffset>44450</wp:posOffset>
                </wp:positionH>
                <wp:positionV relativeFrom="paragraph">
                  <wp:posOffset>861060</wp:posOffset>
                </wp:positionV>
                <wp:extent cx="2238375" cy="447675"/>
                <wp:effectExtent l="0" t="0" r="9525" b="9525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5421" w:rsidRDefault="00825421" w:rsidP="00825421">
                            <w:pPr>
                              <w:jc w:val="center"/>
                            </w:pPr>
                            <w:r w:rsidRPr="002637F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……...</w:t>
                            </w:r>
                            <w:r w:rsidRPr="002637F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</w:r>
                            <w:r w:rsidRPr="00132935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(miejscowość,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DB38D" id="_x0000_s1027" type="#_x0000_t202" style="position:absolute;left:0;text-align:left;margin-left:3.5pt;margin-top:67.8pt;width:176.2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" stroked="f">
                <v:textbox>
                  <w:txbxContent>
                    <w:p w:rsidR="00825421" w:rsidRDefault="00825421" w:rsidP="00825421">
                      <w:pPr>
                        <w:jc w:val="center"/>
                      </w:pPr>
                      <w:r w:rsidRPr="002637FA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……...</w:t>
                      </w:r>
                      <w:r w:rsidRPr="002637FA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</w:r>
                      <w:r w:rsidRPr="00132935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(miejscowość, data)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25421" w:rsidRPr="00CC0383" w:rsidRDefault="00825421" w:rsidP="00CC0383">
      <w:pPr>
        <w:spacing w:line="240" w:lineRule="auto"/>
        <w:jc w:val="both"/>
        <w:rPr>
          <w:rFonts w:ascii="Arial" w:hAnsi="Arial" w:cs="Arial"/>
          <w:sz w:val="18"/>
          <w:szCs w:val="18"/>
        </w:rPr>
        <w:sectPr w:rsidR="00825421" w:rsidRPr="00CC0383" w:rsidSect="00F50E07">
          <w:headerReference w:type="default" r:id="rId8"/>
          <w:pgSz w:w="11906" w:h="16838"/>
          <w:pgMar w:top="1276" w:right="1418" w:bottom="1276" w:left="1418" w:header="709" w:footer="431" w:gutter="0"/>
          <w:pgNumType w:start="1"/>
          <w:cols w:space="708"/>
          <w:docGrid w:linePitch="360"/>
        </w:sectPr>
      </w:pPr>
      <w:bookmarkStart w:id="0" w:name="_GoBack"/>
      <w:bookmarkEnd w:id="0"/>
    </w:p>
    <w:p w:rsidR="00246DAB" w:rsidRDefault="00246DAB"/>
    <w:sectPr w:rsidR="00246D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819" w:rsidRDefault="00395819" w:rsidP="00825421">
      <w:pPr>
        <w:spacing w:after="0" w:line="240" w:lineRule="auto"/>
      </w:pPr>
      <w:r>
        <w:separator/>
      </w:r>
    </w:p>
  </w:endnote>
  <w:endnote w:type="continuationSeparator" w:id="0">
    <w:p w:rsidR="00395819" w:rsidRDefault="00395819" w:rsidP="00825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819" w:rsidRDefault="00395819" w:rsidP="00825421">
      <w:pPr>
        <w:spacing w:after="0" w:line="240" w:lineRule="auto"/>
      </w:pPr>
      <w:r>
        <w:separator/>
      </w:r>
    </w:p>
  </w:footnote>
  <w:footnote w:type="continuationSeparator" w:id="0">
    <w:p w:rsidR="00395819" w:rsidRDefault="00395819" w:rsidP="00825421">
      <w:pPr>
        <w:spacing w:after="0" w:line="240" w:lineRule="auto"/>
      </w:pPr>
      <w:r>
        <w:continuationSeparator/>
      </w:r>
    </w:p>
  </w:footnote>
  <w:footnote w:id="1">
    <w:p w:rsidR="00825421" w:rsidRDefault="00825421" w:rsidP="008254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</w:rPr>
        <w:t xml:space="preserve">Wykaz </w:t>
      </w:r>
      <w:r w:rsidRPr="00AB4C7C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należy przekazać właściwemu Użytkownikowi </w:t>
      </w:r>
      <w:r w:rsidRPr="001749B6">
        <w:rPr>
          <w:rFonts w:ascii="Arial" w:hAnsi="Arial" w:cs="Arial"/>
          <w:i/>
        </w:rPr>
        <w:t>co najmniej na 3 dni robocze przed rozpoczęciem realizacji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421" w:rsidRPr="000A723C" w:rsidRDefault="00825421" w:rsidP="00825421">
    <w:pPr>
      <w:jc w:val="right"/>
      <w:rPr>
        <w:rFonts w:ascii="Arial" w:hAnsi="Arial" w:cs="Arial"/>
      </w:rPr>
    </w:pPr>
    <w:r w:rsidRPr="000A723C">
      <w:rPr>
        <w:rFonts w:ascii="Arial" w:hAnsi="Arial" w:cs="Arial"/>
      </w:rPr>
      <w:t>Załącznik nr</w:t>
    </w:r>
    <w:r>
      <w:rPr>
        <w:rFonts w:ascii="Arial" w:hAnsi="Arial" w:cs="Arial"/>
      </w:rPr>
      <w:t xml:space="preserve"> 6</w:t>
    </w:r>
    <w:r w:rsidRPr="000A723C">
      <w:rPr>
        <w:rFonts w:ascii="Arial" w:hAnsi="Arial" w:cs="Arial"/>
      </w:rPr>
      <w:br/>
      <w:t>do umowy nr  ……......... z dnia …..... . ....…  202… r.</w:t>
    </w:r>
  </w:p>
  <w:p w:rsidR="00825421" w:rsidRPr="00825421" w:rsidRDefault="00825421" w:rsidP="008254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93FDC"/>
    <w:multiLevelType w:val="hybridMultilevel"/>
    <w:tmpl w:val="B7E8ADEE"/>
    <w:lvl w:ilvl="0" w:tplc="A0E86B8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2B766A"/>
    <w:multiLevelType w:val="hybridMultilevel"/>
    <w:tmpl w:val="7936A1B4"/>
    <w:lvl w:ilvl="0" w:tplc="7D0C992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845"/>
    <w:rsid w:val="00246DAB"/>
    <w:rsid w:val="00362845"/>
    <w:rsid w:val="00395819"/>
    <w:rsid w:val="00825421"/>
    <w:rsid w:val="009C45B2"/>
    <w:rsid w:val="00CC0383"/>
    <w:rsid w:val="00F3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29309B"/>
  <w15:chartTrackingRefBased/>
  <w15:docId w15:val="{176BFAE9-FBF0-4E3F-A24B-7D04A2E9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2542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421"/>
  </w:style>
  <w:style w:type="paragraph" w:styleId="Stopka">
    <w:name w:val="footer"/>
    <w:basedOn w:val="Normalny"/>
    <w:link w:val="StopkaZnak"/>
    <w:uiPriority w:val="99"/>
    <w:unhideWhenUsed/>
    <w:rsid w:val="00825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421"/>
  </w:style>
  <w:style w:type="paragraph" w:styleId="Akapitzlist">
    <w:name w:val="List Paragraph"/>
    <w:aliases w:val="Podsis rysunku,Dot pt,F5 List Paragraph,List Paragraph1,Recommendation,List Paragraph11,Kolorowa lista — akcent 11,Numerowanie"/>
    <w:basedOn w:val="Normalny"/>
    <w:link w:val="AkapitzlistZnak"/>
    <w:uiPriority w:val="99"/>
    <w:qFormat/>
    <w:rsid w:val="00825421"/>
    <w:pPr>
      <w:ind w:left="720"/>
      <w:contextualSpacing/>
    </w:pPr>
  </w:style>
  <w:style w:type="table" w:styleId="Tabela-Siatka">
    <w:name w:val="Table Grid"/>
    <w:basedOn w:val="Standardowy"/>
    <w:uiPriority w:val="59"/>
    <w:rsid w:val="008254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Dot pt Znak,F5 List Paragraph Znak,List Paragraph1 Znak,Recommendation Znak,List Paragraph11 Znak,Kolorowa lista — akcent 11 Znak,Numerowanie Znak"/>
    <w:basedOn w:val="Domylnaczcionkaakapitu"/>
    <w:link w:val="Akapitzlist"/>
    <w:uiPriority w:val="99"/>
    <w:locked/>
    <w:rsid w:val="00825421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82542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2542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82542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54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542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CA44E8D-BC6F-49DC-B1B9-6E617F0509A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Dąbrowska Katarzyna</dc:creator>
  <cp:keywords/>
  <dc:description/>
  <cp:lastModifiedBy>Choroszucha Paulina</cp:lastModifiedBy>
  <cp:revision>4</cp:revision>
  <cp:lastPrinted>2025-01-27T09:18:00Z</cp:lastPrinted>
  <dcterms:created xsi:type="dcterms:W3CDTF">2025-01-27T09:14:00Z</dcterms:created>
  <dcterms:modified xsi:type="dcterms:W3CDTF">2025-03-26T11:50:00Z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fe0998e9-7301-45ec-95e2-b7b56d7a5156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Dąbrowska Katarzyna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10.100.117.164</vt:lpwstr>
  </property>
  <property fmtid="{D5CDD505-2E9C-101B-9397-08002B2CF9AE}" pid="9" name="bjClsUserRVM">
    <vt:lpwstr>[]</vt:lpwstr>
  </property>
  <property fmtid="{D5CDD505-2E9C-101B-9397-08002B2CF9AE}" pid="10" name="bjSaver">
    <vt:lpwstr>7YbEeMNfufwM7NYQszvbYBcVkMJnmLm/</vt:lpwstr>
  </property>
  <property fmtid="{D5CDD505-2E9C-101B-9397-08002B2CF9AE}" pid="11" name="bjPortionMark">
    <vt:lpwstr>[]</vt:lpwstr>
  </property>
</Properties>
</file>