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CA665" w14:textId="39DEE43D" w:rsidR="00377896" w:rsidRPr="00A40312" w:rsidRDefault="00915D27" w:rsidP="00EF6DAD">
      <w:pPr>
        <w:tabs>
          <w:tab w:val="left" w:pos="2410"/>
        </w:tabs>
        <w:ind w:left="5664"/>
        <w:jc w:val="right"/>
        <w:rPr>
          <w:b/>
          <w:bCs/>
          <w:sz w:val="23"/>
          <w:szCs w:val="23"/>
        </w:rPr>
      </w:pPr>
      <w:r w:rsidRPr="00A40312">
        <w:rPr>
          <w:b/>
          <w:bCs/>
          <w:sz w:val="23"/>
          <w:szCs w:val="23"/>
        </w:rPr>
        <w:t>Załącznik Nr 6</w:t>
      </w:r>
      <w:r w:rsidR="00377896" w:rsidRPr="00A40312">
        <w:rPr>
          <w:b/>
          <w:bCs/>
          <w:sz w:val="23"/>
          <w:szCs w:val="23"/>
        </w:rPr>
        <w:t xml:space="preserve"> do </w:t>
      </w:r>
      <w:r w:rsidR="00523A42" w:rsidRPr="00A40312">
        <w:rPr>
          <w:b/>
          <w:bCs/>
          <w:sz w:val="23"/>
          <w:szCs w:val="23"/>
        </w:rPr>
        <w:t>SWZ</w:t>
      </w:r>
    </w:p>
    <w:p w14:paraId="006A5651" w14:textId="11A64E9A" w:rsidR="002537C3" w:rsidRPr="00A40312" w:rsidRDefault="002537C3" w:rsidP="006B0137">
      <w:pPr>
        <w:tabs>
          <w:tab w:val="left" w:pos="2410"/>
        </w:tabs>
        <w:jc w:val="right"/>
        <w:rPr>
          <w:b/>
          <w:bCs/>
          <w:sz w:val="23"/>
          <w:szCs w:val="23"/>
        </w:rPr>
      </w:pPr>
      <w:r w:rsidRPr="00A40312">
        <w:rPr>
          <w:b/>
          <w:bCs/>
          <w:sz w:val="23"/>
          <w:szCs w:val="23"/>
        </w:rPr>
        <w:t>Dotyczy zadania nr 1-10</w:t>
      </w:r>
    </w:p>
    <w:p w14:paraId="09883BA0" w14:textId="68E6FC4F" w:rsidR="00584B67" w:rsidRPr="00A40312" w:rsidRDefault="00BD32B4" w:rsidP="006B0137">
      <w:pPr>
        <w:tabs>
          <w:tab w:val="left" w:pos="2410"/>
        </w:tabs>
        <w:jc w:val="right"/>
        <w:rPr>
          <w:b/>
          <w:bCs/>
          <w:sz w:val="23"/>
          <w:szCs w:val="23"/>
        </w:rPr>
      </w:pPr>
      <w:r w:rsidRPr="00A40312">
        <w:rPr>
          <w:b/>
          <w:bCs/>
          <w:sz w:val="23"/>
          <w:szCs w:val="23"/>
        </w:rPr>
        <w:t xml:space="preserve">Zobowiązanie </w:t>
      </w:r>
      <w:r w:rsidR="00377896" w:rsidRPr="00A40312">
        <w:rPr>
          <w:b/>
          <w:bCs/>
          <w:sz w:val="23"/>
          <w:szCs w:val="23"/>
        </w:rPr>
        <w:t xml:space="preserve">podmiotu </w:t>
      </w:r>
      <w:r w:rsidR="00584B67" w:rsidRPr="00A40312">
        <w:rPr>
          <w:b/>
          <w:bCs/>
          <w:sz w:val="23"/>
          <w:szCs w:val="23"/>
        </w:rPr>
        <w:t>udostępniającego zasoby</w:t>
      </w:r>
    </w:p>
    <w:p w14:paraId="4A640ED0" w14:textId="2A7BCDCA" w:rsidR="00377896" w:rsidRPr="00A40312" w:rsidRDefault="00BD32B4" w:rsidP="00EF6DAD">
      <w:pPr>
        <w:tabs>
          <w:tab w:val="left" w:pos="2410"/>
        </w:tabs>
        <w:ind w:left="5664"/>
        <w:jc w:val="right"/>
        <w:rPr>
          <w:b/>
          <w:bCs/>
          <w:sz w:val="23"/>
          <w:szCs w:val="23"/>
        </w:rPr>
      </w:pPr>
      <w:r w:rsidRPr="00A40312">
        <w:rPr>
          <w:b/>
          <w:bCs/>
          <w:sz w:val="23"/>
          <w:szCs w:val="23"/>
        </w:rPr>
        <w:t xml:space="preserve"> </w:t>
      </w:r>
      <w:r w:rsidR="00377896" w:rsidRPr="00A40312">
        <w:rPr>
          <w:b/>
          <w:bCs/>
          <w:sz w:val="23"/>
          <w:szCs w:val="23"/>
        </w:rPr>
        <w:t>(jeśli dotyczy)</w:t>
      </w:r>
    </w:p>
    <w:p w14:paraId="6A92960C" w14:textId="77777777" w:rsidR="002537C3" w:rsidRPr="00A40312" w:rsidRDefault="002537C3" w:rsidP="00EF6DAD">
      <w:pPr>
        <w:tabs>
          <w:tab w:val="left" w:pos="2410"/>
        </w:tabs>
        <w:ind w:left="5664"/>
        <w:jc w:val="right"/>
        <w:rPr>
          <w:b/>
          <w:bCs/>
          <w:sz w:val="23"/>
          <w:szCs w:val="23"/>
        </w:rPr>
      </w:pPr>
    </w:p>
    <w:p w14:paraId="7B992969" w14:textId="77777777" w:rsidR="00377896" w:rsidRPr="00A40312" w:rsidRDefault="00377896" w:rsidP="00EF6DAD">
      <w:pPr>
        <w:jc w:val="both"/>
        <w:rPr>
          <w:b/>
          <w:bCs/>
          <w:sz w:val="23"/>
          <w:szCs w:val="23"/>
        </w:rPr>
      </w:pPr>
    </w:p>
    <w:p w14:paraId="3DD697E8" w14:textId="77777777" w:rsidR="00584B67" w:rsidRPr="00A40312" w:rsidRDefault="00584B67" w:rsidP="00EF6DAD">
      <w:pPr>
        <w:jc w:val="both"/>
        <w:rPr>
          <w:b/>
          <w:bCs/>
          <w:sz w:val="23"/>
          <w:szCs w:val="23"/>
        </w:rPr>
      </w:pPr>
    </w:p>
    <w:p w14:paraId="6C8E755F" w14:textId="77777777" w:rsidR="00377896" w:rsidRPr="00A40312" w:rsidRDefault="00377896" w:rsidP="00EF6DAD">
      <w:pPr>
        <w:tabs>
          <w:tab w:val="left" w:pos="7088"/>
        </w:tabs>
        <w:rPr>
          <w:sz w:val="24"/>
          <w:szCs w:val="24"/>
        </w:rPr>
      </w:pPr>
      <w:r w:rsidRPr="00A40312">
        <w:rPr>
          <w:sz w:val="24"/>
          <w:szCs w:val="24"/>
        </w:rPr>
        <w:t>………………………………..</w:t>
      </w:r>
      <w:r w:rsidRPr="00A40312">
        <w:rPr>
          <w:sz w:val="24"/>
          <w:szCs w:val="24"/>
        </w:rPr>
        <w:tab/>
      </w:r>
    </w:p>
    <w:p w14:paraId="3039B267" w14:textId="77777777" w:rsidR="00377896" w:rsidRPr="00A40312" w:rsidRDefault="00400D5D" w:rsidP="00EF6DAD">
      <w:pPr>
        <w:rPr>
          <w:sz w:val="24"/>
          <w:szCs w:val="24"/>
        </w:rPr>
      </w:pPr>
      <w:r w:rsidRPr="00A40312">
        <w:rPr>
          <w:b/>
        </w:rPr>
        <w:t xml:space="preserve">Nazwa </w:t>
      </w:r>
      <w:r w:rsidR="00377896" w:rsidRPr="00A40312">
        <w:rPr>
          <w:b/>
        </w:rPr>
        <w:t xml:space="preserve">podmiotu </w:t>
      </w:r>
      <w:r w:rsidR="00BD32B4" w:rsidRPr="00A40312">
        <w:tab/>
      </w:r>
      <w:r w:rsidR="00BD32B4" w:rsidRPr="00A40312">
        <w:tab/>
      </w:r>
      <w:r w:rsidR="00BD32B4" w:rsidRPr="00A40312">
        <w:tab/>
      </w:r>
      <w:r w:rsidR="00377896" w:rsidRPr="00A40312">
        <w:rPr>
          <w:sz w:val="24"/>
          <w:szCs w:val="24"/>
        </w:rPr>
        <w:t xml:space="preserve">    </w:t>
      </w:r>
      <w:r w:rsidRPr="00A40312">
        <w:rPr>
          <w:sz w:val="24"/>
          <w:szCs w:val="24"/>
        </w:rPr>
        <w:t xml:space="preserve">             </w:t>
      </w:r>
      <w:r w:rsidR="00377896" w:rsidRPr="00A40312">
        <w:rPr>
          <w:sz w:val="24"/>
          <w:szCs w:val="24"/>
        </w:rPr>
        <w:t>miejscowoś</w:t>
      </w:r>
      <w:r w:rsidR="00BD32B4" w:rsidRPr="00A40312">
        <w:rPr>
          <w:sz w:val="24"/>
          <w:szCs w:val="24"/>
        </w:rPr>
        <w:t xml:space="preserve">ć, </w:t>
      </w:r>
      <w:r w:rsidR="00377896" w:rsidRPr="00A40312">
        <w:rPr>
          <w:sz w:val="24"/>
          <w:szCs w:val="24"/>
        </w:rPr>
        <w:t>data</w:t>
      </w:r>
      <w:r w:rsidR="00377896" w:rsidRPr="00A40312">
        <w:rPr>
          <w:sz w:val="24"/>
          <w:szCs w:val="24"/>
        </w:rPr>
        <w:tab/>
      </w:r>
      <w:r w:rsidR="00BD32B4" w:rsidRPr="00A40312">
        <w:rPr>
          <w:sz w:val="24"/>
          <w:szCs w:val="24"/>
        </w:rPr>
        <w:t xml:space="preserve"> ……………………</w:t>
      </w:r>
    </w:p>
    <w:p w14:paraId="307DDAAF" w14:textId="77777777" w:rsidR="00377896" w:rsidRPr="00A40312" w:rsidRDefault="00584B67" w:rsidP="00EF6DAD">
      <w:pPr>
        <w:rPr>
          <w:b/>
          <w:sz w:val="16"/>
          <w:szCs w:val="16"/>
        </w:rPr>
      </w:pPr>
      <w:r w:rsidRPr="00A40312">
        <w:rPr>
          <w:b/>
        </w:rPr>
        <w:t xml:space="preserve">udostępniającego </w:t>
      </w:r>
      <w:r w:rsidR="00377896" w:rsidRPr="00A40312">
        <w:rPr>
          <w:b/>
        </w:rPr>
        <w:t xml:space="preserve">zasoby    </w:t>
      </w:r>
      <w:r w:rsidR="00377896" w:rsidRPr="00A40312">
        <w:rPr>
          <w:b/>
        </w:rPr>
        <w:tab/>
      </w:r>
      <w:r w:rsidR="00377896" w:rsidRPr="00A40312">
        <w:rPr>
          <w:b/>
        </w:rPr>
        <w:tab/>
      </w:r>
      <w:r w:rsidR="00377896" w:rsidRPr="00A40312">
        <w:rPr>
          <w:b/>
        </w:rPr>
        <w:tab/>
      </w:r>
    </w:p>
    <w:p w14:paraId="673B2711" w14:textId="77777777" w:rsidR="00377896" w:rsidRPr="00A40312" w:rsidRDefault="00377896" w:rsidP="00EF6DAD">
      <w:pPr>
        <w:pStyle w:val="Nagwek2"/>
        <w:rPr>
          <w:rFonts w:ascii="Times New Roman" w:hAnsi="Times New Roman"/>
          <w:i/>
          <w:sz w:val="24"/>
          <w:szCs w:val="24"/>
        </w:rPr>
      </w:pPr>
    </w:p>
    <w:p w14:paraId="7A9D46CC" w14:textId="77777777" w:rsidR="002537C3" w:rsidRPr="00A40312" w:rsidRDefault="002537C3" w:rsidP="00EF6DAD">
      <w:pPr>
        <w:pStyle w:val="Tekstpodstawowywcity"/>
        <w:spacing w:after="0"/>
        <w:ind w:left="0" w:firstLine="283"/>
        <w:jc w:val="center"/>
        <w:rPr>
          <w:b/>
          <w:bCs/>
          <w:sz w:val="24"/>
          <w:szCs w:val="24"/>
        </w:rPr>
      </w:pPr>
    </w:p>
    <w:p w14:paraId="6356998E" w14:textId="70FED0CD" w:rsidR="003929DF" w:rsidRPr="00A40312" w:rsidRDefault="003929DF" w:rsidP="00EF6DAD">
      <w:pPr>
        <w:pStyle w:val="Tekstpodstawowywcity"/>
        <w:spacing w:after="0"/>
        <w:ind w:left="0" w:firstLine="283"/>
        <w:jc w:val="center"/>
        <w:rPr>
          <w:b/>
          <w:bCs/>
          <w:sz w:val="24"/>
          <w:szCs w:val="24"/>
          <w:vertAlign w:val="superscript"/>
        </w:rPr>
      </w:pPr>
      <w:r w:rsidRPr="00A40312">
        <w:rPr>
          <w:b/>
          <w:bCs/>
          <w:sz w:val="24"/>
          <w:szCs w:val="24"/>
        </w:rPr>
        <w:t>ZOBOWIĄZANIE PODMIOTU UDOSTĘPNIAJĄCEGO ZASOBY DO ODDANIA MU DO DYSPOZYCJI NIEZBĘDNYCH ZASOBÓW NA POTRZEBY REALIZACJI ZAMÓWIENIA</w:t>
      </w:r>
      <w:r w:rsidR="00E821D3" w:rsidRPr="00A40312">
        <w:rPr>
          <w:b/>
          <w:bCs/>
          <w:sz w:val="24"/>
          <w:szCs w:val="24"/>
          <w:vertAlign w:val="superscript"/>
        </w:rPr>
        <w:t>*</w:t>
      </w:r>
    </w:p>
    <w:p w14:paraId="0C4DC963" w14:textId="548944F6" w:rsidR="00B32E55" w:rsidRPr="00A40312" w:rsidRDefault="00377896" w:rsidP="00EF6DAD">
      <w:pPr>
        <w:jc w:val="center"/>
        <w:rPr>
          <w:b/>
        </w:rPr>
      </w:pPr>
      <w:r w:rsidRPr="00A40312">
        <w:rPr>
          <w:b/>
        </w:rPr>
        <w:t xml:space="preserve">w celu korzystania z nich przy wykonywaniu zamówienia zgodnie z </w:t>
      </w:r>
      <w:r w:rsidR="00B32E55" w:rsidRPr="00A40312">
        <w:rPr>
          <w:b/>
        </w:rPr>
        <w:t>art. 118 ustawy z dnia 11 września 2019 r. - Prawo zamówień publicznych (Dz. U. z 202</w:t>
      </w:r>
      <w:r w:rsidR="002537C3" w:rsidRPr="00A40312">
        <w:rPr>
          <w:b/>
        </w:rPr>
        <w:t>4</w:t>
      </w:r>
      <w:r w:rsidR="00B32E55" w:rsidRPr="00A40312">
        <w:rPr>
          <w:b/>
        </w:rPr>
        <w:t xml:space="preserve"> r., poz. </w:t>
      </w:r>
      <w:r w:rsidR="002537C3" w:rsidRPr="00A40312">
        <w:rPr>
          <w:b/>
        </w:rPr>
        <w:t>1320</w:t>
      </w:r>
      <w:r w:rsidR="00F232A3" w:rsidRPr="00A40312">
        <w:rPr>
          <w:b/>
        </w:rPr>
        <w:t xml:space="preserve"> </w:t>
      </w:r>
      <w:r w:rsidR="00B32E55" w:rsidRPr="00A40312">
        <w:rPr>
          <w:b/>
        </w:rPr>
        <w:t xml:space="preserve">ze zm.), </w:t>
      </w:r>
    </w:p>
    <w:p w14:paraId="1F33848D" w14:textId="77777777" w:rsidR="00B32E55" w:rsidRPr="00A40312" w:rsidRDefault="00B32E55" w:rsidP="00EF6DAD">
      <w:pPr>
        <w:jc w:val="center"/>
        <w:rPr>
          <w:b/>
        </w:rPr>
      </w:pPr>
    </w:p>
    <w:p w14:paraId="1670E7CC" w14:textId="77777777" w:rsidR="00E821D3" w:rsidRPr="00A40312" w:rsidRDefault="00E821D3" w:rsidP="00EF6DAD">
      <w:pPr>
        <w:pStyle w:val="Tekstpodstawowywcity"/>
        <w:spacing w:after="0"/>
        <w:ind w:left="0" w:firstLine="283"/>
        <w:rPr>
          <w:bCs/>
          <w:sz w:val="24"/>
          <w:szCs w:val="24"/>
        </w:rPr>
      </w:pPr>
      <w:r w:rsidRPr="00A40312">
        <w:rPr>
          <w:bCs/>
          <w:sz w:val="24"/>
          <w:szCs w:val="24"/>
        </w:rPr>
        <w:t xml:space="preserve">Ja/My niżej podpisany/i będąc upoważnionym/ymi do reprezentowania </w:t>
      </w:r>
    </w:p>
    <w:p w14:paraId="04793708" w14:textId="77777777" w:rsidR="00E821D3" w:rsidRPr="00A40312" w:rsidRDefault="00E821D3" w:rsidP="00EF6DAD">
      <w:pPr>
        <w:pStyle w:val="Tekstpodstawowywcity"/>
        <w:spacing w:after="0"/>
        <w:ind w:left="0"/>
        <w:rPr>
          <w:sz w:val="24"/>
          <w:szCs w:val="24"/>
        </w:rPr>
      </w:pPr>
      <w:r w:rsidRPr="00A40312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940F10B" w14:textId="77777777" w:rsidR="00E821D3" w:rsidRPr="00A40312" w:rsidRDefault="00E821D3" w:rsidP="00EF6DAD">
      <w:pPr>
        <w:pStyle w:val="Tekstpodstawowywcity"/>
        <w:spacing w:after="0"/>
        <w:ind w:left="0"/>
        <w:rPr>
          <w:sz w:val="24"/>
          <w:szCs w:val="24"/>
        </w:rPr>
      </w:pPr>
      <w:r w:rsidRPr="00A40312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0B6C033F" w14:textId="77777777" w:rsidR="00E821D3" w:rsidRPr="00A40312" w:rsidRDefault="00E821D3" w:rsidP="00EF6DAD">
      <w:pPr>
        <w:pStyle w:val="Tekstpodstawowywcity"/>
        <w:spacing w:after="0"/>
        <w:ind w:left="0"/>
        <w:rPr>
          <w:sz w:val="24"/>
          <w:szCs w:val="24"/>
        </w:rPr>
      </w:pPr>
      <w:r w:rsidRPr="00A40312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49C54FF8" w14:textId="77777777" w:rsidR="00E821D3" w:rsidRPr="00A40312" w:rsidRDefault="00E821D3" w:rsidP="00EF6DAD">
      <w:pPr>
        <w:pStyle w:val="Tekstpodstawowywcity"/>
        <w:spacing w:after="0"/>
        <w:rPr>
          <w:sz w:val="28"/>
          <w:szCs w:val="28"/>
          <w:vertAlign w:val="superscript"/>
        </w:rPr>
      </w:pPr>
      <w:r w:rsidRPr="00A40312">
        <w:rPr>
          <w:sz w:val="28"/>
          <w:szCs w:val="28"/>
          <w:vertAlign w:val="superscript"/>
        </w:rPr>
        <w:t>(nazwa i adres podmiotu udostępniającego swoje zasoby)</w:t>
      </w:r>
    </w:p>
    <w:p w14:paraId="3199ACE5" w14:textId="7E75E86B" w:rsidR="00E821D3" w:rsidRPr="00A40312" w:rsidRDefault="00E821D3" w:rsidP="00EF6DAD">
      <w:pPr>
        <w:jc w:val="both"/>
        <w:rPr>
          <w:sz w:val="24"/>
          <w:szCs w:val="24"/>
        </w:rPr>
      </w:pPr>
      <w:r w:rsidRPr="00A40312">
        <w:rPr>
          <w:b/>
          <w:sz w:val="24"/>
          <w:szCs w:val="24"/>
        </w:rPr>
        <w:t>Oświadczam(y), że reprezentowany przeze mnie/przez nas podmiot, stosownie do treści art. 118 ustawy z dnia 11 września 2019 r. - Prawo zamówień publicznych (Dz. U. z 202</w:t>
      </w:r>
      <w:r w:rsidR="002537C3" w:rsidRPr="00A40312">
        <w:rPr>
          <w:b/>
          <w:sz w:val="24"/>
          <w:szCs w:val="24"/>
        </w:rPr>
        <w:t>4</w:t>
      </w:r>
      <w:r w:rsidRPr="00A40312">
        <w:rPr>
          <w:b/>
          <w:sz w:val="24"/>
          <w:szCs w:val="24"/>
        </w:rPr>
        <w:t xml:space="preserve"> r., poz. </w:t>
      </w:r>
      <w:r w:rsidR="00EF6DAD" w:rsidRPr="00A40312">
        <w:rPr>
          <w:b/>
          <w:sz w:val="24"/>
          <w:szCs w:val="24"/>
        </w:rPr>
        <w:t>1</w:t>
      </w:r>
      <w:r w:rsidR="002537C3" w:rsidRPr="00A40312">
        <w:rPr>
          <w:b/>
          <w:sz w:val="24"/>
          <w:szCs w:val="24"/>
        </w:rPr>
        <w:t>320</w:t>
      </w:r>
      <w:r w:rsidRPr="00A40312">
        <w:rPr>
          <w:b/>
          <w:sz w:val="24"/>
          <w:szCs w:val="24"/>
        </w:rPr>
        <w:t xml:space="preserve"> ze zm.), odda Wykonawcy/Wy</w:t>
      </w:r>
      <w:r w:rsidR="00EF6DAD" w:rsidRPr="00A40312">
        <w:rPr>
          <w:b/>
          <w:sz w:val="24"/>
          <w:szCs w:val="24"/>
        </w:rPr>
        <w:t xml:space="preserve">konawcom wspólnie </w:t>
      </w:r>
      <w:r w:rsidRPr="00A40312">
        <w:rPr>
          <w:b/>
          <w:sz w:val="24"/>
          <w:szCs w:val="24"/>
        </w:rPr>
        <w:t>ubiegającym się o udzielenie zamówienia</w:t>
      </w:r>
    </w:p>
    <w:p w14:paraId="6F8A91D3" w14:textId="77777777" w:rsidR="00E821D3" w:rsidRPr="00A40312" w:rsidRDefault="00E821D3" w:rsidP="00EF6DAD">
      <w:pPr>
        <w:jc w:val="both"/>
        <w:rPr>
          <w:sz w:val="24"/>
          <w:szCs w:val="24"/>
        </w:rPr>
      </w:pPr>
    </w:p>
    <w:p w14:paraId="3209342E" w14:textId="77777777" w:rsidR="00E821D3" w:rsidRPr="00A40312" w:rsidRDefault="00E821D3" w:rsidP="00EF6DAD">
      <w:pPr>
        <w:rPr>
          <w:sz w:val="24"/>
          <w:szCs w:val="24"/>
        </w:rPr>
      </w:pPr>
      <w:r w:rsidRPr="00A40312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6238B2D" w14:textId="77777777" w:rsidR="00E821D3" w:rsidRPr="00A40312" w:rsidRDefault="00E821D3" w:rsidP="00EF6DAD">
      <w:pPr>
        <w:rPr>
          <w:sz w:val="24"/>
          <w:szCs w:val="24"/>
        </w:rPr>
      </w:pPr>
      <w:r w:rsidRPr="00A40312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C9EF53F" w14:textId="77777777" w:rsidR="00E821D3" w:rsidRPr="00A40312" w:rsidRDefault="00E821D3" w:rsidP="00EF6DAD">
      <w:pPr>
        <w:rPr>
          <w:sz w:val="28"/>
          <w:szCs w:val="28"/>
          <w:vertAlign w:val="superscript"/>
        </w:rPr>
      </w:pPr>
      <w:r w:rsidRPr="00A40312">
        <w:rPr>
          <w:sz w:val="28"/>
          <w:szCs w:val="28"/>
          <w:vertAlign w:val="superscript"/>
        </w:rPr>
        <w:t xml:space="preserve"> (nazwa i adres Wykonawcy/Wykonawców składających ofertę )</w:t>
      </w:r>
    </w:p>
    <w:p w14:paraId="7D12D116" w14:textId="05DAD702" w:rsidR="00E821D3" w:rsidRPr="00A40312" w:rsidRDefault="00E821D3" w:rsidP="00EF6DAD">
      <w:pPr>
        <w:jc w:val="both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do dyspozycji niezbędne zasoby</w:t>
      </w:r>
    </w:p>
    <w:p w14:paraId="55EC43AF" w14:textId="77777777" w:rsidR="00E821D3" w:rsidRPr="00A40312" w:rsidRDefault="00E821D3" w:rsidP="00EF6DAD">
      <w:pPr>
        <w:rPr>
          <w:sz w:val="24"/>
          <w:szCs w:val="24"/>
        </w:rPr>
      </w:pPr>
      <w:r w:rsidRPr="00A40312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3ED72CE" w14:textId="77777777" w:rsidR="00E821D3" w:rsidRPr="00A40312" w:rsidRDefault="00E821D3" w:rsidP="00EF6DAD">
      <w:pPr>
        <w:rPr>
          <w:sz w:val="24"/>
          <w:szCs w:val="24"/>
        </w:rPr>
      </w:pPr>
      <w:r w:rsidRPr="00A40312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75A27B2" w14:textId="77777777" w:rsidR="00E821D3" w:rsidRPr="00A40312" w:rsidRDefault="00E821D3" w:rsidP="00EF6DAD">
      <w:pPr>
        <w:ind w:left="-142" w:firstLine="142"/>
        <w:rPr>
          <w:sz w:val="28"/>
          <w:szCs w:val="28"/>
          <w:vertAlign w:val="superscript"/>
        </w:rPr>
      </w:pPr>
      <w:r w:rsidRPr="00A40312">
        <w:rPr>
          <w:sz w:val="28"/>
          <w:szCs w:val="28"/>
          <w:vertAlign w:val="superscript"/>
        </w:rPr>
        <w:t xml:space="preserve"> (</w:t>
      </w:r>
      <w:r w:rsidRPr="00A40312">
        <w:rPr>
          <w:bCs/>
          <w:sz w:val="28"/>
          <w:szCs w:val="28"/>
          <w:vertAlign w:val="superscript"/>
        </w:rPr>
        <w:t>zakres dostępnych wykonawcy zasobów podmiotu udostępniającego zasoby</w:t>
      </w:r>
      <w:r w:rsidRPr="00A40312">
        <w:rPr>
          <w:sz w:val="28"/>
          <w:szCs w:val="28"/>
          <w:vertAlign w:val="superscript"/>
        </w:rPr>
        <w:t>)</w:t>
      </w:r>
    </w:p>
    <w:p w14:paraId="63B43661" w14:textId="7FBE3DC6" w:rsidR="00E821D3" w:rsidRPr="00A40312" w:rsidRDefault="00E821D3" w:rsidP="00EF6DAD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na potrzeby i w okresie realiza</w:t>
      </w:r>
      <w:r w:rsidR="00B17800" w:rsidRPr="00A40312">
        <w:rPr>
          <w:b/>
          <w:sz w:val="24"/>
          <w:szCs w:val="24"/>
        </w:rPr>
        <w:t>cji zamówienia publicznego pn.:</w:t>
      </w:r>
    </w:p>
    <w:p w14:paraId="251696A9" w14:textId="4E68AB25" w:rsidR="00E821D3" w:rsidRPr="00A40312" w:rsidRDefault="00B339D7" w:rsidP="00EF6DAD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u w:val="single"/>
          <w:shd w:val="clear" w:color="auto" w:fill="FFFFFF"/>
        </w:rPr>
      </w:pPr>
      <w:r w:rsidRPr="00A40312">
        <w:rPr>
          <w:rFonts w:eastAsia="Calibri"/>
          <w:b/>
          <w:sz w:val="24"/>
          <w:szCs w:val="24"/>
          <w:shd w:val="clear" w:color="auto" w:fill="FFFFFF"/>
        </w:rPr>
        <w:t>„</w:t>
      </w:r>
      <w:r w:rsidR="002537C3"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– pożarniczych - Nr 10/25/N</w:t>
      </w:r>
      <w:r w:rsidRPr="00A40312">
        <w:rPr>
          <w:rFonts w:eastAsia="Calibri"/>
          <w:b/>
          <w:sz w:val="24"/>
          <w:szCs w:val="24"/>
          <w:shd w:val="clear" w:color="auto" w:fill="FFFFFF"/>
        </w:rPr>
        <w:t>”</w:t>
      </w:r>
    </w:p>
    <w:p w14:paraId="39FCA9CB" w14:textId="24F063C8" w:rsidR="003E0740" w:rsidRPr="00A40312" w:rsidRDefault="003E0740" w:rsidP="00EF6DAD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6E9E9DE5" w14:textId="444C30E5" w:rsidR="00E821D3" w:rsidRPr="00A40312" w:rsidRDefault="00E821D3" w:rsidP="00E821D3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Charakter stosunku łączącego podmioty:</w:t>
      </w:r>
    </w:p>
    <w:p w14:paraId="561C457D" w14:textId="77777777" w:rsidR="00E821D3" w:rsidRPr="00A40312" w:rsidRDefault="00E821D3" w:rsidP="00E821D3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15A2AA73" w14:textId="77777777" w:rsidR="00E821D3" w:rsidRPr="00A40312" w:rsidRDefault="00E821D3" w:rsidP="00E821D3">
      <w:pPr>
        <w:spacing w:after="120"/>
        <w:rPr>
          <w:sz w:val="24"/>
          <w:szCs w:val="24"/>
        </w:rPr>
      </w:pPr>
      <w:r w:rsidRPr="00A40312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1C71AFAF" w14:textId="77777777" w:rsidR="00E821D3" w:rsidRPr="00A40312" w:rsidRDefault="00E821D3" w:rsidP="00E821D3">
      <w:pPr>
        <w:spacing w:after="120"/>
        <w:rPr>
          <w:sz w:val="24"/>
          <w:szCs w:val="24"/>
          <w:vertAlign w:val="superscript"/>
        </w:rPr>
      </w:pPr>
      <w:r w:rsidRPr="00A40312">
        <w:rPr>
          <w:sz w:val="28"/>
          <w:szCs w:val="28"/>
          <w:vertAlign w:val="superscript"/>
        </w:rPr>
        <w:t xml:space="preserve"> (np. umowa o podwykonawstwo, umowa o współpracy, umowa o oddelegowaniu pracowników, umowa użyczenia)</w:t>
      </w:r>
    </w:p>
    <w:p w14:paraId="13AE0635" w14:textId="72BC20C3" w:rsidR="00E821D3" w:rsidRPr="00A40312" w:rsidRDefault="00E821D3" w:rsidP="00E821D3">
      <w:pPr>
        <w:jc w:val="both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A40312">
        <w:rPr>
          <w:b/>
          <w:bCs/>
          <w:sz w:val="24"/>
          <w:szCs w:val="24"/>
        </w:rPr>
        <w:t>:</w:t>
      </w:r>
    </w:p>
    <w:p w14:paraId="1630E59D" w14:textId="77777777" w:rsidR="00E821D3" w:rsidRPr="00A40312" w:rsidRDefault="00E821D3" w:rsidP="00E821D3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40312">
        <w:rPr>
          <w:b/>
          <w:b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B934D25" w14:textId="7836C62A" w:rsidR="00E821D3" w:rsidRPr="00A40312" w:rsidRDefault="00E821D3" w:rsidP="00E821D3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A40312">
        <w:rPr>
          <w:b/>
          <w:b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85D22AF" w14:textId="77777777" w:rsidR="00B17800" w:rsidRPr="00A40312" w:rsidRDefault="00B17800" w:rsidP="00E821D3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D03646D" w14:textId="77777777" w:rsidR="00E821D3" w:rsidRPr="00A40312" w:rsidRDefault="00E821D3" w:rsidP="00E821D3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A40312">
        <w:rPr>
          <w:sz w:val="24"/>
          <w:szCs w:val="24"/>
        </w:rPr>
        <w:lastRenderedPageBreak/>
        <w:tab/>
      </w:r>
      <w:r w:rsidRPr="00A40312">
        <w:rPr>
          <w:sz w:val="24"/>
          <w:szCs w:val="24"/>
        </w:rPr>
        <w:tab/>
        <w:t>Dnia ......................</w:t>
      </w:r>
    </w:p>
    <w:p w14:paraId="2630773A" w14:textId="77777777" w:rsidR="003929DF" w:rsidRPr="00A40312" w:rsidRDefault="003929DF" w:rsidP="0051471D">
      <w:pPr>
        <w:jc w:val="both"/>
        <w:rPr>
          <w:sz w:val="24"/>
          <w:szCs w:val="24"/>
        </w:rPr>
      </w:pPr>
    </w:p>
    <w:p w14:paraId="2C5AA671" w14:textId="77777777" w:rsidR="003929DF" w:rsidRPr="00A40312" w:rsidRDefault="003929DF" w:rsidP="0051471D">
      <w:pPr>
        <w:jc w:val="both"/>
        <w:rPr>
          <w:sz w:val="24"/>
          <w:szCs w:val="24"/>
        </w:rPr>
      </w:pPr>
    </w:p>
    <w:p w14:paraId="2CB003A2" w14:textId="77777777" w:rsidR="00C936E2" w:rsidRPr="00A40312" w:rsidRDefault="00C936E2" w:rsidP="0051471D">
      <w:pPr>
        <w:jc w:val="both"/>
        <w:rPr>
          <w:sz w:val="24"/>
          <w:szCs w:val="24"/>
        </w:rPr>
      </w:pPr>
    </w:p>
    <w:p w14:paraId="77883BBC" w14:textId="77777777" w:rsidR="00377896" w:rsidRPr="00A40312" w:rsidRDefault="00C936E2" w:rsidP="00DA6E97">
      <w:pPr>
        <w:spacing w:line="360" w:lineRule="auto"/>
        <w:jc w:val="right"/>
        <w:rPr>
          <w:sz w:val="24"/>
          <w:szCs w:val="24"/>
        </w:rPr>
      </w:pPr>
      <w:r w:rsidRPr="00A40312">
        <w:rPr>
          <w:sz w:val="24"/>
          <w:szCs w:val="24"/>
        </w:rPr>
        <w:t>………..</w:t>
      </w:r>
      <w:r w:rsidR="00DA6E97" w:rsidRPr="00A40312">
        <w:rPr>
          <w:sz w:val="24"/>
          <w:szCs w:val="24"/>
        </w:rPr>
        <w:t>…………………………………..</w:t>
      </w:r>
    </w:p>
    <w:p w14:paraId="40688BFD" w14:textId="77777777" w:rsidR="00E821D3" w:rsidRPr="00A40312" w:rsidRDefault="00DA6E97" w:rsidP="00E821D3">
      <w:pPr>
        <w:jc w:val="right"/>
        <w:rPr>
          <w:b/>
          <w:bCs/>
        </w:rPr>
      </w:pPr>
      <w:r w:rsidRPr="00A40312">
        <w:t xml:space="preserve">                                                         </w:t>
      </w:r>
      <w:r w:rsidR="00C1212C" w:rsidRPr="00A40312">
        <w:t xml:space="preserve">                               </w:t>
      </w:r>
      <w:r w:rsidRPr="00A40312">
        <w:t xml:space="preserve">  </w:t>
      </w:r>
      <w:r w:rsidR="00C936E2" w:rsidRPr="00A40312">
        <w:t>p</w:t>
      </w:r>
      <w:r w:rsidR="00C1212C" w:rsidRPr="00A40312">
        <w:t>odpis osoby  upoważnionej/</w:t>
      </w:r>
      <w:r w:rsidR="00377896" w:rsidRPr="00A40312">
        <w:t>osób  upoważniony</w:t>
      </w:r>
      <w:r w:rsidR="005264FA" w:rsidRPr="00A40312">
        <w:t>ch</w:t>
      </w:r>
      <w:r w:rsidR="00915D27" w:rsidRPr="00A40312">
        <w:t xml:space="preserve">/ </w:t>
      </w:r>
      <w:r w:rsidR="00377896" w:rsidRPr="00A40312">
        <w:t xml:space="preserve">do reprezentowania </w:t>
      </w:r>
      <w:r w:rsidR="00377896" w:rsidRPr="00A40312">
        <w:rPr>
          <w:b/>
          <w:bCs/>
        </w:rPr>
        <w:t xml:space="preserve">podmiotu </w:t>
      </w:r>
      <w:r w:rsidR="00C936E2" w:rsidRPr="00A40312">
        <w:rPr>
          <w:b/>
          <w:bCs/>
        </w:rPr>
        <w:t>udostępniającego</w:t>
      </w:r>
      <w:r w:rsidR="00377896" w:rsidRPr="00A40312">
        <w:rPr>
          <w:b/>
          <w:bCs/>
        </w:rPr>
        <w:t xml:space="preserve"> zasoby </w:t>
      </w:r>
    </w:p>
    <w:p w14:paraId="05CF49F2" w14:textId="77777777" w:rsidR="00E821D3" w:rsidRPr="00A40312" w:rsidRDefault="00E821D3" w:rsidP="00E821D3">
      <w:pPr>
        <w:jc w:val="right"/>
      </w:pPr>
    </w:p>
    <w:p w14:paraId="7C548501" w14:textId="77777777" w:rsidR="00E821D3" w:rsidRPr="00A40312" w:rsidRDefault="00E821D3" w:rsidP="00E821D3">
      <w:pPr>
        <w:rPr>
          <w:b/>
          <w:sz w:val="24"/>
          <w:szCs w:val="24"/>
        </w:rPr>
      </w:pPr>
    </w:p>
    <w:p w14:paraId="517F6B20" w14:textId="77777777" w:rsidR="00915D27" w:rsidRPr="00A40312" w:rsidRDefault="0051471D" w:rsidP="00E821D3">
      <w:r w:rsidRPr="00A40312">
        <w:rPr>
          <w:b/>
          <w:sz w:val="24"/>
          <w:szCs w:val="24"/>
        </w:rPr>
        <w:t xml:space="preserve">*  </w:t>
      </w:r>
      <w:r w:rsidR="00377896" w:rsidRPr="00A40312">
        <w:rPr>
          <w:b/>
          <w:sz w:val="24"/>
          <w:szCs w:val="24"/>
        </w:rPr>
        <w:t xml:space="preserve">załącznik  dołącza  do oferty  odpowiednio Wykonawca, który polega na zasobach </w:t>
      </w:r>
      <w:r w:rsidR="00C936E2" w:rsidRPr="00A40312">
        <w:rPr>
          <w:b/>
          <w:sz w:val="24"/>
          <w:szCs w:val="24"/>
        </w:rPr>
        <w:t xml:space="preserve">podmiotów </w:t>
      </w:r>
      <w:r w:rsidR="00584B67" w:rsidRPr="00A40312">
        <w:rPr>
          <w:b/>
          <w:sz w:val="24"/>
          <w:szCs w:val="24"/>
        </w:rPr>
        <w:t>udostępniających zasoby</w:t>
      </w:r>
      <w:r w:rsidR="00915D27" w:rsidRPr="00A40312">
        <w:rPr>
          <w:b/>
          <w:sz w:val="24"/>
          <w:szCs w:val="24"/>
        </w:rPr>
        <w:t xml:space="preserve"> </w:t>
      </w:r>
      <w:r w:rsidR="00377896" w:rsidRPr="00A40312">
        <w:rPr>
          <w:b/>
          <w:sz w:val="24"/>
          <w:szCs w:val="24"/>
        </w:rPr>
        <w:t xml:space="preserve">(niniejsze oświadczenie musi być złożone </w:t>
      </w:r>
      <w:r w:rsidR="00C936E2" w:rsidRPr="00A40312">
        <w:rPr>
          <w:b/>
          <w:sz w:val="24"/>
          <w:szCs w:val="24"/>
        </w:rPr>
        <w:t xml:space="preserve">wraz z ofertą </w:t>
      </w:r>
      <w:r w:rsidR="0064583E" w:rsidRPr="00A40312">
        <w:rPr>
          <w:b/>
          <w:sz w:val="24"/>
          <w:szCs w:val="24"/>
        </w:rPr>
        <w:t xml:space="preserve">i </w:t>
      </w:r>
      <w:r w:rsidRPr="00A40312">
        <w:rPr>
          <w:b/>
          <w:sz w:val="24"/>
          <w:szCs w:val="24"/>
        </w:rPr>
        <w:t xml:space="preserve"> opatrzon</w:t>
      </w:r>
      <w:r w:rsidR="0064583E" w:rsidRPr="00A40312">
        <w:rPr>
          <w:b/>
          <w:sz w:val="24"/>
          <w:szCs w:val="24"/>
        </w:rPr>
        <w:t>e</w:t>
      </w:r>
      <w:r w:rsidRPr="00A40312">
        <w:rPr>
          <w:b/>
          <w:sz w:val="24"/>
          <w:szCs w:val="24"/>
        </w:rPr>
        <w:t xml:space="preserve"> kwalifikowanym podpisem elektronicznym</w:t>
      </w:r>
      <w:r w:rsidR="00377896" w:rsidRPr="00A40312">
        <w:rPr>
          <w:b/>
          <w:sz w:val="24"/>
          <w:szCs w:val="24"/>
        </w:rPr>
        <w:t>)</w:t>
      </w:r>
      <w:r w:rsidR="00915D27" w:rsidRPr="00A40312">
        <w:rPr>
          <w:b/>
          <w:sz w:val="24"/>
          <w:szCs w:val="24"/>
        </w:rPr>
        <w:t xml:space="preserve"> </w:t>
      </w:r>
      <w:r w:rsidR="0064583E" w:rsidRPr="00A40312">
        <w:rPr>
          <w:b/>
          <w:sz w:val="24"/>
          <w:szCs w:val="24"/>
        </w:rPr>
        <w:t>– jeżeli dotyczy</w:t>
      </w:r>
    </w:p>
    <w:p w14:paraId="203D9CE5" w14:textId="77777777" w:rsidR="00915D27" w:rsidRPr="00A40312" w:rsidRDefault="00915D27" w:rsidP="00E821D3">
      <w:pPr>
        <w:ind w:left="284" w:hanging="284"/>
        <w:rPr>
          <w:b/>
          <w:sz w:val="24"/>
          <w:szCs w:val="24"/>
        </w:rPr>
      </w:pPr>
    </w:p>
    <w:p w14:paraId="76B8B0BD" w14:textId="77777777" w:rsidR="00915D27" w:rsidRPr="00A40312" w:rsidRDefault="00915D27" w:rsidP="00E821D3">
      <w:pPr>
        <w:rPr>
          <w:b/>
          <w:sz w:val="16"/>
          <w:szCs w:val="16"/>
        </w:rPr>
      </w:pPr>
    </w:p>
    <w:p w14:paraId="266141AA" w14:textId="77777777" w:rsidR="0051471D" w:rsidRPr="00A40312" w:rsidRDefault="0051471D" w:rsidP="00E821D3">
      <w:pPr>
        <w:rPr>
          <w:b/>
          <w:sz w:val="16"/>
          <w:szCs w:val="16"/>
        </w:rPr>
        <w:sectPr w:rsidR="0051471D" w:rsidRPr="00A40312" w:rsidSect="00DB439B">
          <w:headerReference w:type="default" r:id="rId9"/>
          <w:footerReference w:type="default" r:id="rId10"/>
          <w:pgSz w:w="11907" w:h="16840" w:code="9"/>
          <w:pgMar w:top="1440" w:right="1440" w:bottom="1440" w:left="1800" w:header="425" w:footer="709" w:gutter="0"/>
          <w:cols w:space="708"/>
          <w:docGrid w:linePitch="360"/>
        </w:sectPr>
      </w:pPr>
    </w:p>
    <w:p w14:paraId="123CF611" w14:textId="77777777" w:rsidR="002537C3" w:rsidRPr="00A40312" w:rsidRDefault="002537C3" w:rsidP="002537C3">
      <w:pPr>
        <w:shd w:val="clear" w:color="auto" w:fill="D9D9D9" w:themeFill="background1" w:themeFillShade="D9"/>
        <w:jc w:val="both"/>
        <w:rPr>
          <w:b/>
          <w:bCs/>
          <w:i/>
          <w:iCs/>
          <w:sz w:val="22"/>
          <w:szCs w:val="22"/>
          <w:u w:val="single"/>
        </w:rPr>
      </w:pPr>
    </w:p>
    <w:p w14:paraId="7C20EC19" w14:textId="7C788709" w:rsidR="0068303E" w:rsidRPr="00A40312" w:rsidRDefault="0068303E" w:rsidP="002537C3">
      <w:pPr>
        <w:shd w:val="clear" w:color="auto" w:fill="D9D9D9" w:themeFill="background1" w:themeFillShade="D9"/>
        <w:jc w:val="both"/>
        <w:rPr>
          <w:b/>
          <w:bCs/>
          <w:i/>
          <w:iCs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 xml:space="preserve">Plik (oświadczenie) Wykonawca podpisuje </w:t>
      </w:r>
      <w:r w:rsidR="00C1212C" w:rsidRPr="00A40312">
        <w:rPr>
          <w:b/>
          <w:bCs/>
          <w:i/>
          <w:iCs/>
          <w:sz w:val="22"/>
          <w:szCs w:val="22"/>
          <w:u w:val="single"/>
        </w:rPr>
        <w:t>podmiot udostępniający zasoby</w:t>
      </w:r>
      <w:r w:rsidRPr="00A40312">
        <w:rPr>
          <w:b/>
          <w:bCs/>
          <w:i/>
          <w:iCs/>
          <w:sz w:val="22"/>
          <w:szCs w:val="22"/>
          <w:u w:val="single"/>
        </w:rPr>
        <w:t xml:space="preserve"> </w:t>
      </w:r>
      <w:r w:rsidR="00C1212C" w:rsidRPr="00A40312">
        <w:rPr>
          <w:b/>
          <w:bCs/>
          <w:i/>
          <w:iCs/>
          <w:sz w:val="22"/>
          <w:szCs w:val="22"/>
          <w:u w:val="single"/>
        </w:rPr>
        <w:t xml:space="preserve">kwalifikowanym </w:t>
      </w:r>
      <w:r w:rsidRPr="00A40312">
        <w:rPr>
          <w:b/>
          <w:bCs/>
          <w:i/>
          <w:iCs/>
          <w:sz w:val="22"/>
          <w:szCs w:val="22"/>
          <w:u w:val="single"/>
        </w:rPr>
        <w:t xml:space="preserve">podpisem elektronicznym. </w:t>
      </w:r>
    </w:p>
    <w:p w14:paraId="36E15C61" w14:textId="77777777" w:rsidR="002537C3" w:rsidRPr="00A40312" w:rsidRDefault="002537C3" w:rsidP="002537C3">
      <w:pPr>
        <w:shd w:val="clear" w:color="auto" w:fill="D9D9D9" w:themeFill="background1" w:themeFillShade="D9"/>
        <w:jc w:val="both"/>
        <w:rPr>
          <w:b/>
          <w:i/>
          <w:sz w:val="22"/>
          <w:szCs w:val="22"/>
          <w:u w:val="single"/>
        </w:rPr>
      </w:pPr>
    </w:p>
    <w:p w14:paraId="160E7704" w14:textId="77777777" w:rsidR="0068303E" w:rsidRPr="00A40312" w:rsidRDefault="0068303E" w:rsidP="0068303E">
      <w:pPr>
        <w:jc w:val="both"/>
        <w:rPr>
          <w:b/>
          <w:i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3F601BBB" w14:textId="77777777" w:rsidR="000B7842" w:rsidRPr="00A40312" w:rsidRDefault="000B7842" w:rsidP="00AB1D7A">
      <w:pPr>
        <w:jc w:val="center"/>
        <w:rPr>
          <w:b/>
          <w:sz w:val="23"/>
          <w:szCs w:val="23"/>
        </w:rPr>
        <w:sectPr w:rsidR="000B7842" w:rsidRPr="00A40312" w:rsidSect="00DB439B">
          <w:headerReference w:type="default" r:id="rId11"/>
          <w:footerReference w:type="even" r:id="rId12"/>
          <w:type w:val="continuous"/>
          <w:pgSz w:w="11907" w:h="16840" w:code="9"/>
          <w:pgMar w:top="1440" w:right="1440" w:bottom="1440" w:left="1800" w:header="709" w:footer="709" w:gutter="0"/>
          <w:cols w:space="708"/>
          <w:docGrid w:linePitch="360"/>
        </w:sectPr>
      </w:pPr>
      <w:bookmarkStart w:id="0" w:name="_GoBack"/>
      <w:bookmarkEnd w:id="0"/>
    </w:p>
    <w:p w14:paraId="2A09FE98" w14:textId="39776AE4" w:rsidR="008C7C09" w:rsidRPr="00A40312" w:rsidRDefault="008C7C09" w:rsidP="00AB1D7A">
      <w:pPr>
        <w:rPr>
          <w:sz w:val="22"/>
          <w:szCs w:val="22"/>
        </w:rPr>
      </w:pPr>
    </w:p>
    <w:sectPr w:rsidR="008C7C09" w:rsidRPr="00A40312" w:rsidSect="00AB1D7A">
      <w:type w:val="continuous"/>
      <w:pgSz w:w="16840" w:h="11907" w:orient="landscape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40824" w14:textId="77777777" w:rsidR="00D525A5" w:rsidRDefault="00D525A5" w:rsidP="00377896">
      <w:r>
        <w:separator/>
      </w:r>
    </w:p>
  </w:endnote>
  <w:endnote w:type="continuationSeparator" w:id="0">
    <w:p w14:paraId="313329ED" w14:textId="77777777" w:rsidR="00D525A5" w:rsidRDefault="00D525A5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3232947"/>
      <w:docPartObj>
        <w:docPartGallery w:val="Page Numbers (Bottom of Page)"/>
        <w:docPartUnique/>
      </w:docPartObj>
    </w:sdtPr>
    <w:sdtContent>
      <w:p w14:paraId="346CDC8B" w14:textId="43EFCA56" w:rsidR="00AB1D7A" w:rsidRDefault="00AB1D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2EA0AE3" w14:textId="77777777" w:rsidR="00934A2C" w:rsidRDefault="00934A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77777777" w:rsidR="00934A2C" w:rsidRDefault="00934A2C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934A2C" w:rsidRDefault="00934A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57EA7" w14:textId="77777777" w:rsidR="00D525A5" w:rsidRDefault="00D525A5" w:rsidP="00377896">
      <w:r>
        <w:separator/>
      </w:r>
    </w:p>
  </w:footnote>
  <w:footnote w:type="continuationSeparator" w:id="0">
    <w:p w14:paraId="25D85ED6" w14:textId="77777777" w:rsidR="00D525A5" w:rsidRDefault="00D525A5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4239E" w14:textId="3D741485" w:rsidR="00934A2C" w:rsidRDefault="00934A2C"/>
  <w:p w14:paraId="315195A2" w14:textId="77777777" w:rsidR="00934A2C" w:rsidRDefault="00934A2C"/>
  <w:p w14:paraId="531BA81A" w14:textId="77777777" w:rsidR="00934A2C" w:rsidRDefault="00934A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77777777" w:rsidR="00934A2C" w:rsidRDefault="00934A2C" w:rsidP="00F678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87E13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49F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241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6E48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D7A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5A5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63A"/>
    <w:rsid w:val="00F812B7"/>
    <w:rsid w:val="00F824BB"/>
    <w:rsid w:val="00F83856"/>
    <w:rsid w:val="00F83AA1"/>
    <w:rsid w:val="00F83D27"/>
    <w:rsid w:val="00F841A5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3D3B3-021C-40D2-B05A-7E05722DA4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3FDC6B-9492-498B-BAC8-9643B3879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6487</TotalTime>
  <Pages>1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525</cp:revision>
  <cp:lastPrinted>2025-04-10T10:24:00Z</cp:lastPrinted>
  <dcterms:created xsi:type="dcterms:W3CDTF">2024-06-21T17:12:00Z</dcterms:created>
  <dcterms:modified xsi:type="dcterms:W3CDTF">2025-04-10T11:16:00Z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