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993CD" w14:textId="304F0695" w:rsidR="0058286F" w:rsidRPr="00B56D0A" w:rsidRDefault="00EB7555" w:rsidP="006A7F2B">
      <w:pPr>
        <w:spacing w:line="288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B56D0A">
        <w:rPr>
          <w:rFonts w:asciiTheme="minorHAnsi" w:hAnsiTheme="minorHAnsi" w:cstheme="minorHAnsi"/>
          <w:b/>
          <w:bCs/>
          <w:color w:val="000000"/>
        </w:rPr>
        <w:t>ZAŁĄCZNIK NR  1</w:t>
      </w:r>
    </w:p>
    <w:p w14:paraId="63C7C35D" w14:textId="77777777" w:rsidR="00F86A5A" w:rsidRPr="00B56D0A" w:rsidRDefault="00622FAD" w:rsidP="00EE60F3">
      <w:pPr>
        <w:spacing w:after="240" w:line="288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B56D0A">
        <w:rPr>
          <w:rFonts w:asciiTheme="minorHAnsi" w:hAnsiTheme="minorHAnsi" w:cstheme="minorHAnsi"/>
          <w:b/>
          <w:bCs/>
          <w:color w:val="000000"/>
        </w:rPr>
        <w:t>do Form</w:t>
      </w:r>
      <w:r w:rsidR="0058286F" w:rsidRPr="00B56D0A">
        <w:rPr>
          <w:rFonts w:asciiTheme="minorHAnsi" w:hAnsiTheme="minorHAnsi" w:cstheme="minorHAnsi"/>
          <w:b/>
          <w:bCs/>
          <w:color w:val="000000"/>
        </w:rPr>
        <w:t>ularza oferty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9"/>
      </w:tblGrid>
      <w:tr w:rsidR="00651EDA" w:rsidRPr="00B56D0A" w14:paraId="7A2A082B" w14:textId="77777777" w:rsidTr="00651EDA">
        <w:trPr>
          <w:trHeight w:val="797"/>
        </w:trPr>
        <w:tc>
          <w:tcPr>
            <w:tcW w:w="9549" w:type="dxa"/>
            <w:shd w:val="pct5" w:color="auto" w:fill="auto"/>
          </w:tcPr>
          <w:p w14:paraId="3D8D8B69" w14:textId="77777777" w:rsidR="00651EDA" w:rsidRPr="00BC6E7C" w:rsidRDefault="00651EDA" w:rsidP="00BC6E7C">
            <w:pPr>
              <w:pStyle w:val="Nagwek2"/>
              <w:keepNext w:val="0"/>
              <w:spacing w:before="240" w:line="288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BC6E7C">
              <w:rPr>
                <w:rFonts w:ascii="Calibri" w:hAnsi="Calibri" w:cs="Calibri"/>
                <w:b/>
                <w:bCs/>
                <w:color w:val="000000"/>
                <w:szCs w:val="24"/>
              </w:rPr>
              <w:t>FORMULARZ CENOWY</w:t>
            </w:r>
          </w:p>
        </w:tc>
      </w:tr>
    </w:tbl>
    <w:p w14:paraId="69343B1E" w14:textId="7B2AFF89" w:rsidR="00212864" w:rsidRPr="00D52249" w:rsidRDefault="00617783" w:rsidP="00D52249">
      <w:pPr>
        <w:pStyle w:val="Nagwek5"/>
        <w:spacing w:before="120" w:after="0"/>
        <w:rPr>
          <w:rFonts w:asciiTheme="minorHAnsi" w:hAnsiTheme="minorHAnsi" w:cstheme="minorHAnsi"/>
          <w:color w:val="000000"/>
          <w:sz w:val="24"/>
          <w:szCs w:val="22"/>
        </w:rPr>
      </w:pPr>
      <w:bookmarkStart w:id="0" w:name="_Hlk121919606"/>
      <w:r w:rsidRPr="00D52249">
        <w:rPr>
          <w:rFonts w:asciiTheme="minorHAnsi" w:hAnsiTheme="minorHAnsi" w:cstheme="minorHAnsi"/>
          <w:i w:val="0"/>
          <w:sz w:val="24"/>
          <w:szCs w:val="24"/>
        </w:rPr>
        <w:t>Składając ofertę w postępowaniu o zamówienie publiczne prowadzonym w trybie podstawowym na</w:t>
      </w:r>
      <w:r w:rsidR="00D52249" w:rsidRPr="00D52249">
        <w:rPr>
          <w:rFonts w:asciiTheme="minorHAnsi" w:hAnsiTheme="minorHAnsi" w:cstheme="minorHAnsi"/>
          <w:i w:val="0"/>
          <w:sz w:val="24"/>
          <w:szCs w:val="24"/>
        </w:rPr>
        <w:t>:</w:t>
      </w:r>
    </w:p>
    <w:p w14:paraId="51DA348D" w14:textId="5DE07CE5" w:rsidR="00D52249" w:rsidRPr="00D52249" w:rsidRDefault="00D52249" w:rsidP="00D52249">
      <w:pPr>
        <w:rPr>
          <w:rFonts w:asciiTheme="minorHAnsi" w:hAnsiTheme="minorHAnsi" w:cstheme="minorHAnsi"/>
          <w:b/>
          <w:bCs/>
          <w:i/>
          <w:iCs/>
        </w:rPr>
      </w:pPr>
      <w:r w:rsidRPr="00D52249">
        <w:rPr>
          <w:rFonts w:asciiTheme="minorHAnsi" w:hAnsiTheme="minorHAnsi" w:cstheme="minorHAnsi"/>
          <w:b/>
          <w:bCs/>
          <w:i/>
          <w:iCs/>
        </w:rPr>
        <w:t xml:space="preserve">Opracowanie dokumentacji projektowej wraz z pełnieniem nadzoru autorskiego (prawo opcji) </w:t>
      </w:r>
    </w:p>
    <w:p w14:paraId="3B1EF730" w14:textId="77777777" w:rsidR="00D52249" w:rsidRPr="00D52249" w:rsidRDefault="00D52249" w:rsidP="00D52249">
      <w:pPr>
        <w:rPr>
          <w:rFonts w:asciiTheme="minorHAnsi" w:hAnsiTheme="minorHAnsi" w:cstheme="minorHAnsi"/>
          <w:b/>
          <w:bCs/>
          <w:i/>
          <w:iCs/>
        </w:rPr>
      </w:pPr>
      <w:r w:rsidRPr="00D52249">
        <w:rPr>
          <w:rFonts w:asciiTheme="minorHAnsi" w:hAnsiTheme="minorHAnsi" w:cstheme="minorHAnsi"/>
          <w:b/>
          <w:bCs/>
          <w:i/>
          <w:iCs/>
        </w:rPr>
        <w:t>w podziale na części:</w:t>
      </w:r>
    </w:p>
    <w:p w14:paraId="185B5AEE" w14:textId="2DFDD0D8" w:rsidR="00D52249" w:rsidRPr="00D52249" w:rsidRDefault="00D52249" w:rsidP="00D52249">
      <w:pPr>
        <w:spacing w:after="120"/>
        <w:rPr>
          <w:rFonts w:asciiTheme="minorHAnsi" w:hAnsiTheme="minorHAnsi" w:cstheme="minorHAnsi"/>
          <w:b/>
          <w:bCs/>
          <w:i/>
          <w:iCs/>
        </w:rPr>
      </w:pPr>
      <w:r w:rsidRPr="00D52249">
        <w:rPr>
          <w:rFonts w:asciiTheme="minorHAnsi" w:hAnsiTheme="minorHAnsi" w:cstheme="minorHAnsi"/>
          <w:b/>
          <w:bCs/>
          <w:i/>
          <w:iCs/>
        </w:rPr>
        <w:t>Część 1 - „Rozbudowa dr. woj. nr 214 polegająca na przebudowie skrzyżowania wraz z budową sygnalizacji świetlnej na skrzyżowaniu ulic Kartuskiej i Wybickiego w Kościerzynie”,</w:t>
      </w:r>
    </w:p>
    <w:bookmarkEnd w:id="0"/>
    <w:p w14:paraId="13CCE75C" w14:textId="77777777" w:rsidR="00C62D9A" w:rsidRPr="00D52249" w:rsidRDefault="00C62D9A" w:rsidP="00C62D9A">
      <w:pPr>
        <w:spacing w:line="288" w:lineRule="auto"/>
        <w:jc w:val="both"/>
        <w:rPr>
          <w:rFonts w:asciiTheme="minorHAnsi" w:hAnsiTheme="minorHAnsi" w:cstheme="minorHAnsi"/>
          <w:bCs/>
          <w:color w:val="000000"/>
        </w:rPr>
      </w:pPr>
      <w:r w:rsidRPr="00D52249">
        <w:rPr>
          <w:rFonts w:asciiTheme="minorHAnsi" w:hAnsiTheme="minorHAnsi" w:cstheme="minorHAnsi"/>
          <w:bCs/>
          <w:color w:val="000000"/>
        </w:rPr>
        <w:t>poniżej przedstawiam formularz cenowy:</w:t>
      </w:r>
    </w:p>
    <w:tbl>
      <w:tblPr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formularza cenowego"/>
        <w:tblDescription w:val="Tabela zawierająca popszczególne elementy dokumentacji projektowej z przypisaniem wymaganej ilości egzemplarzy, procentowego udziału wartości elementu w łącznej cenie ofertowej i wartości netto za każdy element"/>
      </w:tblPr>
      <w:tblGrid>
        <w:gridCol w:w="704"/>
        <w:gridCol w:w="4816"/>
        <w:gridCol w:w="1001"/>
        <w:gridCol w:w="1828"/>
        <w:gridCol w:w="1574"/>
      </w:tblGrid>
      <w:tr w:rsidR="00626125" w:rsidRPr="00B56D0A" w14:paraId="2A2370B7" w14:textId="77777777" w:rsidTr="00391574">
        <w:trPr>
          <w:trHeight w:val="792"/>
        </w:trPr>
        <w:tc>
          <w:tcPr>
            <w:tcW w:w="9923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D478C2" w14:textId="77777777" w:rsidR="006748A4" w:rsidRPr="00B56D0A" w:rsidRDefault="006748A4" w:rsidP="005B1CF0">
            <w:pPr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56D0A">
              <w:rPr>
                <w:rFonts w:asciiTheme="minorHAnsi" w:hAnsiTheme="minorHAnsi" w:cstheme="minorHAnsi"/>
                <w:b/>
                <w:bCs/>
                <w:highlight w:val="lightGray"/>
                <w:u w:val="single"/>
              </w:rPr>
              <w:t xml:space="preserve">Zakres podstawowy </w:t>
            </w:r>
          </w:p>
          <w:p w14:paraId="10297722" w14:textId="77777777" w:rsidR="00626125" w:rsidRPr="00B56D0A" w:rsidRDefault="00626125" w:rsidP="00626125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56D0A">
              <w:rPr>
                <w:rFonts w:asciiTheme="minorHAnsi" w:hAnsiTheme="minorHAnsi" w:cstheme="minorHAnsi"/>
                <w:b/>
                <w:bCs/>
              </w:rPr>
              <w:t>OP</w:t>
            </w:r>
            <w:r w:rsidR="00867F3C" w:rsidRPr="00B56D0A">
              <w:rPr>
                <w:rFonts w:asciiTheme="minorHAnsi" w:hAnsiTheme="minorHAnsi" w:cstheme="minorHAnsi"/>
                <w:b/>
                <w:bCs/>
              </w:rPr>
              <w:t>R</w:t>
            </w:r>
            <w:r w:rsidRPr="00B56D0A">
              <w:rPr>
                <w:rFonts w:asciiTheme="minorHAnsi" w:hAnsiTheme="minorHAnsi" w:cstheme="minorHAnsi"/>
                <w:b/>
                <w:bCs/>
              </w:rPr>
              <w:t>ACOW</w:t>
            </w:r>
            <w:r w:rsidR="00D97E92" w:rsidRPr="00B56D0A">
              <w:rPr>
                <w:rFonts w:asciiTheme="minorHAnsi" w:hAnsiTheme="minorHAnsi" w:cstheme="minorHAnsi"/>
                <w:b/>
                <w:bCs/>
              </w:rPr>
              <w:t>A</w:t>
            </w:r>
            <w:r w:rsidRPr="00B56D0A">
              <w:rPr>
                <w:rFonts w:asciiTheme="minorHAnsi" w:hAnsiTheme="minorHAnsi" w:cstheme="minorHAnsi"/>
                <w:b/>
                <w:bCs/>
              </w:rPr>
              <w:t>NIE DOKUMENTACJI PROJEKTOWEJ</w:t>
            </w:r>
          </w:p>
          <w:p w14:paraId="21CBFFDC" w14:textId="77777777" w:rsidR="00626125" w:rsidRPr="00B56D0A" w:rsidRDefault="00626125" w:rsidP="00407086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color w:val="FF0000"/>
              </w:rPr>
            </w:pPr>
            <w:r w:rsidRPr="00B56D0A">
              <w:rPr>
                <w:rFonts w:asciiTheme="minorHAnsi" w:hAnsiTheme="minorHAnsi" w:cstheme="minorHAnsi"/>
                <w:b/>
                <w:bCs/>
              </w:rPr>
              <w:t xml:space="preserve">wg OPZ </w:t>
            </w:r>
            <w:r w:rsidR="004A131B" w:rsidRPr="00B56D0A">
              <w:rPr>
                <w:rFonts w:asciiTheme="minorHAnsi" w:hAnsiTheme="minorHAnsi" w:cstheme="minorHAnsi"/>
                <w:b/>
                <w:bCs/>
              </w:rPr>
              <w:t>– Dokumentacja projektowa</w:t>
            </w:r>
          </w:p>
        </w:tc>
      </w:tr>
      <w:tr w:rsidR="00B336DC" w:rsidRPr="00B56D0A" w14:paraId="62444137" w14:textId="77777777" w:rsidTr="00111F64">
        <w:trPr>
          <w:trHeight w:val="1487"/>
        </w:trPr>
        <w:tc>
          <w:tcPr>
            <w:tcW w:w="704" w:type="dxa"/>
            <w:tcBorders>
              <w:top w:val="single" w:sz="12" w:space="0" w:color="auto"/>
            </w:tcBorders>
            <w:vAlign w:val="center"/>
          </w:tcPr>
          <w:p w14:paraId="2CA7F57F" w14:textId="77777777" w:rsidR="00B336DC" w:rsidRPr="00B56D0A" w:rsidRDefault="00B336DC" w:rsidP="00415B05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  <w:bCs/>
                <w:smallCaps/>
                <w:color w:val="000000"/>
              </w:rPr>
              <w:t>Lp.</w:t>
            </w:r>
          </w:p>
        </w:tc>
        <w:tc>
          <w:tcPr>
            <w:tcW w:w="4816" w:type="dxa"/>
            <w:tcBorders>
              <w:top w:val="single" w:sz="12" w:space="0" w:color="auto"/>
            </w:tcBorders>
            <w:vAlign w:val="center"/>
          </w:tcPr>
          <w:p w14:paraId="4281DAE2" w14:textId="77777777" w:rsidR="00B336DC" w:rsidRPr="00617783" w:rsidRDefault="00B336DC" w:rsidP="00415B0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>Wyszczególnienie elementów</w:t>
            </w:r>
          </w:p>
          <w:p w14:paraId="0AB6F077" w14:textId="77777777" w:rsidR="00B336DC" w:rsidRPr="00617783" w:rsidRDefault="00B336DC" w:rsidP="00415B0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>ROZLICZENIOWYCH</w:t>
            </w:r>
          </w:p>
          <w:p w14:paraId="2733A8F9" w14:textId="77777777" w:rsidR="00B336DC" w:rsidRPr="00B56D0A" w:rsidRDefault="00B336DC" w:rsidP="00415B05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>Na sporządzenie dokumentacji wg OPZ</w:t>
            </w:r>
            <w:r w:rsidRPr="00B56D0A">
              <w:rPr>
                <w:rFonts w:asciiTheme="minorHAnsi" w:hAnsiTheme="minorHAnsi" w:cstheme="minorHAnsi"/>
                <w:b/>
                <w:bCs/>
                <w:smallCaps/>
                <w:color w:val="000000"/>
              </w:rPr>
              <w:t xml:space="preserve"> </w:t>
            </w:r>
          </w:p>
        </w:tc>
        <w:tc>
          <w:tcPr>
            <w:tcW w:w="100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3E62497" w14:textId="77777777" w:rsidR="00B336DC" w:rsidRPr="00617783" w:rsidRDefault="00B336DC" w:rsidP="00415B0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F1656F3" w14:textId="77777777" w:rsidR="00B336DC" w:rsidRPr="00617783" w:rsidRDefault="00B336DC" w:rsidP="00E143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>Udział elementu</w:t>
            </w:r>
          </w:p>
          <w:p w14:paraId="0712748F" w14:textId="77777777" w:rsidR="00B336DC" w:rsidRPr="00617783" w:rsidRDefault="00B336DC" w:rsidP="00E143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≤ </w:t>
            </w:r>
          </w:p>
          <w:p w14:paraId="6A0E41FA" w14:textId="77777777" w:rsidR="00B336DC" w:rsidRPr="00617783" w:rsidRDefault="00B336DC" w:rsidP="00E143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wartości netto </w:t>
            </w:r>
          </w:p>
          <w:p w14:paraId="4005FE38" w14:textId="77777777" w:rsidR="00B336DC" w:rsidRPr="00617783" w:rsidRDefault="00B336DC" w:rsidP="00E00AF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>oferty na dokumentację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0F6817C" w14:textId="77777777" w:rsidR="00B336DC" w:rsidRPr="00617783" w:rsidRDefault="00B336DC" w:rsidP="00415B0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>Wartość</w:t>
            </w:r>
          </w:p>
          <w:p w14:paraId="4BD25567" w14:textId="77777777" w:rsidR="00B336DC" w:rsidRPr="00617783" w:rsidRDefault="00B336DC" w:rsidP="00415B0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>netto*</w:t>
            </w:r>
          </w:p>
          <w:p w14:paraId="5F2324B6" w14:textId="77777777" w:rsidR="00B336DC" w:rsidRPr="00617783" w:rsidRDefault="00B336DC" w:rsidP="00415B0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17783">
              <w:rPr>
                <w:rFonts w:asciiTheme="minorHAnsi" w:hAnsiTheme="minorHAnsi" w:cstheme="minorHAnsi"/>
                <w:b/>
                <w:bCs/>
                <w:color w:val="000000"/>
              </w:rPr>
              <w:t>zł</w:t>
            </w:r>
          </w:p>
        </w:tc>
      </w:tr>
      <w:tr w:rsidR="009F235E" w:rsidRPr="00B56D0A" w14:paraId="08EDA6EB" w14:textId="77777777" w:rsidTr="00111F64">
        <w:trPr>
          <w:trHeight w:val="142"/>
        </w:trPr>
        <w:tc>
          <w:tcPr>
            <w:tcW w:w="704" w:type="dxa"/>
            <w:tcBorders>
              <w:top w:val="single" w:sz="6" w:space="0" w:color="auto"/>
            </w:tcBorders>
            <w:vAlign w:val="center"/>
          </w:tcPr>
          <w:p w14:paraId="6F86D8C8" w14:textId="77777777" w:rsidR="009F235E" w:rsidRPr="00B56D0A" w:rsidRDefault="009F235E" w:rsidP="00415B05">
            <w:pPr>
              <w:jc w:val="center"/>
              <w:rPr>
                <w:rFonts w:asciiTheme="minorHAnsi" w:hAnsiTheme="minorHAnsi" w:cstheme="minorHAnsi"/>
                <w:bCs/>
                <w:i/>
                <w:color w:val="000000"/>
              </w:rPr>
            </w:pPr>
            <w:r w:rsidRPr="00B56D0A">
              <w:rPr>
                <w:rFonts w:asciiTheme="minorHAnsi" w:hAnsiTheme="minorHAnsi" w:cstheme="minorHAnsi"/>
                <w:bCs/>
                <w:i/>
                <w:color w:val="000000"/>
              </w:rPr>
              <w:t>1.</w:t>
            </w:r>
          </w:p>
        </w:tc>
        <w:tc>
          <w:tcPr>
            <w:tcW w:w="4816" w:type="dxa"/>
            <w:tcBorders>
              <w:top w:val="single" w:sz="6" w:space="0" w:color="auto"/>
            </w:tcBorders>
            <w:vAlign w:val="center"/>
          </w:tcPr>
          <w:p w14:paraId="23376FE3" w14:textId="77777777" w:rsidR="009F235E" w:rsidRPr="00B56D0A" w:rsidRDefault="009F235E" w:rsidP="00415B05">
            <w:pPr>
              <w:jc w:val="center"/>
              <w:rPr>
                <w:rFonts w:asciiTheme="minorHAnsi" w:hAnsiTheme="minorHAnsi" w:cstheme="minorHAnsi"/>
                <w:bCs/>
                <w:i/>
                <w:color w:val="000000"/>
              </w:rPr>
            </w:pPr>
            <w:r w:rsidRPr="00B56D0A">
              <w:rPr>
                <w:rFonts w:asciiTheme="minorHAnsi" w:hAnsiTheme="minorHAnsi" w:cstheme="minorHAnsi"/>
                <w:bCs/>
                <w:i/>
                <w:color w:val="000000"/>
              </w:rPr>
              <w:t>2.</w:t>
            </w:r>
          </w:p>
        </w:tc>
        <w:tc>
          <w:tcPr>
            <w:tcW w:w="1001" w:type="dxa"/>
            <w:tcBorders>
              <w:top w:val="single" w:sz="6" w:space="0" w:color="auto"/>
            </w:tcBorders>
            <w:vAlign w:val="center"/>
          </w:tcPr>
          <w:p w14:paraId="20CC1B6D" w14:textId="77777777" w:rsidR="009F235E" w:rsidRPr="00B56D0A" w:rsidRDefault="009F235E" w:rsidP="00415B05">
            <w:pPr>
              <w:jc w:val="center"/>
              <w:rPr>
                <w:rFonts w:asciiTheme="minorHAnsi" w:hAnsiTheme="minorHAnsi" w:cstheme="minorHAnsi"/>
                <w:bCs/>
                <w:i/>
                <w:color w:val="000000"/>
              </w:rPr>
            </w:pPr>
            <w:r w:rsidRPr="00B56D0A">
              <w:rPr>
                <w:rFonts w:asciiTheme="minorHAnsi" w:hAnsiTheme="minorHAnsi" w:cstheme="minorHAnsi"/>
                <w:bCs/>
                <w:i/>
                <w:color w:val="000000"/>
              </w:rPr>
              <w:t>3.</w:t>
            </w:r>
          </w:p>
        </w:tc>
        <w:tc>
          <w:tcPr>
            <w:tcW w:w="1828" w:type="dxa"/>
            <w:tcBorders>
              <w:top w:val="single" w:sz="6" w:space="0" w:color="auto"/>
            </w:tcBorders>
          </w:tcPr>
          <w:p w14:paraId="5144F4C5" w14:textId="77777777" w:rsidR="009F235E" w:rsidRPr="00B56D0A" w:rsidRDefault="00CA6658" w:rsidP="00415B05">
            <w:pPr>
              <w:jc w:val="center"/>
              <w:rPr>
                <w:rFonts w:asciiTheme="minorHAnsi" w:hAnsiTheme="minorHAnsi" w:cstheme="minorHAnsi"/>
                <w:bCs/>
                <w:i/>
                <w:color w:val="000000"/>
              </w:rPr>
            </w:pPr>
            <w:r w:rsidRPr="00B56D0A">
              <w:rPr>
                <w:rFonts w:asciiTheme="minorHAnsi" w:hAnsiTheme="minorHAnsi" w:cstheme="minorHAnsi"/>
                <w:bCs/>
                <w:i/>
                <w:color w:val="000000"/>
              </w:rPr>
              <w:t>4.</w:t>
            </w:r>
          </w:p>
        </w:tc>
        <w:tc>
          <w:tcPr>
            <w:tcW w:w="1574" w:type="dxa"/>
            <w:tcBorders>
              <w:top w:val="single" w:sz="6" w:space="0" w:color="auto"/>
            </w:tcBorders>
            <w:vAlign w:val="center"/>
          </w:tcPr>
          <w:p w14:paraId="5D6F110A" w14:textId="77777777" w:rsidR="009F235E" w:rsidRPr="00B56D0A" w:rsidRDefault="00CA6658" w:rsidP="00415B05">
            <w:pPr>
              <w:jc w:val="center"/>
              <w:rPr>
                <w:rFonts w:asciiTheme="minorHAnsi" w:hAnsiTheme="minorHAnsi" w:cstheme="minorHAnsi"/>
                <w:bCs/>
                <w:i/>
                <w:color w:val="000000"/>
              </w:rPr>
            </w:pPr>
            <w:r w:rsidRPr="00B56D0A">
              <w:rPr>
                <w:rFonts w:asciiTheme="minorHAnsi" w:hAnsiTheme="minorHAnsi" w:cstheme="minorHAnsi"/>
                <w:bCs/>
                <w:i/>
                <w:color w:val="000000"/>
              </w:rPr>
              <w:t>5</w:t>
            </w:r>
            <w:r w:rsidR="009F235E" w:rsidRPr="00B56D0A">
              <w:rPr>
                <w:rFonts w:asciiTheme="minorHAnsi" w:hAnsiTheme="minorHAnsi" w:cstheme="minorHAnsi"/>
                <w:bCs/>
                <w:i/>
                <w:color w:val="000000"/>
              </w:rPr>
              <w:t>.</w:t>
            </w:r>
          </w:p>
        </w:tc>
      </w:tr>
      <w:tr w:rsidR="007F0600" w:rsidRPr="00B56D0A" w14:paraId="17B4F481" w14:textId="77777777" w:rsidTr="00111F64">
        <w:trPr>
          <w:trHeight w:val="573"/>
        </w:trPr>
        <w:tc>
          <w:tcPr>
            <w:tcW w:w="704" w:type="dxa"/>
            <w:tcBorders>
              <w:top w:val="nil"/>
            </w:tcBorders>
            <w:vAlign w:val="center"/>
          </w:tcPr>
          <w:p w14:paraId="202949A2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816" w:type="dxa"/>
            <w:tcBorders>
              <w:top w:val="nil"/>
            </w:tcBorders>
            <w:vAlign w:val="center"/>
          </w:tcPr>
          <w:p w14:paraId="6AFA9188" w14:textId="77777777" w:rsidR="007F0600" w:rsidRPr="00B56D0A" w:rsidRDefault="007F0600" w:rsidP="007F0600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Inwentaryzacja wraz z analizą stanu istniejącego obszaru objętego inwestycją</w:t>
            </w:r>
          </w:p>
        </w:tc>
        <w:tc>
          <w:tcPr>
            <w:tcW w:w="1001" w:type="dxa"/>
            <w:vAlign w:val="center"/>
          </w:tcPr>
          <w:p w14:paraId="29AE0BC3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 egz.</w:t>
            </w:r>
          </w:p>
        </w:tc>
        <w:tc>
          <w:tcPr>
            <w:tcW w:w="1828" w:type="dxa"/>
          </w:tcPr>
          <w:p w14:paraId="15060D56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  <w:p w14:paraId="243A5963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≤  3%</w:t>
            </w:r>
          </w:p>
        </w:tc>
        <w:tc>
          <w:tcPr>
            <w:tcW w:w="1574" w:type="dxa"/>
            <w:tcBorders>
              <w:top w:val="nil"/>
            </w:tcBorders>
            <w:vAlign w:val="center"/>
          </w:tcPr>
          <w:p w14:paraId="6D83E6D5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83B583C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7F0600" w:rsidRPr="00B56D0A" w14:paraId="76D80AE8" w14:textId="77777777" w:rsidTr="00111F64">
        <w:trPr>
          <w:trHeight w:val="573"/>
        </w:trPr>
        <w:tc>
          <w:tcPr>
            <w:tcW w:w="704" w:type="dxa"/>
            <w:tcBorders>
              <w:top w:val="nil"/>
            </w:tcBorders>
            <w:vAlign w:val="center"/>
          </w:tcPr>
          <w:p w14:paraId="1414B256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816" w:type="dxa"/>
            <w:tcBorders>
              <w:top w:val="nil"/>
            </w:tcBorders>
            <w:vAlign w:val="center"/>
          </w:tcPr>
          <w:p w14:paraId="790A4CEE" w14:textId="77777777" w:rsidR="007F0600" w:rsidRPr="00B56D0A" w:rsidRDefault="007F0600" w:rsidP="007F0600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Analiza i prognoza ruchu</w:t>
            </w:r>
          </w:p>
        </w:tc>
        <w:tc>
          <w:tcPr>
            <w:tcW w:w="1001" w:type="dxa"/>
            <w:vAlign w:val="center"/>
          </w:tcPr>
          <w:p w14:paraId="1B362F70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 egz.</w:t>
            </w:r>
          </w:p>
        </w:tc>
        <w:tc>
          <w:tcPr>
            <w:tcW w:w="1828" w:type="dxa"/>
          </w:tcPr>
          <w:p w14:paraId="08C6A199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  <w:p w14:paraId="4732301E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≤ 3%</w:t>
            </w:r>
          </w:p>
        </w:tc>
        <w:tc>
          <w:tcPr>
            <w:tcW w:w="1574" w:type="dxa"/>
            <w:tcBorders>
              <w:top w:val="nil"/>
            </w:tcBorders>
            <w:vAlign w:val="center"/>
          </w:tcPr>
          <w:p w14:paraId="6B6CB7F4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4D9E94D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7F0600" w:rsidRPr="00B56D0A" w14:paraId="42E48621" w14:textId="77777777" w:rsidTr="00111F64">
        <w:trPr>
          <w:trHeight w:val="573"/>
        </w:trPr>
        <w:tc>
          <w:tcPr>
            <w:tcW w:w="704" w:type="dxa"/>
            <w:tcBorders>
              <w:top w:val="single" w:sz="6" w:space="0" w:color="auto"/>
            </w:tcBorders>
            <w:vAlign w:val="center"/>
          </w:tcPr>
          <w:p w14:paraId="5927619D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816" w:type="dxa"/>
            <w:tcBorders>
              <w:top w:val="single" w:sz="6" w:space="0" w:color="auto"/>
            </w:tcBorders>
            <w:vAlign w:val="center"/>
          </w:tcPr>
          <w:p w14:paraId="56D89D46" w14:textId="77777777" w:rsidR="007F0600" w:rsidRPr="00B56D0A" w:rsidRDefault="007F0600" w:rsidP="007F0600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Projekt koncepcyjny</w:t>
            </w:r>
          </w:p>
        </w:tc>
        <w:tc>
          <w:tcPr>
            <w:tcW w:w="1001" w:type="dxa"/>
            <w:tcBorders>
              <w:top w:val="single" w:sz="6" w:space="0" w:color="auto"/>
            </w:tcBorders>
            <w:vAlign w:val="center"/>
          </w:tcPr>
          <w:p w14:paraId="4F166D15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2 egz.</w:t>
            </w:r>
          </w:p>
        </w:tc>
        <w:tc>
          <w:tcPr>
            <w:tcW w:w="1828" w:type="dxa"/>
            <w:tcBorders>
              <w:top w:val="single" w:sz="6" w:space="0" w:color="auto"/>
            </w:tcBorders>
          </w:tcPr>
          <w:p w14:paraId="2A6392A0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  <w:p w14:paraId="48FCCF5A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≤ 10%</w:t>
            </w:r>
          </w:p>
        </w:tc>
        <w:tc>
          <w:tcPr>
            <w:tcW w:w="1574" w:type="dxa"/>
            <w:tcBorders>
              <w:top w:val="single" w:sz="6" w:space="0" w:color="auto"/>
            </w:tcBorders>
            <w:vAlign w:val="center"/>
          </w:tcPr>
          <w:p w14:paraId="25AB979F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7F0600" w:rsidRPr="00B56D0A" w14:paraId="5296FDF2" w14:textId="77777777" w:rsidTr="00111F64">
        <w:trPr>
          <w:trHeight w:val="573"/>
        </w:trPr>
        <w:tc>
          <w:tcPr>
            <w:tcW w:w="704" w:type="dxa"/>
            <w:vAlign w:val="center"/>
          </w:tcPr>
          <w:p w14:paraId="53FA71E2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816" w:type="dxa"/>
            <w:vAlign w:val="center"/>
          </w:tcPr>
          <w:p w14:paraId="49EFD965" w14:textId="77777777" w:rsidR="007F0600" w:rsidRPr="00B56D0A" w:rsidRDefault="007F0600" w:rsidP="007F0600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 xml:space="preserve">Inwentaryzacja istniejącej zieleni </w:t>
            </w:r>
          </w:p>
        </w:tc>
        <w:tc>
          <w:tcPr>
            <w:tcW w:w="1001" w:type="dxa"/>
            <w:vAlign w:val="center"/>
          </w:tcPr>
          <w:p w14:paraId="1173DFEB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2 egz.</w:t>
            </w:r>
          </w:p>
        </w:tc>
        <w:tc>
          <w:tcPr>
            <w:tcW w:w="1828" w:type="dxa"/>
          </w:tcPr>
          <w:p w14:paraId="25620740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  <w:p w14:paraId="3CBCE3AA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≤  2%</w:t>
            </w:r>
          </w:p>
        </w:tc>
        <w:tc>
          <w:tcPr>
            <w:tcW w:w="1574" w:type="dxa"/>
            <w:tcBorders>
              <w:top w:val="nil"/>
            </w:tcBorders>
            <w:vAlign w:val="center"/>
          </w:tcPr>
          <w:p w14:paraId="3576BA30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6D19D94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7F0600" w:rsidRPr="00B56D0A" w14:paraId="2D967A3F" w14:textId="77777777" w:rsidTr="00111F64">
        <w:trPr>
          <w:trHeight w:val="553"/>
        </w:trPr>
        <w:tc>
          <w:tcPr>
            <w:tcW w:w="704" w:type="dxa"/>
            <w:vAlign w:val="center"/>
          </w:tcPr>
          <w:p w14:paraId="05991C30" w14:textId="77777777" w:rsidR="007F0600" w:rsidRPr="00B56D0A" w:rsidRDefault="007F0600" w:rsidP="007F0600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816" w:type="dxa"/>
            <w:vAlign w:val="center"/>
          </w:tcPr>
          <w:p w14:paraId="5DDB06CC" w14:textId="77777777" w:rsidR="007F0600" w:rsidRPr="00B56D0A" w:rsidRDefault="007F0600" w:rsidP="007F0600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Inwentaryzacja przyrodnicza wraz z uzyskaniem odstępstwa na czynności zakazane odnośnie chronionych gatunków roślin, zwierząt lub grzybów z uzyskaniem decyzji.</w:t>
            </w:r>
          </w:p>
        </w:tc>
        <w:tc>
          <w:tcPr>
            <w:tcW w:w="1001" w:type="dxa"/>
            <w:vAlign w:val="center"/>
          </w:tcPr>
          <w:p w14:paraId="36A0A424" w14:textId="77777777" w:rsidR="007F0600" w:rsidRPr="00B56D0A" w:rsidRDefault="007F0600" w:rsidP="007F0600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2 egz.</w:t>
            </w:r>
          </w:p>
        </w:tc>
        <w:tc>
          <w:tcPr>
            <w:tcW w:w="1828" w:type="dxa"/>
          </w:tcPr>
          <w:p w14:paraId="4BC5BF5C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  <w:p w14:paraId="7C4B14CB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≤  3%</w:t>
            </w:r>
          </w:p>
        </w:tc>
        <w:tc>
          <w:tcPr>
            <w:tcW w:w="1574" w:type="dxa"/>
            <w:vAlign w:val="center"/>
          </w:tcPr>
          <w:p w14:paraId="6769B0EC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CB52D44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7F0600" w:rsidRPr="00B56D0A" w14:paraId="62BE658F" w14:textId="77777777" w:rsidTr="00111F64">
        <w:trPr>
          <w:trHeight w:val="561"/>
        </w:trPr>
        <w:tc>
          <w:tcPr>
            <w:tcW w:w="704" w:type="dxa"/>
            <w:vAlign w:val="center"/>
          </w:tcPr>
          <w:p w14:paraId="00DC95FD" w14:textId="77777777" w:rsidR="007F0600" w:rsidRPr="00B56D0A" w:rsidRDefault="007F0600" w:rsidP="007F0600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816" w:type="dxa"/>
            <w:vAlign w:val="center"/>
          </w:tcPr>
          <w:p w14:paraId="2972A8E2" w14:textId="77777777" w:rsidR="007F0600" w:rsidRPr="00B56D0A" w:rsidRDefault="007F0600" w:rsidP="007F0600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Projekt gospodarki zielenią</w:t>
            </w:r>
          </w:p>
        </w:tc>
        <w:tc>
          <w:tcPr>
            <w:tcW w:w="1001" w:type="dxa"/>
            <w:vAlign w:val="center"/>
          </w:tcPr>
          <w:p w14:paraId="2EC5B2C1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2 egz.</w:t>
            </w:r>
          </w:p>
        </w:tc>
        <w:tc>
          <w:tcPr>
            <w:tcW w:w="1828" w:type="dxa"/>
          </w:tcPr>
          <w:p w14:paraId="7167747C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  <w:p w14:paraId="28EC9D7D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≤  3%</w:t>
            </w:r>
          </w:p>
        </w:tc>
        <w:tc>
          <w:tcPr>
            <w:tcW w:w="1574" w:type="dxa"/>
            <w:vAlign w:val="center"/>
          </w:tcPr>
          <w:p w14:paraId="18629DF4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A524F71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7F0600" w:rsidRPr="00B56D0A" w14:paraId="12826EF0" w14:textId="77777777" w:rsidTr="00111F64">
        <w:trPr>
          <w:trHeight w:val="561"/>
        </w:trPr>
        <w:tc>
          <w:tcPr>
            <w:tcW w:w="704" w:type="dxa"/>
            <w:vAlign w:val="center"/>
          </w:tcPr>
          <w:p w14:paraId="3D4B120A" w14:textId="77777777" w:rsidR="007F0600" w:rsidRPr="00B56D0A" w:rsidRDefault="007F0600" w:rsidP="007F0600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4816" w:type="dxa"/>
            <w:vAlign w:val="center"/>
          </w:tcPr>
          <w:p w14:paraId="03FFE37A" w14:textId="77777777" w:rsidR="007F0600" w:rsidRPr="00B56D0A" w:rsidRDefault="007F0600" w:rsidP="007F0600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Opracowanie mapy do celów projektowych wraz z badaniem granic pasa drogowego</w:t>
            </w:r>
          </w:p>
        </w:tc>
        <w:tc>
          <w:tcPr>
            <w:tcW w:w="1001" w:type="dxa"/>
            <w:vAlign w:val="center"/>
          </w:tcPr>
          <w:p w14:paraId="0AC66AA2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 egz.</w:t>
            </w:r>
          </w:p>
        </w:tc>
        <w:tc>
          <w:tcPr>
            <w:tcW w:w="1828" w:type="dxa"/>
          </w:tcPr>
          <w:p w14:paraId="78F57BE0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  <w:p w14:paraId="7C9E34F6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≤ 4%</w:t>
            </w:r>
          </w:p>
        </w:tc>
        <w:tc>
          <w:tcPr>
            <w:tcW w:w="1574" w:type="dxa"/>
            <w:vAlign w:val="center"/>
          </w:tcPr>
          <w:p w14:paraId="5C62B37B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18C6819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7F0600" w:rsidRPr="00B56D0A" w14:paraId="25B8B50B" w14:textId="77777777" w:rsidTr="00111F64">
        <w:trPr>
          <w:trHeight w:val="541"/>
        </w:trPr>
        <w:tc>
          <w:tcPr>
            <w:tcW w:w="704" w:type="dxa"/>
            <w:vAlign w:val="center"/>
          </w:tcPr>
          <w:p w14:paraId="30E69739" w14:textId="77777777" w:rsidR="007F0600" w:rsidRPr="00B56D0A" w:rsidRDefault="007F0600" w:rsidP="007F0600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4816" w:type="dxa"/>
            <w:vAlign w:val="center"/>
          </w:tcPr>
          <w:p w14:paraId="19443BBA" w14:textId="77777777" w:rsidR="007F0600" w:rsidRPr="00B56D0A" w:rsidRDefault="007F0600" w:rsidP="007F0600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Dokumentacja geotechniczna</w:t>
            </w:r>
          </w:p>
        </w:tc>
        <w:tc>
          <w:tcPr>
            <w:tcW w:w="1001" w:type="dxa"/>
            <w:vAlign w:val="center"/>
          </w:tcPr>
          <w:p w14:paraId="69B41620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4 egz.</w:t>
            </w:r>
          </w:p>
        </w:tc>
        <w:tc>
          <w:tcPr>
            <w:tcW w:w="1828" w:type="dxa"/>
          </w:tcPr>
          <w:p w14:paraId="3CC1B55F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  <w:p w14:paraId="6E57DEFE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≤  6%</w:t>
            </w:r>
          </w:p>
        </w:tc>
        <w:tc>
          <w:tcPr>
            <w:tcW w:w="1574" w:type="dxa"/>
            <w:vAlign w:val="center"/>
          </w:tcPr>
          <w:p w14:paraId="3C129C2D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0FE4563" w14:textId="77777777" w:rsidR="007F0600" w:rsidRPr="00B56D0A" w:rsidRDefault="007F0600" w:rsidP="007F0600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8558A9" w:rsidRPr="00B56D0A" w14:paraId="1C9A006D" w14:textId="77777777" w:rsidTr="00111F64">
        <w:trPr>
          <w:trHeight w:val="551"/>
        </w:trPr>
        <w:tc>
          <w:tcPr>
            <w:tcW w:w="704" w:type="dxa"/>
            <w:vAlign w:val="center"/>
          </w:tcPr>
          <w:p w14:paraId="3A0624D0" w14:textId="65CE1805" w:rsidR="008558A9" w:rsidRPr="00B56D0A" w:rsidRDefault="003E0411" w:rsidP="008558A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8558A9" w:rsidRPr="00B56D0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6" w:type="dxa"/>
            <w:vAlign w:val="center"/>
          </w:tcPr>
          <w:p w14:paraId="18BF13C9" w14:textId="77777777" w:rsidR="008558A9" w:rsidRPr="00B56D0A" w:rsidRDefault="008558A9" w:rsidP="008558A9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 xml:space="preserve">Projekt budowlany </w:t>
            </w:r>
          </w:p>
        </w:tc>
        <w:tc>
          <w:tcPr>
            <w:tcW w:w="1001" w:type="dxa"/>
            <w:vAlign w:val="center"/>
          </w:tcPr>
          <w:p w14:paraId="7566BFC9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po 4 egz.</w:t>
            </w:r>
          </w:p>
        </w:tc>
        <w:tc>
          <w:tcPr>
            <w:tcW w:w="1828" w:type="dxa"/>
            <w:vAlign w:val="center"/>
          </w:tcPr>
          <w:p w14:paraId="01D883F3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A4AB38D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 xml:space="preserve">- </w:t>
            </w:r>
          </w:p>
        </w:tc>
        <w:tc>
          <w:tcPr>
            <w:tcW w:w="1574" w:type="dxa"/>
            <w:vAlign w:val="bottom"/>
          </w:tcPr>
          <w:p w14:paraId="4ED723DB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E876E2A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8558A9" w:rsidRPr="00B56D0A" w14:paraId="03545720" w14:textId="77777777" w:rsidTr="00111F64">
        <w:trPr>
          <w:trHeight w:val="512"/>
        </w:trPr>
        <w:tc>
          <w:tcPr>
            <w:tcW w:w="704" w:type="dxa"/>
            <w:vAlign w:val="center"/>
          </w:tcPr>
          <w:p w14:paraId="5B0F0DCB" w14:textId="75634886" w:rsidR="008558A9" w:rsidRPr="00B56D0A" w:rsidRDefault="008558A9" w:rsidP="008558A9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</w:t>
            </w:r>
            <w:r w:rsidR="003E0411">
              <w:rPr>
                <w:rFonts w:asciiTheme="minorHAnsi" w:hAnsiTheme="minorHAnsi" w:cstheme="minorHAnsi"/>
              </w:rPr>
              <w:t>0</w:t>
            </w:r>
            <w:r w:rsidRPr="00B56D0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6" w:type="dxa"/>
            <w:vAlign w:val="center"/>
          </w:tcPr>
          <w:p w14:paraId="6B91076D" w14:textId="77777777" w:rsidR="008558A9" w:rsidRPr="00B56D0A" w:rsidRDefault="008558A9" w:rsidP="008558A9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i/>
              </w:rPr>
            </w:pPr>
            <w:r w:rsidRPr="00B56D0A">
              <w:rPr>
                <w:rFonts w:asciiTheme="minorHAnsi" w:hAnsiTheme="minorHAnsi" w:cstheme="minorHAnsi"/>
                <w:b/>
              </w:rPr>
              <w:t>Projekt wykonawczy,  Wykaz robót</w:t>
            </w:r>
            <w:r w:rsidRPr="00B56D0A" w:rsidDel="007F060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001" w:type="dxa"/>
            <w:vAlign w:val="center"/>
          </w:tcPr>
          <w:p w14:paraId="35D6C2E8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po 4 egz.</w:t>
            </w:r>
          </w:p>
        </w:tc>
        <w:tc>
          <w:tcPr>
            <w:tcW w:w="1828" w:type="dxa"/>
            <w:vAlign w:val="center"/>
          </w:tcPr>
          <w:p w14:paraId="0AFFFDC0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9B65C75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 xml:space="preserve">- </w:t>
            </w:r>
          </w:p>
        </w:tc>
        <w:tc>
          <w:tcPr>
            <w:tcW w:w="1574" w:type="dxa"/>
            <w:vAlign w:val="bottom"/>
          </w:tcPr>
          <w:p w14:paraId="0405C6B4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CA4A4D4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8558A9" w:rsidRPr="00B56D0A" w14:paraId="715EE780" w14:textId="77777777" w:rsidTr="00111F64">
        <w:trPr>
          <w:trHeight w:val="512"/>
        </w:trPr>
        <w:tc>
          <w:tcPr>
            <w:tcW w:w="704" w:type="dxa"/>
            <w:vAlign w:val="center"/>
          </w:tcPr>
          <w:p w14:paraId="559F0EB6" w14:textId="0CF34B1D" w:rsidR="008558A9" w:rsidRPr="00B56D0A" w:rsidRDefault="008558A9" w:rsidP="008558A9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lastRenderedPageBreak/>
              <w:t>1</w:t>
            </w:r>
            <w:r w:rsidR="003E0411">
              <w:rPr>
                <w:rFonts w:asciiTheme="minorHAnsi" w:hAnsiTheme="minorHAnsi" w:cstheme="minorHAnsi"/>
              </w:rPr>
              <w:t>1</w:t>
            </w:r>
            <w:r w:rsidRPr="00B56D0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6" w:type="dxa"/>
            <w:vAlign w:val="center"/>
          </w:tcPr>
          <w:p w14:paraId="52043CC7" w14:textId="77777777" w:rsidR="008558A9" w:rsidRPr="00B56D0A" w:rsidRDefault="008558A9" w:rsidP="008558A9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Raport z audytu BRD</w:t>
            </w:r>
          </w:p>
        </w:tc>
        <w:tc>
          <w:tcPr>
            <w:tcW w:w="1001" w:type="dxa"/>
            <w:vAlign w:val="center"/>
          </w:tcPr>
          <w:p w14:paraId="079C74EA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 xml:space="preserve"> 1 egz.</w:t>
            </w:r>
          </w:p>
        </w:tc>
        <w:tc>
          <w:tcPr>
            <w:tcW w:w="1828" w:type="dxa"/>
            <w:vAlign w:val="center"/>
          </w:tcPr>
          <w:p w14:paraId="183DE796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9EA3046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 xml:space="preserve">- </w:t>
            </w:r>
          </w:p>
        </w:tc>
        <w:tc>
          <w:tcPr>
            <w:tcW w:w="1574" w:type="dxa"/>
            <w:vAlign w:val="bottom"/>
          </w:tcPr>
          <w:p w14:paraId="484AAB8C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3A3E396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8558A9" w:rsidRPr="00B56D0A" w14:paraId="693B8A90" w14:textId="77777777" w:rsidTr="00111F64">
        <w:trPr>
          <w:trHeight w:val="512"/>
        </w:trPr>
        <w:tc>
          <w:tcPr>
            <w:tcW w:w="704" w:type="dxa"/>
            <w:vAlign w:val="center"/>
          </w:tcPr>
          <w:p w14:paraId="60E41CFF" w14:textId="358B4DDA" w:rsidR="008558A9" w:rsidRPr="00B56D0A" w:rsidRDefault="008558A9" w:rsidP="008558A9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</w:t>
            </w:r>
            <w:r w:rsidR="003E0411">
              <w:rPr>
                <w:rFonts w:asciiTheme="minorHAnsi" w:hAnsiTheme="minorHAnsi" w:cstheme="minorHAnsi"/>
              </w:rPr>
              <w:t>2</w:t>
            </w:r>
            <w:r w:rsidRPr="00B56D0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6" w:type="dxa"/>
            <w:vAlign w:val="center"/>
          </w:tcPr>
          <w:p w14:paraId="2A395A73" w14:textId="77777777" w:rsidR="008558A9" w:rsidRPr="00B56D0A" w:rsidRDefault="008558A9" w:rsidP="008558A9">
            <w:pPr>
              <w:rPr>
                <w:rFonts w:asciiTheme="minorHAnsi" w:hAnsiTheme="minorHAnsi" w:cstheme="minorHAnsi"/>
                <w:bCs/>
              </w:rPr>
            </w:pPr>
            <w:r w:rsidRPr="00B56D0A">
              <w:rPr>
                <w:rFonts w:asciiTheme="minorHAnsi" w:hAnsiTheme="minorHAnsi" w:cstheme="minorHAnsi"/>
                <w:b/>
              </w:rPr>
              <w:t xml:space="preserve">Materiały Przetargowe </w:t>
            </w:r>
            <w:r w:rsidRPr="00B56D0A">
              <w:rPr>
                <w:rFonts w:asciiTheme="minorHAnsi" w:hAnsiTheme="minorHAnsi" w:cstheme="minorHAnsi"/>
                <w:bCs/>
              </w:rPr>
              <w:t xml:space="preserve">w tym </w:t>
            </w:r>
          </w:p>
          <w:p w14:paraId="754FB242" w14:textId="77777777" w:rsidR="008558A9" w:rsidRPr="00B56D0A" w:rsidRDefault="008558A9" w:rsidP="008558A9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 w:rsidRPr="00B56D0A">
              <w:rPr>
                <w:rFonts w:asciiTheme="minorHAnsi" w:hAnsiTheme="minorHAnsi" w:cstheme="minorHAnsi"/>
                <w:bCs/>
              </w:rPr>
              <w:t>STWiORB</w:t>
            </w:r>
            <w:proofErr w:type="spellEnd"/>
            <w:r w:rsidRPr="00B56D0A" w:rsidDel="003F0AC3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  <w:p w14:paraId="0D768EEE" w14:textId="77777777" w:rsidR="008558A9" w:rsidRPr="00B56D0A" w:rsidRDefault="008558A9" w:rsidP="008558A9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Cs/>
              </w:rPr>
              <w:t>Przedmiar robót, Kosztorys ofertowy, Kosztorys inwestorski</w:t>
            </w:r>
          </w:p>
        </w:tc>
        <w:tc>
          <w:tcPr>
            <w:tcW w:w="1001" w:type="dxa"/>
            <w:vAlign w:val="center"/>
          </w:tcPr>
          <w:p w14:paraId="18560B2B" w14:textId="77777777" w:rsidR="008558A9" w:rsidRPr="00B56D0A" w:rsidRDefault="008558A9" w:rsidP="008558A9">
            <w:pPr>
              <w:spacing w:line="288" w:lineRule="auto"/>
              <w:rPr>
                <w:rFonts w:asciiTheme="minorHAnsi" w:hAnsiTheme="minorHAnsi" w:cstheme="minorHAnsi"/>
              </w:rPr>
            </w:pPr>
          </w:p>
          <w:p w14:paraId="37F727C5" w14:textId="77777777" w:rsidR="008558A9" w:rsidRPr="00B56D0A" w:rsidRDefault="008558A9" w:rsidP="008558A9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4 egz.       po 1 egz.</w:t>
            </w:r>
          </w:p>
        </w:tc>
        <w:tc>
          <w:tcPr>
            <w:tcW w:w="1828" w:type="dxa"/>
          </w:tcPr>
          <w:p w14:paraId="1FBD7E6B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3A79E25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74" w:type="dxa"/>
            <w:vAlign w:val="center"/>
          </w:tcPr>
          <w:p w14:paraId="106AD207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D080F30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8558A9" w:rsidRPr="00B56D0A" w14:paraId="3542FAD8" w14:textId="77777777" w:rsidTr="00111F64">
        <w:trPr>
          <w:trHeight w:val="512"/>
        </w:trPr>
        <w:tc>
          <w:tcPr>
            <w:tcW w:w="704" w:type="dxa"/>
            <w:vAlign w:val="center"/>
          </w:tcPr>
          <w:p w14:paraId="2C3FA655" w14:textId="0DEA9AD9" w:rsidR="008558A9" w:rsidRPr="00B56D0A" w:rsidDel="004F018E" w:rsidRDefault="008558A9" w:rsidP="008558A9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</w:t>
            </w:r>
            <w:r w:rsidR="003E0411">
              <w:rPr>
                <w:rFonts w:asciiTheme="minorHAnsi" w:hAnsiTheme="minorHAnsi" w:cstheme="minorHAnsi"/>
              </w:rPr>
              <w:t>3</w:t>
            </w:r>
            <w:r w:rsidRPr="00B56D0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6" w:type="dxa"/>
            <w:vAlign w:val="center"/>
          </w:tcPr>
          <w:p w14:paraId="20DCD390" w14:textId="77777777" w:rsidR="008558A9" w:rsidRPr="00B56D0A" w:rsidRDefault="008558A9" w:rsidP="008558A9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Projektu podziału nieruchomości wraz z zatwierdzeniem</w:t>
            </w:r>
          </w:p>
          <w:p w14:paraId="52ACF621" w14:textId="77777777" w:rsidR="008558A9" w:rsidRPr="00B56D0A" w:rsidRDefault="008558A9" w:rsidP="008558A9">
            <w:pPr>
              <w:tabs>
                <w:tab w:val="left" w:pos="71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dla 3 działek***</w:t>
            </w:r>
          </w:p>
        </w:tc>
        <w:tc>
          <w:tcPr>
            <w:tcW w:w="1001" w:type="dxa"/>
            <w:vAlign w:val="center"/>
          </w:tcPr>
          <w:p w14:paraId="506B4061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4 egz.</w:t>
            </w:r>
          </w:p>
        </w:tc>
        <w:tc>
          <w:tcPr>
            <w:tcW w:w="1828" w:type="dxa"/>
            <w:vAlign w:val="center"/>
          </w:tcPr>
          <w:p w14:paraId="3D91B4C3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 xml:space="preserve">≤ </w:t>
            </w:r>
            <w:r w:rsidRPr="00B56D0A">
              <w:rPr>
                <w:rFonts w:asciiTheme="minorHAnsi" w:hAnsiTheme="minorHAnsi" w:cstheme="minorHAnsi"/>
                <w:color w:val="000000"/>
              </w:rPr>
              <w:t xml:space="preserve"> 700 zł/dz.</w:t>
            </w:r>
          </w:p>
        </w:tc>
        <w:tc>
          <w:tcPr>
            <w:tcW w:w="1574" w:type="dxa"/>
            <w:vAlign w:val="bottom"/>
          </w:tcPr>
          <w:p w14:paraId="19D0696B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B68F9C5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8558A9" w:rsidRPr="00B56D0A" w14:paraId="193B6FA3" w14:textId="77777777" w:rsidTr="00111F64">
        <w:trPr>
          <w:trHeight w:val="532"/>
        </w:trPr>
        <w:tc>
          <w:tcPr>
            <w:tcW w:w="704" w:type="dxa"/>
            <w:vAlign w:val="center"/>
          </w:tcPr>
          <w:p w14:paraId="659E091B" w14:textId="368A3815" w:rsidR="008558A9" w:rsidRPr="00B56D0A" w:rsidRDefault="008558A9" w:rsidP="008558A9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</w:t>
            </w:r>
            <w:r w:rsidR="003E0411">
              <w:rPr>
                <w:rFonts w:asciiTheme="minorHAnsi" w:hAnsiTheme="minorHAnsi" w:cstheme="minorHAnsi"/>
              </w:rPr>
              <w:t>4</w:t>
            </w:r>
            <w:r w:rsidRPr="00B56D0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6" w:type="dxa"/>
            <w:vAlign w:val="center"/>
          </w:tcPr>
          <w:p w14:paraId="7AD04C70" w14:textId="77777777" w:rsidR="008558A9" w:rsidRPr="00B56D0A" w:rsidRDefault="008558A9" w:rsidP="008558A9">
            <w:pPr>
              <w:tabs>
                <w:tab w:val="left" w:pos="357"/>
              </w:tabs>
              <w:suppressAutoHyphens/>
              <w:overflowPunct w:val="0"/>
              <w:autoSpaceDE w:val="0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  <w:b/>
              </w:rPr>
              <w:t>Projekt stałej organizacji ruchu wraz z zatwierdzeniem</w:t>
            </w:r>
          </w:p>
        </w:tc>
        <w:tc>
          <w:tcPr>
            <w:tcW w:w="1001" w:type="dxa"/>
            <w:vAlign w:val="center"/>
          </w:tcPr>
          <w:p w14:paraId="241159A7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po 4 egz.</w:t>
            </w:r>
          </w:p>
        </w:tc>
        <w:tc>
          <w:tcPr>
            <w:tcW w:w="1828" w:type="dxa"/>
            <w:vAlign w:val="center"/>
          </w:tcPr>
          <w:p w14:paraId="48A923F9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BD5EC2A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74" w:type="dxa"/>
            <w:vAlign w:val="bottom"/>
          </w:tcPr>
          <w:p w14:paraId="78D1BF87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1AD87B2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8558A9" w:rsidRPr="00B56D0A" w14:paraId="401961EF" w14:textId="77777777" w:rsidTr="00111F64">
        <w:trPr>
          <w:trHeight w:val="532"/>
        </w:trPr>
        <w:tc>
          <w:tcPr>
            <w:tcW w:w="704" w:type="dxa"/>
            <w:vAlign w:val="center"/>
          </w:tcPr>
          <w:p w14:paraId="18368DFE" w14:textId="720E91A6" w:rsidR="008558A9" w:rsidRPr="00B56D0A" w:rsidRDefault="008558A9" w:rsidP="008558A9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</w:t>
            </w:r>
            <w:r w:rsidR="003E0411">
              <w:rPr>
                <w:rFonts w:asciiTheme="minorHAnsi" w:hAnsiTheme="minorHAnsi" w:cstheme="minorHAnsi"/>
              </w:rPr>
              <w:t>5</w:t>
            </w:r>
            <w:r w:rsidRPr="00B56D0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6" w:type="dxa"/>
            <w:vAlign w:val="center"/>
          </w:tcPr>
          <w:p w14:paraId="7FF21193" w14:textId="77777777" w:rsidR="008558A9" w:rsidRPr="00B56D0A" w:rsidRDefault="008558A9" w:rsidP="008558A9">
            <w:pPr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Opracowanie oraz złożenie do organu kompletnego wniosku o wydanie decyzji realizacyjnej ZRID</w:t>
            </w:r>
          </w:p>
        </w:tc>
        <w:tc>
          <w:tcPr>
            <w:tcW w:w="1001" w:type="dxa"/>
            <w:vAlign w:val="center"/>
          </w:tcPr>
          <w:p w14:paraId="04993F79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 egz.</w:t>
            </w:r>
          </w:p>
        </w:tc>
        <w:tc>
          <w:tcPr>
            <w:tcW w:w="1828" w:type="dxa"/>
          </w:tcPr>
          <w:p w14:paraId="0624BD3B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A7C43B8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574" w:type="dxa"/>
            <w:vAlign w:val="center"/>
          </w:tcPr>
          <w:p w14:paraId="1C3EC808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F8C9ABF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</w:rPr>
              <w:t>……………</w:t>
            </w:r>
          </w:p>
        </w:tc>
      </w:tr>
      <w:tr w:rsidR="008558A9" w:rsidRPr="00B56D0A" w14:paraId="7248CA96" w14:textId="77777777" w:rsidTr="00111F64">
        <w:tblPrEx>
          <w:tblLook w:val="04A0" w:firstRow="1" w:lastRow="0" w:firstColumn="1" w:lastColumn="0" w:noHBand="0" w:noVBand="1"/>
        </w:tblPrEx>
        <w:trPr>
          <w:trHeight w:val="434"/>
        </w:trPr>
        <w:tc>
          <w:tcPr>
            <w:tcW w:w="83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8CEF1C8" w14:textId="10FC2FE1" w:rsidR="008558A9" w:rsidRPr="00B56D0A" w:rsidRDefault="008558A9" w:rsidP="008558A9">
            <w:pPr>
              <w:spacing w:line="288" w:lineRule="auto"/>
              <w:ind w:left="-23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  <w:color w:val="000000"/>
              </w:rPr>
              <w:t>Razem: poz. od 1 do</w:t>
            </w:r>
            <w:r w:rsidRPr="00B56D0A">
              <w:rPr>
                <w:rFonts w:asciiTheme="minorHAnsi" w:hAnsiTheme="minorHAnsi" w:cstheme="minorHAnsi"/>
                <w:b/>
              </w:rPr>
              <w:t xml:space="preserve"> 1</w:t>
            </w:r>
            <w:r w:rsidR="003E0411">
              <w:rPr>
                <w:rFonts w:asciiTheme="minorHAnsi" w:hAnsiTheme="minorHAnsi" w:cstheme="minorHAnsi"/>
                <w:b/>
              </w:rPr>
              <w:t>5</w:t>
            </w:r>
            <w:r w:rsidRPr="00B56D0A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  <w:r w:rsidRPr="00B56D0A">
              <w:rPr>
                <w:rFonts w:asciiTheme="minorHAnsi" w:hAnsiTheme="minorHAnsi" w:cstheme="minorHAnsi"/>
                <w:b/>
                <w:color w:val="000000"/>
              </w:rPr>
              <w:t>(netto)</w:t>
            </w:r>
            <w:r w:rsidRPr="00B56D0A">
              <w:rPr>
                <w:rFonts w:asciiTheme="minorHAnsi" w:hAnsiTheme="minorHAnsi" w:cstheme="minorHAnsi"/>
                <w:b/>
              </w:rPr>
              <w:t xml:space="preserve"> *</w:t>
            </w:r>
            <w:r w:rsidRPr="00B56D0A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61E44F9" w14:textId="77777777" w:rsidR="008558A9" w:rsidRPr="00B56D0A" w:rsidRDefault="008558A9" w:rsidP="008558A9">
            <w:pPr>
              <w:spacing w:line="288" w:lineRule="auto"/>
              <w:ind w:left="-23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8558A9" w:rsidRPr="00B56D0A" w14:paraId="64856DB3" w14:textId="77777777" w:rsidTr="00111F64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83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D90DD4B" w14:textId="77777777" w:rsidR="008558A9" w:rsidRPr="00B56D0A" w:rsidRDefault="008558A9" w:rsidP="008558A9">
            <w:pPr>
              <w:spacing w:line="288" w:lineRule="auto"/>
              <w:ind w:left="-23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</w:rPr>
              <w:t>Podatek VAT …….%: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9866960" w14:textId="77777777" w:rsidR="008558A9" w:rsidRPr="00B56D0A" w:rsidRDefault="008558A9" w:rsidP="008558A9">
            <w:pPr>
              <w:spacing w:line="288" w:lineRule="auto"/>
              <w:ind w:left="-23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8558A9" w:rsidRPr="00B56D0A" w14:paraId="2EA63CB1" w14:textId="77777777" w:rsidTr="00111F64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83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DCE6675" w14:textId="77777777" w:rsidR="008558A9" w:rsidRPr="00B56D0A" w:rsidRDefault="008558A9" w:rsidP="008558A9">
            <w:pPr>
              <w:spacing w:line="288" w:lineRule="auto"/>
              <w:ind w:left="-23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</w:rPr>
              <w:t>Razem (brutto) */**: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23D8F11" w14:textId="77777777" w:rsidR="008558A9" w:rsidRPr="00B56D0A" w:rsidRDefault="008558A9" w:rsidP="008558A9">
            <w:pPr>
              <w:spacing w:line="288" w:lineRule="auto"/>
              <w:ind w:left="-23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8558A9" w:rsidRPr="00B56D0A" w14:paraId="702C0A57" w14:textId="77777777" w:rsidTr="00391574">
        <w:trPr>
          <w:trHeight w:val="362"/>
        </w:trPr>
        <w:tc>
          <w:tcPr>
            <w:tcW w:w="992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A733103" w14:textId="77777777" w:rsidR="008558A9" w:rsidRPr="00B56D0A" w:rsidRDefault="008558A9" w:rsidP="008558A9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  <w:tr w:rsidR="008558A9" w:rsidRPr="00B56D0A" w14:paraId="71621308" w14:textId="77777777" w:rsidTr="00391574">
        <w:trPr>
          <w:trHeight w:val="532"/>
        </w:trPr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95AC08" w14:textId="77777777" w:rsidR="008558A9" w:rsidRPr="00A87AB8" w:rsidRDefault="008558A9" w:rsidP="008558A9">
            <w:pPr>
              <w:spacing w:line="312" w:lineRule="auto"/>
              <w:jc w:val="both"/>
              <w:rPr>
                <w:rFonts w:asciiTheme="minorHAnsi" w:hAnsiTheme="minorHAnsi" w:cstheme="minorHAnsi"/>
                <w:u w:val="single"/>
              </w:rPr>
            </w:pPr>
            <w:r w:rsidRPr="00A87AB8">
              <w:rPr>
                <w:rFonts w:asciiTheme="minorHAnsi" w:hAnsiTheme="minorHAnsi" w:cstheme="minorHAnsi"/>
                <w:b/>
                <w:bCs/>
                <w:highlight w:val="lightGray"/>
                <w:u w:val="single"/>
              </w:rPr>
              <w:t>Zakres opcji.</w:t>
            </w:r>
          </w:p>
          <w:p w14:paraId="5CF595A2" w14:textId="77777777" w:rsidR="008558A9" w:rsidRPr="00A87AB8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87AB8">
              <w:rPr>
                <w:rFonts w:asciiTheme="minorHAnsi" w:hAnsiTheme="minorHAnsi" w:cstheme="minorHAnsi"/>
                <w:b/>
                <w:bCs/>
              </w:rPr>
              <w:t xml:space="preserve">PEŁNIENIE NADZORU AUTORSKIEGO </w:t>
            </w:r>
          </w:p>
          <w:p w14:paraId="547A42D0" w14:textId="04EFA4E0" w:rsidR="008558A9" w:rsidRPr="00A87AB8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87AB8">
              <w:rPr>
                <w:rFonts w:asciiTheme="minorHAnsi" w:hAnsiTheme="minorHAnsi" w:cstheme="minorHAnsi"/>
                <w:b/>
                <w:bCs/>
              </w:rPr>
              <w:t>wg OPZ – Nadzór autorski</w:t>
            </w:r>
            <w:r w:rsidRPr="00A87AB8">
              <w:rPr>
                <w:rFonts w:asciiTheme="minorHAnsi" w:hAnsiTheme="minorHAnsi" w:cs="Calibri"/>
                <w:b/>
                <w:bCs/>
              </w:rPr>
              <w:t xml:space="preserve">  </w:t>
            </w:r>
            <w:bookmarkStart w:id="1" w:name="_Hlk190348112"/>
            <w:r w:rsidRPr="00A87AB8">
              <w:rPr>
                <w:rFonts w:asciiTheme="minorHAnsi" w:hAnsiTheme="minorHAnsi" w:cs="Calibri"/>
                <w:b/>
                <w:bCs/>
              </w:rPr>
              <w:t>na podstawie opracowanej dokumentacji</w:t>
            </w:r>
            <w:bookmarkEnd w:id="1"/>
          </w:p>
        </w:tc>
      </w:tr>
      <w:tr w:rsidR="008558A9" w:rsidRPr="00B56D0A" w14:paraId="2ED1D931" w14:textId="77777777" w:rsidTr="00111F64">
        <w:trPr>
          <w:trHeight w:val="2287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0235" w14:textId="77777777" w:rsidR="008558A9" w:rsidRPr="00B56D0A" w:rsidRDefault="008558A9" w:rsidP="008558A9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  <w:bCs/>
                <w:smallCaps/>
                <w:color w:val="000000"/>
              </w:rPr>
              <w:t>Lp.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7F1A" w14:textId="77777777" w:rsidR="008558A9" w:rsidRPr="00A87AB8" w:rsidRDefault="008558A9" w:rsidP="008558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87AB8">
              <w:rPr>
                <w:rFonts w:asciiTheme="minorHAnsi" w:hAnsiTheme="minorHAnsi" w:cstheme="minorHAnsi"/>
                <w:b/>
                <w:bCs/>
                <w:color w:val="000000"/>
              </w:rPr>
              <w:t>Wyszczególnienie elementów</w:t>
            </w:r>
          </w:p>
          <w:p w14:paraId="529EC5BC" w14:textId="77777777" w:rsidR="008558A9" w:rsidRPr="00A87AB8" w:rsidRDefault="008558A9" w:rsidP="008558A9">
            <w:pPr>
              <w:tabs>
                <w:tab w:val="left" w:pos="357"/>
              </w:tabs>
              <w:suppressAutoHyphens/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87AB8">
              <w:rPr>
                <w:rFonts w:asciiTheme="minorHAnsi" w:hAnsiTheme="minorHAnsi" w:cstheme="minorHAnsi"/>
                <w:b/>
                <w:bCs/>
                <w:color w:val="000000"/>
              </w:rPr>
              <w:t>ROZLICZENIOWYCH</w:t>
            </w:r>
          </w:p>
          <w:p w14:paraId="3014AD77" w14:textId="77777777" w:rsidR="008558A9" w:rsidRPr="00A87AB8" w:rsidRDefault="008558A9" w:rsidP="008558A9">
            <w:pPr>
              <w:tabs>
                <w:tab w:val="left" w:pos="357"/>
              </w:tabs>
              <w:suppressAutoHyphens/>
              <w:overflowPunct w:val="0"/>
              <w:autoSpaceDE w:val="0"/>
              <w:spacing w:after="24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A87AB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A87AB8">
              <w:rPr>
                <w:rFonts w:asciiTheme="minorHAnsi" w:hAnsiTheme="minorHAnsi" w:cstheme="minorHAnsi"/>
                <w:bCs/>
                <w:i/>
                <w:iCs/>
              </w:rPr>
              <w:t xml:space="preserve">Sprawowanie nadzoru autorskiego </w:t>
            </w:r>
          </w:p>
          <w:p w14:paraId="244F84D9" w14:textId="77777777" w:rsidR="008558A9" w:rsidRPr="00A87AB8" w:rsidRDefault="008558A9" w:rsidP="008558A9">
            <w:pPr>
              <w:tabs>
                <w:tab w:val="left" w:pos="357"/>
              </w:tabs>
              <w:suppressAutoHyphens/>
              <w:overflowPunct w:val="0"/>
              <w:autoSpaceDE w:val="0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A87AB8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UWAGA: </w:t>
            </w:r>
          </w:p>
          <w:p w14:paraId="19A851C6" w14:textId="4434D740" w:rsidR="008558A9" w:rsidRPr="00A87AB8" w:rsidRDefault="008558A9" w:rsidP="008558A9">
            <w:pPr>
              <w:tabs>
                <w:tab w:val="left" w:pos="357"/>
              </w:tabs>
              <w:suppressAutoHyphens/>
              <w:overflowPunct w:val="0"/>
              <w:autoSpaceDE w:val="0"/>
              <w:rPr>
                <w:rFonts w:asciiTheme="minorHAnsi" w:hAnsiTheme="minorHAnsi" w:cstheme="minorHAnsi"/>
                <w:bCs/>
                <w:i/>
                <w:iCs/>
                <w:u w:val="single"/>
              </w:rPr>
            </w:pPr>
            <w:r w:rsidRPr="00A87AB8">
              <w:rPr>
                <w:rFonts w:asciiTheme="minorHAnsi" w:hAnsiTheme="minorHAnsi" w:cstheme="minorHAnsi"/>
                <w:bCs/>
                <w:i/>
                <w:iCs/>
                <w:u w:val="single"/>
              </w:rPr>
              <w:t xml:space="preserve">Wartość </w:t>
            </w:r>
            <w:r w:rsidR="00272F7E">
              <w:rPr>
                <w:rFonts w:asciiTheme="minorHAnsi" w:hAnsiTheme="minorHAnsi" w:cstheme="minorHAnsi"/>
                <w:bCs/>
                <w:i/>
                <w:iCs/>
                <w:u w:val="single"/>
              </w:rPr>
              <w:t xml:space="preserve">netto </w:t>
            </w:r>
            <w:r w:rsidRPr="00A87AB8">
              <w:rPr>
                <w:rFonts w:asciiTheme="minorHAnsi" w:hAnsiTheme="minorHAnsi" w:cstheme="minorHAnsi"/>
                <w:bCs/>
                <w:i/>
                <w:iCs/>
                <w:u w:val="single"/>
              </w:rPr>
              <w:t>całego nadzoru nie może być większa niż 15% wartości netto sporządzenia dokumentacji projektowej</w:t>
            </w:r>
          </w:p>
          <w:p w14:paraId="6955E3B5" w14:textId="77777777" w:rsidR="008558A9" w:rsidRPr="00A87AB8" w:rsidRDefault="008558A9" w:rsidP="008558A9">
            <w:pPr>
              <w:tabs>
                <w:tab w:val="left" w:pos="357"/>
              </w:tabs>
              <w:suppressAutoHyphens/>
              <w:overflowPunct w:val="0"/>
              <w:autoSpaceDE w:val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7B3C" w14:textId="77777777" w:rsidR="008558A9" w:rsidRPr="00A87AB8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87AB8">
              <w:rPr>
                <w:rFonts w:asciiTheme="minorHAnsi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7686" w14:textId="77777777" w:rsidR="008558A9" w:rsidRPr="00A87AB8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87AB8">
              <w:rPr>
                <w:rFonts w:asciiTheme="minorHAnsi" w:hAnsiTheme="minorHAnsi" w:cstheme="minorHAnsi"/>
                <w:b/>
                <w:bCs/>
                <w:color w:val="000000"/>
              </w:rPr>
              <w:t>cena jednostkowa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F8E8B1" w14:textId="77777777" w:rsidR="008558A9" w:rsidRPr="00A87AB8" w:rsidRDefault="008558A9" w:rsidP="008558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87AB8">
              <w:rPr>
                <w:rFonts w:asciiTheme="minorHAnsi" w:hAnsiTheme="minorHAnsi" w:cstheme="minorHAnsi"/>
                <w:b/>
                <w:bCs/>
                <w:color w:val="000000"/>
              </w:rPr>
              <w:t>Wartość</w:t>
            </w:r>
          </w:p>
          <w:p w14:paraId="3303AB5D" w14:textId="77777777" w:rsidR="008558A9" w:rsidRPr="00A87AB8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87AB8">
              <w:rPr>
                <w:rFonts w:asciiTheme="minorHAnsi" w:hAnsiTheme="minorHAnsi" w:cstheme="minorHAnsi"/>
                <w:b/>
                <w:bCs/>
                <w:color w:val="000000"/>
              </w:rPr>
              <w:t>netto*</w:t>
            </w:r>
          </w:p>
        </w:tc>
      </w:tr>
      <w:tr w:rsidR="008558A9" w:rsidRPr="00B56D0A" w14:paraId="1BC2200E" w14:textId="77777777" w:rsidTr="00111F64">
        <w:trPr>
          <w:trHeight w:val="532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EE70" w14:textId="74627755" w:rsidR="008558A9" w:rsidRPr="00B56D0A" w:rsidRDefault="008558A9" w:rsidP="008558A9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</w:t>
            </w:r>
            <w:r w:rsidR="003E0411">
              <w:rPr>
                <w:rFonts w:asciiTheme="minorHAnsi" w:hAnsiTheme="minorHAnsi" w:cstheme="minorHAnsi"/>
              </w:rPr>
              <w:t>6</w:t>
            </w:r>
            <w:r w:rsidRPr="00B56D0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1D07" w14:textId="77777777" w:rsidR="008558A9" w:rsidRPr="00B56D0A" w:rsidRDefault="008558A9" w:rsidP="008558A9">
            <w:pPr>
              <w:tabs>
                <w:tab w:val="left" w:pos="357"/>
              </w:tabs>
              <w:suppressAutoHyphens/>
              <w:overflowPunct w:val="0"/>
              <w:autoSpaceDE w:val="0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 xml:space="preserve">Sprawowanie nadzoru autorskiego w trakcie realizacji robót budowlanych na Zadaniu </w:t>
            </w:r>
            <w:r w:rsidRPr="00B56D0A">
              <w:rPr>
                <w:rFonts w:asciiTheme="minorHAnsi" w:hAnsiTheme="minorHAnsi" w:cstheme="minorHAnsi"/>
                <w:bCs/>
                <w:i/>
                <w:iCs/>
              </w:rPr>
              <w:t>(Zgodnie z pkt 2.  „Opisu Przedmiotu Zamówienia - Nadzór autorski” i warunkami Umowy).</w:t>
            </w:r>
            <w:r w:rsidRPr="00B56D0A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3CF4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  <w:bCs/>
              </w:rPr>
              <w:t>7 miesięcy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4B4F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BFA67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8558A9" w:rsidRPr="00B56D0A" w14:paraId="6F964EF8" w14:textId="77777777" w:rsidTr="00111F64">
        <w:trPr>
          <w:trHeight w:val="532"/>
        </w:trPr>
        <w:tc>
          <w:tcPr>
            <w:tcW w:w="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7C60" w14:textId="1E18980A" w:rsidR="008558A9" w:rsidRPr="00B56D0A" w:rsidRDefault="008558A9" w:rsidP="008558A9">
            <w:pPr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1</w:t>
            </w:r>
            <w:r w:rsidR="003E0411">
              <w:rPr>
                <w:rFonts w:asciiTheme="minorHAnsi" w:hAnsiTheme="minorHAnsi" w:cstheme="minorHAnsi"/>
              </w:rPr>
              <w:t>7</w:t>
            </w:r>
            <w:r w:rsidRPr="00B56D0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26B3" w14:textId="77777777" w:rsidR="008558A9" w:rsidRPr="009E4803" w:rsidRDefault="008558A9" w:rsidP="008558A9">
            <w:pPr>
              <w:tabs>
                <w:tab w:val="left" w:pos="357"/>
              </w:tabs>
              <w:suppressAutoHyphens/>
              <w:overflowPunct w:val="0"/>
              <w:autoSpaceDE w:val="0"/>
              <w:spacing w:after="240"/>
              <w:rPr>
                <w:rFonts w:asciiTheme="minorHAnsi" w:hAnsiTheme="minorHAnsi" w:cstheme="minorHAnsi"/>
                <w:b/>
              </w:rPr>
            </w:pPr>
            <w:r w:rsidRPr="00B56D0A">
              <w:rPr>
                <w:rFonts w:asciiTheme="minorHAnsi" w:hAnsiTheme="minorHAnsi" w:cstheme="minorHAnsi"/>
                <w:b/>
              </w:rPr>
              <w:t>Sprawowanie nadzoru autorskiego w okresie od zakończenia robót budowlanych do uzyskania pozwolenie na użytkowanie obiektu/ pozytywnego zgłoszenia zakończenia robót (Zgodnie z Opisem Przedmiotu Zamówienia i warunkami Umowy) - w okresie 30 dni</w:t>
            </w:r>
          </w:p>
          <w:p w14:paraId="68BD60DE" w14:textId="77777777" w:rsidR="008558A9" w:rsidRPr="00B56D0A" w:rsidRDefault="008558A9" w:rsidP="008558A9">
            <w:pPr>
              <w:tabs>
                <w:tab w:val="left" w:pos="357"/>
              </w:tabs>
              <w:suppressAutoHyphens/>
              <w:overflowPunct w:val="0"/>
              <w:autoSpaceDE w:val="0"/>
              <w:rPr>
                <w:rFonts w:asciiTheme="minorHAnsi" w:hAnsiTheme="minorHAnsi" w:cstheme="minorHAnsi"/>
                <w:i/>
              </w:rPr>
            </w:pPr>
            <w:r w:rsidRPr="00B56D0A">
              <w:rPr>
                <w:rFonts w:asciiTheme="minorHAnsi" w:hAnsiTheme="minorHAnsi" w:cstheme="minorHAnsi"/>
                <w:b/>
                <w:bCs/>
                <w:i/>
              </w:rPr>
              <w:t xml:space="preserve">^ </w:t>
            </w:r>
            <w:r w:rsidRPr="00B56D0A">
              <w:rPr>
                <w:rFonts w:asciiTheme="minorHAnsi" w:hAnsiTheme="minorHAnsi" w:cstheme="minorHAnsi"/>
                <w:i/>
              </w:rPr>
              <w:t xml:space="preserve"> wartość tej pozycji nie może być wyższa niż 5% wartości netto sprawowanego (poz.16) nadzoru autorskiego.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00B3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  <w:bCs/>
              </w:rPr>
              <w:t xml:space="preserve">1 </w:t>
            </w:r>
            <w:proofErr w:type="spellStart"/>
            <w:r w:rsidRPr="00B56D0A">
              <w:rPr>
                <w:rFonts w:asciiTheme="minorHAnsi" w:hAnsiTheme="minorHAnsi" w:cstheme="minorHAnsi"/>
                <w:bCs/>
              </w:rPr>
              <w:t>kpl</w:t>
            </w:r>
            <w:proofErr w:type="spellEnd"/>
            <w:r w:rsidRPr="00B56D0A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9F4F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A149BB" w14:textId="77777777" w:rsidR="008558A9" w:rsidRPr="00B56D0A" w:rsidRDefault="008558A9" w:rsidP="008558A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8558A9" w:rsidRPr="00B56D0A" w14:paraId="4F1D036A" w14:textId="77777777" w:rsidTr="00111F64">
        <w:tblPrEx>
          <w:tblLook w:val="04A0" w:firstRow="1" w:lastRow="0" w:firstColumn="1" w:lastColumn="0" w:noHBand="0" w:noVBand="1"/>
        </w:tblPrEx>
        <w:trPr>
          <w:trHeight w:val="434"/>
        </w:trPr>
        <w:tc>
          <w:tcPr>
            <w:tcW w:w="834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460659E" w14:textId="6F033718" w:rsidR="008558A9" w:rsidRPr="00B56D0A" w:rsidRDefault="008558A9" w:rsidP="008558A9">
            <w:pPr>
              <w:spacing w:line="288" w:lineRule="auto"/>
              <w:ind w:left="-230"/>
              <w:jc w:val="right"/>
              <w:rPr>
                <w:rFonts w:asciiTheme="minorHAnsi" w:hAnsiTheme="minorHAnsi" w:cstheme="minorHAnsi"/>
                <w:color w:val="000000"/>
              </w:rPr>
            </w:pPr>
            <w:bookmarkStart w:id="2" w:name="_Hlk93052828"/>
            <w:r w:rsidRPr="00B56D0A">
              <w:rPr>
                <w:rFonts w:asciiTheme="minorHAnsi" w:hAnsiTheme="minorHAnsi" w:cstheme="minorHAnsi"/>
                <w:b/>
                <w:color w:val="000000"/>
              </w:rPr>
              <w:lastRenderedPageBreak/>
              <w:t>Razem poz</w:t>
            </w:r>
            <w:r w:rsidRPr="00B56D0A">
              <w:rPr>
                <w:rFonts w:asciiTheme="minorHAnsi" w:hAnsiTheme="minorHAnsi" w:cstheme="minorHAnsi"/>
                <w:b/>
              </w:rPr>
              <w:t>. 1</w:t>
            </w:r>
            <w:r w:rsidR="003E0411">
              <w:rPr>
                <w:rFonts w:asciiTheme="minorHAnsi" w:hAnsiTheme="minorHAnsi" w:cstheme="minorHAnsi"/>
                <w:b/>
              </w:rPr>
              <w:t>6</w:t>
            </w:r>
            <w:r w:rsidRPr="00B56D0A">
              <w:rPr>
                <w:rFonts w:asciiTheme="minorHAnsi" w:hAnsiTheme="minorHAnsi" w:cstheme="minorHAnsi"/>
                <w:b/>
              </w:rPr>
              <w:t xml:space="preserve"> i  poz. 1</w:t>
            </w:r>
            <w:r w:rsidR="003E0411">
              <w:rPr>
                <w:rFonts w:asciiTheme="minorHAnsi" w:hAnsiTheme="minorHAnsi" w:cstheme="minorHAnsi"/>
                <w:b/>
              </w:rPr>
              <w:t>7</w:t>
            </w:r>
            <w:r w:rsidRPr="00B56D0A">
              <w:rPr>
                <w:rFonts w:asciiTheme="minorHAnsi" w:hAnsiTheme="minorHAnsi" w:cstheme="minorHAnsi"/>
                <w:b/>
                <w:color w:val="000000"/>
              </w:rPr>
              <w:t xml:space="preserve">  (netto)</w:t>
            </w:r>
            <w:r w:rsidRPr="00B56D0A">
              <w:rPr>
                <w:rFonts w:asciiTheme="minorHAnsi" w:hAnsiTheme="minorHAnsi" w:cstheme="minorHAnsi"/>
                <w:b/>
              </w:rPr>
              <w:t xml:space="preserve"> *</w:t>
            </w:r>
            <w:r w:rsidRPr="00B56D0A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1276366" w14:textId="77777777" w:rsidR="008558A9" w:rsidRPr="00B56D0A" w:rsidRDefault="008558A9" w:rsidP="008558A9">
            <w:pPr>
              <w:spacing w:line="288" w:lineRule="auto"/>
              <w:ind w:left="-23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8558A9" w:rsidRPr="00B56D0A" w14:paraId="544AA83E" w14:textId="77777777" w:rsidTr="00111F64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83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718DEAA" w14:textId="77777777" w:rsidR="008558A9" w:rsidRPr="00B56D0A" w:rsidRDefault="008558A9" w:rsidP="008558A9">
            <w:pPr>
              <w:spacing w:line="288" w:lineRule="auto"/>
              <w:ind w:left="-23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</w:rPr>
              <w:t>Podatek VAT …….%: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022DB7B" w14:textId="77777777" w:rsidR="008558A9" w:rsidRPr="00B56D0A" w:rsidRDefault="008558A9" w:rsidP="008558A9">
            <w:pPr>
              <w:spacing w:line="288" w:lineRule="auto"/>
              <w:ind w:left="-23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8558A9" w:rsidRPr="00B56D0A" w14:paraId="40845871" w14:textId="77777777" w:rsidTr="00111F64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83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2532F5" w14:textId="77777777" w:rsidR="008558A9" w:rsidRPr="00B56D0A" w:rsidRDefault="008558A9" w:rsidP="008558A9">
            <w:pPr>
              <w:spacing w:line="288" w:lineRule="auto"/>
              <w:ind w:left="-23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</w:rPr>
              <w:t>Razem (brutto) */**:</w:t>
            </w:r>
          </w:p>
        </w:tc>
        <w:tc>
          <w:tcPr>
            <w:tcW w:w="1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120C076" w14:textId="77777777" w:rsidR="008558A9" w:rsidRPr="00B56D0A" w:rsidRDefault="008558A9" w:rsidP="008558A9">
            <w:pPr>
              <w:spacing w:line="288" w:lineRule="auto"/>
              <w:ind w:left="-23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bookmarkEnd w:id="2"/>
    </w:tbl>
    <w:p w14:paraId="3041BE45" w14:textId="77777777" w:rsidR="006748A4" w:rsidRPr="00B56D0A" w:rsidRDefault="006748A4" w:rsidP="009E4803">
      <w:pPr>
        <w:spacing w:after="240"/>
        <w:jc w:val="both"/>
        <w:rPr>
          <w:rFonts w:asciiTheme="minorHAnsi" w:hAnsiTheme="minorHAnsi" w:cstheme="minorHAnsi"/>
        </w:rPr>
      </w:pP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9"/>
        <w:gridCol w:w="1984"/>
      </w:tblGrid>
      <w:tr w:rsidR="006748A4" w:rsidRPr="00B56D0A" w14:paraId="0F58D9B8" w14:textId="77777777" w:rsidTr="00003A4B">
        <w:trPr>
          <w:trHeight w:val="461"/>
        </w:trPr>
        <w:tc>
          <w:tcPr>
            <w:tcW w:w="99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D2106" w14:textId="77777777" w:rsidR="006748A4" w:rsidRPr="00B56D0A" w:rsidRDefault="006748A4" w:rsidP="00003A4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56D0A">
              <w:rPr>
                <w:rFonts w:asciiTheme="minorHAnsi" w:hAnsiTheme="minorHAnsi" w:cstheme="minorHAnsi"/>
                <w:b/>
                <w:bCs/>
              </w:rPr>
              <w:t xml:space="preserve">Łączna wartość oferty na przedmiot zamówienia </w:t>
            </w:r>
          </w:p>
        </w:tc>
      </w:tr>
      <w:tr w:rsidR="006748A4" w:rsidRPr="00B56D0A" w14:paraId="6CDFD25B" w14:textId="77777777" w:rsidTr="00003A4B">
        <w:trPr>
          <w:trHeight w:val="434"/>
        </w:trPr>
        <w:tc>
          <w:tcPr>
            <w:tcW w:w="7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EA528F4" w14:textId="77777777" w:rsidR="006748A4" w:rsidRPr="00B56D0A" w:rsidRDefault="006748A4" w:rsidP="00003A4B">
            <w:pPr>
              <w:spacing w:line="288" w:lineRule="auto"/>
              <w:ind w:left="-23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  <w:color w:val="000000"/>
              </w:rPr>
              <w:t>Razem (netto)</w:t>
            </w:r>
            <w:r w:rsidRPr="00B56D0A">
              <w:rPr>
                <w:rFonts w:asciiTheme="minorHAnsi" w:hAnsiTheme="minorHAnsi" w:cstheme="minorHAnsi"/>
                <w:b/>
              </w:rPr>
              <w:t xml:space="preserve"> *</w:t>
            </w:r>
            <w:r w:rsidRPr="00B56D0A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12112EE" w14:textId="77777777" w:rsidR="006748A4" w:rsidRPr="00B56D0A" w:rsidRDefault="006748A4" w:rsidP="00003A4B">
            <w:pPr>
              <w:spacing w:line="288" w:lineRule="auto"/>
              <w:ind w:left="-23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6748A4" w:rsidRPr="00B56D0A" w14:paraId="1A70B4FA" w14:textId="77777777" w:rsidTr="00003A4B">
        <w:trPr>
          <w:trHeight w:val="382"/>
        </w:trPr>
        <w:tc>
          <w:tcPr>
            <w:tcW w:w="79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95D91B" w14:textId="77777777" w:rsidR="006748A4" w:rsidRPr="00B56D0A" w:rsidRDefault="006748A4" w:rsidP="00003A4B">
            <w:pPr>
              <w:spacing w:line="288" w:lineRule="auto"/>
              <w:ind w:left="-23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</w:rPr>
              <w:t>Podatek VAT …….%: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4CB6C357" w14:textId="77777777" w:rsidR="006748A4" w:rsidRPr="00B56D0A" w:rsidRDefault="006748A4" w:rsidP="00003A4B">
            <w:pPr>
              <w:spacing w:line="288" w:lineRule="auto"/>
              <w:ind w:left="-23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6748A4" w:rsidRPr="00B56D0A" w14:paraId="7F3D1105" w14:textId="77777777" w:rsidTr="00003A4B">
        <w:trPr>
          <w:trHeight w:val="405"/>
        </w:trPr>
        <w:tc>
          <w:tcPr>
            <w:tcW w:w="79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DBA286" w14:textId="77777777" w:rsidR="006748A4" w:rsidRPr="00B56D0A" w:rsidRDefault="006748A4" w:rsidP="00003A4B">
            <w:pPr>
              <w:spacing w:line="288" w:lineRule="auto"/>
              <w:ind w:left="-23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b/>
              </w:rPr>
              <w:t>Razem (brutto) */**: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34F6E85D" w14:textId="77777777" w:rsidR="006748A4" w:rsidRPr="00B56D0A" w:rsidRDefault="006748A4" w:rsidP="00003A4B">
            <w:pPr>
              <w:spacing w:line="288" w:lineRule="auto"/>
              <w:ind w:left="-23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6D0A">
              <w:rPr>
                <w:rFonts w:asciiTheme="minorHAnsi" w:hAnsiTheme="minorHAnsi" w:cstheme="minorHAnsi"/>
                <w:color w:val="000000"/>
              </w:rPr>
              <w:t>……………</w:t>
            </w:r>
          </w:p>
        </w:tc>
      </w:tr>
      <w:tr w:rsidR="006748A4" w:rsidRPr="00B56D0A" w14:paraId="26F73486" w14:textId="77777777" w:rsidTr="00003A4B">
        <w:trPr>
          <w:trHeight w:val="461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2F9D4" w14:textId="77777777" w:rsidR="006748A4" w:rsidRPr="00B56D0A" w:rsidRDefault="006748A4" w:rsidP="009E4803">
            <w:pPr>
              <w:spacing w:before="120" w:after="120" w:line="360" w:lineRule="auto"/>
              <w:rPr>
                <w:rFonts w:asciiTheme="minorHAnsi" w:hAnsiTheme="minorHAnsi" w:cstheme="minorHAnsi"/>
              </w:rPr>
            </w:pPr>
            <w:r w:rsidRPr="00B56D0A">
              <w:rPr>
                <w:rFonts w:asciiTheme="minorHAnsi" w:hAnsiTheme="minorHAnsi" w:cstheme="minorHAnsi"/>
              </w:rPr>
              <w:t>Słownie cena oferty</w:t>
            </w:r>
            <w:r w:rsidR="009E4803">
              <w:rPr>
                <w:rFonts w:asciiTheme="minorHAnsi" w:hAnsiTheme="minorHAnsi" w:cstheme="minorHAnsi"/>
              </w:rPr>
              <w:t xml:space="preserve"> </w:t>
            </w:r>
            <w:r w:rsidRPr="00B56D0A">
              <w:rPr>
                <w:rFonts w:asciiTheme="minorHAnsi" w:hAnsiTheme="minorHAnsi" w:cstheme="minorHAnsi"/>
              </w:rPr>
              <w:t>brutto:………………………………………………………….…………….………………………………………</w:t>
            </w:r>
            <w:r w:rsidR="009E4803">
              <w:rPr>
                <w:rFonts w:asciiTheme="minorHAnsi" w:hAnsiTheme="minorHAnsi" w:cstheme="minorHAnsi"/>
              </w:rPr>
              <w:t xml:space="preserve"> ………</w:t>
            </w:r>
            <w:r w:rsidRPr="00B56D0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…………………………………………………………………………………………………………………………………………..PLN</w:t>
            </w:r>
          </w:p>
        </w:tc>
      </w:tr>
    </w:tbl>
    <w:p w14:paraId="74A6D1D7" w14:textId="77777777" w:rsidR="006748A4" w:rsidRPr="00B56D0A" w:rsidRDefault="006748A4" w:rsidP="00CE4B14">
      <w:pPr>
        <w:ind w:left="360"/>
        <w:jc w:val="both"/>
        <w:rPr>
          <w:rFonts w:asciiTheme="minorHAnsi" w:hAnsiTheme="minorHAnsi" w:cstheme="minorHAnsi"/>
        </w:rPr>
      </w:pPr>
    </w:p>
    <w:p w14:paraId="3ECD2B27" w14:textId="77777777" w:rsidR="00C62D9A" w:rsidRPr="00B56D0A" w:rsidRDefault="00C62D9A" w:rsidP="00D52249">
      <w:pPr>
        <w:numPr>
          <w:ilvl w:val="0"/>
          <w:numId w:val="21"/>
        </w:numPr>
        <w:rPr>
          <w:rFonts w:asciiTheme="minorHAnsi" w:hAnsiTheme="minorHAnsi" w:cstheme="minorHAnsi"/>
        </w:rPr>
      </w:pPr>
      <w:r w:rsidRPr="00B56D0A">
        <w:rPr>
          <w:rFonts w:asciiTheme="minorHAnsi" w:hAnsiTheme="minorHAnsi" w:cstheme="minorHAnsi"/>
        </w:rPr>
        <w:t xml:space="preserve">Ilość egzemplarzy opracowań wyszczególnionych w formularzu cenowym dotyczy ilości, jaka ma być przekazana Zamawiającemu. Koszt wytworzenia niezbędnej ilości dodatkowych egzemplarzy, służących do uzyskania decyzji, uzgodnień, opinii </w:t>
      </w:r>
      <w:r w:rsidR="00472CFD" w:rsidRPr="00B56D0A">
        <w:rPr>
          <w:rFonts w:asciiTheme="minorHAnsi" w:hAnsiTheme="minorHAnsi" w:cstheme="minorHAnsi"/>
        </w:rPr>
        <w:t xml:space="preserve">itp. </w:t>
      </w:r>
      <w:r w:rsidRPr="00B56D0A">
        <w:rPr>
          <w:rFonts w:asciiTheme="minorHAnsi" w:hAnsiTheme="minorHAnsi" w:cstheme="minorHAnsi"/>
        </w:rPr>
        <w:t>należy ująć w wartości poszczególnych elementów rozliczeniowych.</w:t>
      </w:r>
    </w:p>
    <w:p w14:paraId="5FFD4F5B" w14:textId="77777777" w:rsidR="00C62D9A" w:rsidRPr="00B56D0A" w:rsidRDefault="00C62D9A" w:rsidP="00D52249">
      <w:pPr>
        <w:pStyle w:val="tekstost"/>
        <w:ind w:left="360"/>
        <w:jc w:val="left"/>
        <w:rPr>
          <w:rFonts w:asciiTheme="minorHAnsi" w:hAnsiTheme="minorHAnsi" w:cstheme="minorHAnsi"/>
          <w:sz w:val="24"/>
          <w:szCs w:val="24"/>
        </w:rPr>
      </w:pPr>
      <w:r w:rsidRPr="00B56D0A">
        <w:rPr>
          <w:rFonts w:asciiTheme="minorHAnsi" w:hAnsiTheme="minorHAnsi" w:cstheme="minorHAnsi"/>
          <w:sz w:val="24"/>
          <w:szCs w:val="24"/>
        </w:rPr>
        <w:t>* Ceny netto i brutto należy podać z dokładnością do 2 miejsc po przecinku.</w:t>
      </w:r>
    </w:p>
    <w:p w14:paraId="13DA4E3F" w14:textId="77777777" w:rsidR="00C62D9A" w:rsidRPr="00B56D0A" w:rsidRDefault="00C62D9A" w:rsidP="00D52249">
      <w:pPr>
        <w:ind w:left="360"/>
        <w:rPr>
          <w:rFonts w:asciiTheme="minorHAnsi" w:hAnsiTheme="minorHAnsi" w:cstheme="minorHAnsi"/>
        </w:rPr>
      </w:pPr>
      <w:r w:rsidRPr="00B56D0A">
        <w:rPr>
          <w:rFonts w:asciiTheme="minorHAnsi" w:hAnsiTheme="minorHAnsi" w:cstheme="minorHAnsi"/>
        </w:rPr>
        <w:t>**</w:t>
      </w:r>
      <w:r w:rsidR="00A77CF0" w:rsidRPr="00B56D0A">
        <w:rPr>
          <w:rFonts w:asciiTheme="minorHAnsi" w:hAnsiTheme="minorHAnsi" w:cstheme="minorHAnsi"/>
        </w:rPr>
        <w:t xml:space="preserve"> </w:t>
      </w:r>
      <w:r w:rsidRPr="00B56D0A">
        <w:rPr>
          <w:rFonts w:asciiTheme="minorHAnsi" w:hAnsiTheme="minorHAnsi" w:cstheme="minorHAnsi"/>
        </w:rPr>
        <w:t>Cena oferty obejmuje całkowity koszt wykonania zamówienia, w tym również wszystkie koszty towarzyszące wykonaniu, o których mowa w Opis</w:t>
      </w:r>
      <w:r w:rsidR="006F732C" w:rsidRPr="00B56D0A">
        <w:rPr>
          <w:rFonts w:asciiTheme="minorHAnsi" w:hAnsiTheme="minorHAnsi" w:cstheme="minorHAnsi"/>
        </w:rPr>
        <w:t>ie</w:t>
      </w:r>
      <w:r w:rsidRPr="00B56D0A">
        <w:rPr>
          <w:rFonts w:asciiTheme="minorHAnsi" w:hAnsiTheme="minorHAnsi" w:cstheme="minorHAnsi"/>
        </w:rPr>
        <w:t xml:space="preserve"> przedmiotu zamówienia oraz  Wz</w:t>
      </w:r>
      <w:r w:rsidR="006F732C" w:rsidRPr="00B56D0A">
        <w:rPr>
          <w:rFonts w:asciiTheme="minorHAnsi" w:hAnsiTheme="minorHAnsi" w:cstheme="minorHAnsi"/>
        </w:rPr>
        <w:t>orze</w:t>
      </w:r>
      <w:r w:rsidRPr="00B56D0A">
        <w:rPr>
          <w:rFonts w:asciiTheme="minorHAnsi" w:hAnsiTheme="minorHAnsi" w:cstheme="minorHAnsi"/>
        </w:rPr>
        <w:t xml:space="preserve"> umowy. </w:t>
      </w:r>
    </w:p>
    <w:p w14:paraId="38F887DA" w14:textId="42658B3E" w:rsidR="00C027A7" w:rsidRPr="00B56D0A" w:rsidRDefault="00C027A7" w:rsidP="00D52249">
      <w:pPr>
        <w:ind w:left="360"/>
        <w:rPr>
          <w:rFonts w:asciiTheme="minorHAnsi" w:hAnsiTheme="minorHAnsi" w:cstheme="minorHAnsi"/>
        </w:rPr>
      </w:pPr>
      <w:r w:rsidRPr="00B56D0A">
        <w:rPr>
          <w:rFonts w:asciiTheme="minorHAnsi" w:hAnsiTheme="minorHAnsi" w:cstheme="minorHAnsi"/>
        </w:rPr>
        <w:t xml:space="preserve">*** Pozycja zostanie rozliczona wg rzeczywiście występującej liczby działek do podziału. Cena jednostkowa </w:t>
      </w:r>
      <w:r w:rsidR="00652924" w:rsidRPr="00B56D0A">
        <w:rPr>
          <w:rFonts w:asciiTheme="minorHAnsi" w:hAnsiTheme="minorHAnsi" w:cstheme="minorHAnsi"/>
        </w:rPr>
        <w:t xml:space="preserve">netto </w:t>
      </w:r>
      <w:r w:rsidRPr="00B56D0A">
        <w:rPr>
          <w:rFonts w:asciiTheme="minorHAnsi" w:hAnsiTheme="minorHAnsi" w:cstheme="minorHAnsi"/>
        </w:rPr>
        <w:t xml:space="preserve">za podział 1 działki zostanie wyliczona jako </w:t>
      </w:r>
      <w:r w:rsidR="000779DC" w:rsidRPr="00B56D0A">
        <w:rPr>
          <w:rFonts w:asciiTheme="minorHAnsi" w:hAnsiTheme="minorHAnsi" w:cstheme="minorHAnsi"/>
        </w:rPr>
        <w:t xml:space="preserve">iloraz wartości netto pozycji </w:t>
      </w:r>
      <w:r w:rsidR="0048379E" w:rsidRPr="00B56D0A">
        <w:rPr>
          <w:rFonts w:asciiTheme="minorHAnsi" w:hAnsiTheme="minorHAnsi" w:cstheme="minorHAnsi"/>
        </w:rPr>
        <w:t>1</w:t>
      </w:r>
      <w:r w:rsidR="003E0411">
        <w:rPr>
          <w:rFonts w:asciiTheme="minorHAnsi" w:hAnsiTheme="minorHAnsi" w:cstheme="minorHAnsi"/>
        </w:rPr>
        <w:t>3</w:t>
      </w:r>
      <w:r w:rsidR="000779DC" w:rsidRPr="00B56D0A">
        <w:rPr>
          <w:rFonts w:asciiTheme="minorHAnsi" w:hAnsiTheme="minorHAnsi" w:cstheme="minorHAnsi"/>
        </w:rPr>
        <w:t xml:space="preserve">. do liczby działek wskazanych w </w:t>
      </w:r>
      <w:r w:rsidRPr="00B56D0A">
        <w:rPr>
          <w:rFonts w:asciiTheme="minorHAnsi" w:hAnsiTheme="minorHAnsi" w:cstheme="minorHAnsi"/>
        </w:rPr>
        <w:t xml:space="preserve">pozycji </w:t>
      </w:r>
      <w:r w:rsidR="0048379E" w:rsidRPr="00B56D0A">
        <w:rPr>
          <w:rFonts w:asciiTheme="minorHAnsi" w:hAnsiTheme="minorHAnsi" w:cstheme="minorHAnsi"/>
        </w:rPr>
        <w:t>1</w:t>
      </w:r>
      <w:r w:rsidR="003E0411">
        <w:rPr>
          <w:rFonts w:asciiTheme="minorHAnsi" w:hAnsiTheme="minorHAnsi" w:cstheme="minorHAnsi"/>
        </w:rPr>
        <w:t>3</w:t>
      </w:r>
      <w:r w:rsidRPr="00B56D0A">
        <w:rPr>
          <w:rFonts w:asciiTheme="minorHAnsi" w:hAnsiTheme="minorHAnsi" w:cstheme="minorHAnsi"/>
        </w:rPr>
        <w:t>.</w:t>
      </w:r>
    </w:p>
    <w:p w14:paraId="31807C2E" w14:textId="077E337D" w:rsidR="005018E4" w:rsidRPr="00B56D0A" w:rsidRDefault="005018E4" w:rsidP="00D52249">
      <w:pPr>
        <w:numPr>
          <w:ilvl w:val="0"/>
          <w:numId w:val="21"/>
        </w:numPr>
        <w:rPr>
          <w:rFonts w:asciiTheme="minorHAnsi" w:hAnsiTheme="minorHAnsi" w:cstheme="minorHAnsi"/>
        </w:rPr>
      </w:pPr>
      <w:bookmarkStart w:id="3" w:name="_Hlk190249335"/>
      <w:bookmarkStart w:id="4" w:name="_Hlk190248141"/>
      <w:r w:rsidRPr="00B56D0A">
        <w:rPr>
          <w:rFonts w:asciiTheme="minorHAnsi" w:hAnsiTheme="minorHAnsi" w:cstheme="minorHAnsi"/>
        </w:rPr>
        <w:t>Oferty, które dla każdego z elementów wyszczególnionych pod pozycjami 1-</w:t>
      </w:r>
      <w:r w:rsidR="0048379E" w:rsidRPr="00B56D0A">
        <w:rPr>
          <w:rFonts w:asciiTheme="minorHAnsi" w:hAnsiTheme="minorHAnsi" w:cstheme="minorHAnsi"/>
        </w:rPr>
        <w:t>8 i 1</w:t>
      </w:r>
      <w:r w:rsidR="003E0411">
        <w:rPr>
          <w:rFonts w:asciiTheme="minorHAnsi" w:hAnsiTheme="minorHAnsi" w:cstheme="minorHAnsi"/>
        </w:rPr>
        <w:t>3</w:t>
      </w:r>
      <w:r w:rsidR="0048379E" w:rsidRPr="00B56D0A">
        <w:rPr>
          <w:rFonts w:asciiTheme="minorHAnsi" w:hAnsiTheme="minorHAnsi" w:cstheme="minorHAnsi"/>
        </w:rPr>
        <w:t xml:space="preserve"> </w:t>
      </w:r>
      <w:r w:rsidRPr="00B56D0A">
        <w:rPr>
          <w:rFonts w:asciiTheme="minorHAnsi" w:hAnsiTheme="minorHAnsi" w:cstheme="minorHAnsi"/>
        </w:rPr>
        <w:t>będą określały wartość wyższą niż określoną limitem zostaną odrzucone.</w:t>
      </w:r>
    </w:p>
    <w:p w14:paraId="2928BD37" w14:textId="2023DEA9" w:rsidR="005018E4" w:rsidRPr="00B56D0A" w:rsidRDefault="005018E4" w:rsidP="00D52249">
      <w:pPr>
        <w:numPr>
          <w:ilvl w:val="0"/>
          <w:numId w:val="21"/>
        </w:numPr>
        <w:rPr>
          <w:rFonts w:asciiTheme="minorHAnsi" w:hAnsiTheme="minorHAnsi" w:cstheme="minorHAnsi"/>
        </w:rPr>
      </w:pPr>
      <w:r w:rsidRPr="00B56D0A">
        <w:rPr>
          <w:rFonts w:asciiTheme="minorHAnsi" w:hAnsiTheme="minorHAnsi" w:cstheme="minorHAnsi"/>
        </w:rPr>
        <w:t xml:space="preserve">Oferty, których suma wartości pozycji </w:t>
      </w:r>
      <w:r w:rsidR="0048379E" w:rsidRPr="00B56D0A">
        <w:rPr>
          <w:rFonts w:asciiTheme="minorHAnsi" w:hAnsiTheme="minorHAnsi" w:cstheme="minorHAnsi"/>
        </w:rPr>
        <w:t>1</w:t>
      </w:r>
      <w:r w:rsidR="003E0411">
        <w:rPr>
          <w:rFonts w:asciiTheme="minorHAnsi" w:hAnsiTheme="minorHAnsi" w:cstheme="minorHAnsi"/>
        </w:rPr>
        <w:t>6</w:t>
      </w:r>
      <w:r w:rsidR="0048379E" w:rsidRPr="00B56D0A">
        <w:rPr>
          <w:rFonts w:asciiTheme="minorHAnsi" w:hAnsiTheme="minorHAnsi" w:cstheme="minorHAnsi"/>
        </w:rPr>
        <w:t xml:space="preserve"> </w:t>
      </w:r>
      <w:r w:rsidRPr="00B56D0A">
        <w:rPr>
          <w:rFonts w:asciiTheme="minorHAnsi" w:hAnsiTheme="minorHAnsi" w:cstheme="minorHAnsi"/>
        </w:rPr>
        <w:t xml:space="preserve">+ </w:t>
      </w:r>
      <w:r w:rsidR="0048379E" w:rsidRPr="00B56D0A">
        <w:rPr>
          <w:rFonts w:asciiTheme="minorHAnsi" w:hAnsiTheme="minorHAnsi" w:cstheme="minorHAnsi"/>
        </w:rPr>
        <w:t>1</w:t>
      </w:r>
      <w:r w:rsidR="003E0411">
        <w:rPr>
          <w:rFonts w:asciiTheme="minorHAnsi" w:hAnsiTheme="minorHAnsi" w:cstheme="minorHAnsi"/>
        </w:rPr>
        <w:t>7</w:t>
      </w:r>
      <w:r w:rsidR="0048379E" w:rsidRPr="00B56D0A">
        <w:rPr>
          <w:rFonts w:asciiTheme="minorHAnsi" w:hAnsiTheme="minorHAnsi" w:cstheme="minorHAnsi"/>
        </w:rPr>
        <w:t xml:space="preserve"> </w:t>
      </w:r>
      <w:r w:rsidRPr="00B56D0A">
        <w:rPr>
          <w:rFonts w:asciiTheme="minorHAnsi" w:hAnsiTheme="minorHAnsi" w:cstheme="minorHAnsi"/>
        </w:rPr>
        <w:t xml:space="preserve">będzie wyższa niż limit 15% wartości netto sporządzenia dokumentacji projektowej </w:t>
      </w:r>
      <w:r w:rsidR="00F33FE5" w:rsidRPr="00B56D0A">
        <w:rPr>
          <w:rFonts w:asciiTheme="minorHAnsi" w:hAnsiTheme="minorHAnsi" w:cstheme="minorHAnsi"/>
        </w:rPr>
        <w:t xml:space="preserve">umowy </w:t>
      </w:r>
      <w:r w:rsidRPr="00B56D0A">
        <w:rPr>
          <w:rFonts w:asciiTheme="minorHAnsi" w:hAnsiTheme="minorHAnsi" w:cstheme="minorHAnsi"/>
        </w:rPr>
        <w:t>zostaną odrzucone.</w:t>
      </w:r>
    </w:p>
    <w:p w14:paraId="1AEFABEB" w14:textId="786961DF" w:rsidR="001B3794" w:rsidRPr="009E4803" w:rsidRDefault="005018E4" w:rsidP="00D52249">
      <w:pPr>
        <w:numPr>
          <w:ilvl w:val="0"/>
          <w:numId w:val="21"/>
        </w:numPr>
        <w:spacing w:after="240"/>
        <w:ind w:left="357" w:hanging="357"/>
        <w:rPr>
          <w:rFonts w:asciiTheme="minorHAnsi" w:hAnsiTheme="minorHAnsi" w:cstheme="minorHAnsi"/>
        </w:rPr>
      </w:pPr>
      <w:r w:rsidRPr="00B56D0A">
        <w:rPr>
          <w:rFonts w:asciiTheme="minorHAnsi" w:hAnsiTheme="minorHAnsi" w:cstheme="minorHAnsi"/>
        </w:rPr>
        <w:t>Oferty,</w:t>
      </w:r>
      <w:r w:rsidR="00412237" w:rsidRPr="00B56D0A">
        <w:rPr>
          <w:rFonts w:asciiTheme="minorHAnsi" w:hAnsiTheme="minorHAnsi" w:cstheme="minorHAnsi"/>
        </w:rPr>
        <w:t xml:space="preserve"> </w:t>
      </w:r>
      <w:r w:rsidRPr="00B56D0A">
        <w:rPr>
          <w:rFonts w:asciiTheme="minorHAnsi" w:hAnsiTheme="minorHAnsi" w:cstheme="minorHAnsi"/>
        </w:rPr>
        <w:t>któr</w:t>
      </w:r>
      <w:r w:rsidR="00412237" w:rsidRPr="00B56D0A">
        <w:rPr>
          <w:rFonts w:asciiTheme="minorHAnsi" w:hAnsiTheme="minorHAnsi" w:cstheme="minorHAnsi"/>
        </w:rPr>
        <w:t>ych</w:t>
      </w:r>
      <w:r w:rsidRPr="00B56D0A">
        <w:rPr>
          <w:rFonts w:asciiTheme="minorHAnsi" w:hAnsiTheme="minorHAnsi" w:cstheme="minorHAnsi"/>
        </w:rPr>
        <w:t xml:space="preserve"> wartoś</w:t>
      </w:r>
      <w:r w:rsidR="00412237" w:rsidRPr="00B56D0A">
        <w:rPr>
          <w:rFonts w:asciiTheme="minorHAnsi" w:hAnsiTheme="minorHAnsi" w:cstheme="minorHAnsi"/>
        </w:rPr>
        <w:t>ć</w:t>
      </w:r>
      <w:r w:rsidRPr="00B56D0A">
        <w:rPr>
          <w:rFonts w:asciiTheme="minorHAnsi" w:hAnsiTheme="minorHAnsi" w:cstheme="minorHAnsi"/>
        </w:rPr>
        <w:t xml:space="preserve"> pozycji </w:t>
      </w:r>
      <w:r w:rsidR="0048379E" w:rsidRPr="00B56D0A">
        <w:rPr>
          <w:rFonts w:asciiTheme="minorHAnsi" w:hAnsiTheme="minorHAnsi" w:cstheme="minorHAnsi"/>
        </w:rPr>
        <w:t>1</w:t>
      </w:r>
      <w:r w:rsidR="003E0411">
        <w:rPr>
          <w:rFonts w:asciiTheme="minorHAnsi" w:hAnsiTheme="minorHAnsi" w:cstheme="minorHAnsi"/>
        </w:rPr>
        <w:t>7</w:t>
      </w:r>
      <w:r w:rsidR="0048379E" w:rsidRPr="00B56D0A">
        <w:rPr>
          <w:rFonts w:asciiTheme="minorHAnsi" w:hAnsiTheme="minorHAnsi" w:cstheme="minorHAnsi"/>
        </w:rPr>
        <w:t xml:space="preserve"> </w:t>
      </w:r>
      <w:r w:rsidRPr="00B56D0A">
        <w:rPr>
          <w:rFonts w:asciiTheme="minorHAnsi" w:hAnsiTheme="minorHAnsi" w:cstheme="minorHAnsi"/>
        </w:rPr>
        <w:t xml:space="preserve">będzie wyższa niż limit 5% wartości netto pozycji </w:t>
      </w:r>
      <w:r w:rsidR="0048379E" w:rsidRPr="00B56D0A">
        <w:rPr>
          <w:rFonts w:asciiTheme="minorHAnsi" w:hAnsiTheme="minorHAnsi" w:cstheme="minorHAnsi"/>
        </w:rPr>
        <w:t>1</w:t>
      </w:r>
      <w:r w:rsidR="003E0411">
        <w:rPr>
          <w:rFonts w:asciiTheme="minorHAnsi" w:hAnsiTheme="minorHAnsi" w:cstheme="minorHAnsi"/>
        </w:rPr>
        <w:t>6</w:t>
      </w:r>
      <w:r w:rsidR="0048379E" w:rsidRPr="00B56D0A">
        <w:rPr>
          <w:rFonts w:asciiTheme="minorHAnsi" w:hAnsiTheme="minorHAnsi" w:cstheme="minorHAnsi"/>
        </w:rPr>
        <w:t xml:space="preserve"> </w:t>
      </w:r>
      <w:r w:rsidRPr="00B56D0A">
        <w:rPr>
          <w:rFonts w:asciiTheme="minorHAnsi" w:hAnsiTheme="minorHAnsi" w:cstheme="minorHAnsi"/>
        </w:rPr>
        <w:t>nadzoru autorskiego zostaną odrzucone.</w:t>
      </w:r>
    </w:p>
    <w:bookmarkEnd w:id="3"/>
    <w:bookmarkEnd w:id="4"/>
    <w:p w14:paraId="77A30E0A" w14:textId="77777777" w:rsidR="005A69B3" w:rsidRPr="00B56D0A" w:rsidRDefault="009B749C" w:rsidP="00D52249">
      <w:pPr>
        <w:pStyle w:val="Zwykytekst"/>
        <w:spacing w:before="120" w:line="288" w:lineRule="auto"/>
        <w:rPr>
          <w:rFonts w:asciiTheme="minorHAnsi" w:hAnsiTheme="minorHAnsi" w:cstheme="minorHAnsi"/>
          <w:sz w:val="24"/>
          <w:szCs w:val="24"/>
        </w:rPr>
      </w:pPr>
      <w:r w:rsidRPr="00B56D0A">
        <w:rPr>
          <w:rFonts w:asciiTheme="minorHAnsi" w:hAnsiTheme="minorHAnsi" w:cstheme="minorHAnsi"/>
          <w:b/>
          <w:bCs/>
          <w:color w:val="000000"/>
          <w:sz w:val="24"/>
          <w:szCs w:val="24"/>
        </w:rPr>
        <w:t>Formularz należy opatrzyć kwalifikowanym podpisem elektronicznym, podpisem zaufanym lub podpisem osobistym.</w:t>
      </w:r>
    </w:p>
    <w:sectPr w:rsidR="005A69B3" w:rsidRPr="00B56D0A" w:rsidSect="00EE60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49" w:bottom="709" w:left="1418" w:header="567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15AD1" w14:textId="77777777" w:rsidR="005927C4" w:rsidRDefault="005927C4">
      <w:r>
        <w:separator/>
      </w:r>
    </w:p>
  </w:endnote>
  <w:endnote w:type="continuationSeparator" w:id="0">
    <w:p w14:paraId="69A674A5" w14:textId="77777777" w:rsidR="005927C4" w:rsidRDefault="0059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547A7" w14:textId="77777777" w:rsidR="00563624" w:rsidRPr="00CE4B14" w:rsidRDefault="00563624">
    <w:pPr>
      <w:pStyle w:val="Stopka"/>
      <w:jc w:val="right"/>
      <w:rPr>
        <w:rFonts w:ascii="Arial" w:hAnsi="Arial" w:cs="Arial"/>
        <w:sz w:val="16"/>
        <w:szCs w:val="16"/>
      </w:rPr>
    </w:pPr>
    <w:r w:rsidRPr="00CE4B14">
      <w:rPr>
        <w:rFonts w:ascii="Arial" w:hAnsi="Arial" w:cs="Arial"/>
        <w:sz w:val="16"/>
        <w:szCs w:val="16"/>
      </w:rPr>
      <w:t xml:space="preserve">Strona </w:t>
    </w:r>
    <w:r w:rsidRPr="00CE4B14">
      <w:rPr>
        <w:rFonts w:ascii="Arial" w:hAnsi="Arial" w:cs="Arial"/>
        <w:b/>
        <w:bCs/>
        <w:sz w:val="16"/>
        <w:szCs w:val="16"/>
      </w:rPr>
      <w:fldChar w:fldCharType="begin"/>
    </w:r>
    <w:r w:rsidRPr="00CE4B14">
      <w:rPr>
        <w:rFonts w:ascii="Arial" w:hAnsi="Arial" w:cs="Arial"/>
        <w:b/>
        <w:bCs/>
        <w:sz w:val="16"/>
        <w:szCs w:val="16"/>
      </w:rPr>
      <w:instrText>PAGE</w:instrText>
    </w:r>
    <w:r w:rsidRPr="00CE4B14">
      <w:rPr>
        <w:rFonts w:ascii="Arial" w:hAnsi="Arial" w:cs="Arial"/>
        <w:b/>
        <w:bCs/>
        <w:sz w:val="16"/>
        <w:szCs w:val="16"/>
      </w:rPr>
      <w:fldChar w:fldCharType="separate"/>
    </w:r>
    <w:r w:rsidRPr="00CE4B14">
      <w:rPr>
        <w:rFonts w:ascii="Arial" w:hAnsi="Arial" w:cs="Arial"/>
        <w:b/>
        <w:bCs/>
        <w:sz w:val="16"/>
        <w:szCs w:val="16"/>
      </w:rPr>
      <w:t>2</w:t>
    </w:r>
    <w:r w:rsidRPr="00CE4B14">
      <w:rPr>
        <w:rFonts w:ascii="Arial" w:hAnsi="Arial" w:cs="Arial"/>
        <w:b/>
        <w:bCs/>
        <w:sz w:val="16"/>
        <w:szCs w:val="16"/>
      </w:rPr>
      <w:fldChar w:fldCharType="end"/>
    </w:r>
    <w:r w:rsidRPr="00CE4B14">
      <w:rPr>
        <w:rFonts w:ascii="Arial" w:hAnsi="Arial" w:cs="Arial"/>
        <w:sz w:val="16"/>
        <w:szCs w:val="16"/>
      </w:rPr>
      <w:t xml:space="preserve"> z </w:t>
    </w:r>
    <w:r w:rsidRPr="00CE4B14">
      <w:rPr>
        <w:rFonts w:ascii="Arial" w:hAnsi="Arial" w:cs="Arial"/>
        <w:b/>
        <w:bCs/>
        <w:sz w:val="16"/>
        <w:szCs w:val="16"/>
      </w:rPr>
      <w:fldChar w:fldCharType="begin"/>
    </w:r>
    <w:r w:rsidRPr="00CE4B14">
      <w:rPr>
        <w:rFonts w:ascii="Arial" w:hAnsi="Arial" w:cs="Arial"/>
        <w:b/>
        <w:bCs/>
        <w:sz w:val="16"/>
        <w:szCs w:val="16"/>
      </w:rPr>
      <w:instrText>NUMPAGES</w:instrText>
    </w:r>
    <w:r w:rsidRPr="00CE4B14">
      <w:rPr>
        <w:rFonts w:ascii="Arial" w:hAnsi="Arial" w:cs="Arial"/>
        <w:b/>
        <w:bCs/>
        <w:sz w:val="16"/>
        <w:szCs w:val="16"/>
      </w:rPr>
      <w:fldChar w:fldCharType="separate"/>
    </w:r>
    <w:r w:rsidRPr="00CE4B14">
      <w:rPr>
        <w:rFonts w:ascii="Arial" w:hAnsi="Arial" w:cs="Arial"/>
        <w:b/>
        <w:bCs/>
        <w:sz w:val="16"/>
        <w:szCs w:val="16"/>
      </w:rPr>
      <w:t>2</w:t>
    </w:r>
    <w:r w:rsidRPr="00CE4B14">
      <w:rPr>
        <w:rFonts w:ascii="Arial" w:hAnsi="Arial" w:cs="Arial"/>
        <w:b/>
        <w:bCs/>
        <w:sz w:val="16"/>
        <w:szCs w:val="16"/>
      </w:rPr>
      <w:fldChar w:fldCharType="end"/>
    </w:r>
  </w:p>
  <w:p w14:paraId="61BAB432" w14:textId="77777777" w:rsidR="00250B10" w:rsidRPr="00F62703" w:rsidRDefault="0048379E" w:rsidP="005B1CF0">
    <w:pPr>
      <w:pStyle w:val="Stopka"/>
      <w:pBdr>
        <w:top w:val="single" w:sz="4" w:space="1" w:color="auto"/>
      </w:pBdr>
      <w:jc w:val="right"/>
    </w:pPr>
    <w:r w:rsidRPr="00802E5C">
      <w:rPr>
        <w:rFonts w:ascii="Calibri" w:hAnsi="Calibri" w:cs="Calibri"/>
        <w:b/>
      </w:rPr>
      <w:t xml:space="preserve">DW </w:t>
    </w:r>
    <w:r>
      <w:rPr>
        <w:rFonts w:ascii="Calibri" w:hAnsi="Calibri" w:cs="Calibri"/>
        <w:b/>
      </w:rPr>
      <w:t>214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D38A2" w14:textId="77777777" w:rsidR="00563624" w:rsidRPr="00CE4B14" w:rsidRDefault="00563624">
    <w:pPr>
      <w:pStyle w:val="Stopka"/>
      <w:jc w:val="right"/>
      <w:rPr>
        <w:rFonts w:ascii="Arial" w:hAnsi="Arial" w:cs="Arial"/>
        <w:sz w:val="16"/>
        <w:szCs w:val="16"/>
      </w:rPr>
    </w:pPr>
    <w:r w:rsidRPr="00CE4B14">
      <w:rPr>
        <w:rFonts w:ascii="Arial" w:hAnsi="Arial" w:cs="Arial"/>
        <w:sz w:val="16"/>
        <w:szCs w:val="16"/>
      </w:rPr>
      <w:t xml:space="preserve">Strona </w:t>
    </w:r>
    <w:r w:rsidRPr="00CE4B14">
      <w:rPr>
        <w:rFonts w:ascii="Arial" w:hAnsi="Arial" w:cs="Arial"/>
        <w:b/>
        <w:bCs/>
        <w:sz w:val="16"/>
        <w:szCs w:val="16"/>
      </w:rPr>
      <w:fldChar w:fldCharType="begin"/>
    </w:r>
    <w:r w:rsidRPr="00CE4B14">
      <w:rPr>
        <w:rFonts w:ascii="Arial" w:hAnsi="Arial" w:cs="Arial"/>
        <w:b/>
        <w:bCs/>
        <w:sz w:val="16"/>
        <w:szCs w:val="16"/>
      </w:rPr>
      <w:instrText>PAGE</w:instrText>
    </w:r>
    <w:r w:rsidRPr="00CE4B14">
      <w:rPr>
        <w:rFonts w:ascii="Arial" w:hAnsi="Arial" w:cs="Arial"/>
        <w:b/>
        <w:bCs/>
        <w:sz w:val="16"/>
        <w:szCs w:val="16"/>
      </w:rPr>
      <w:fldChar w:fldCharType="separate"/>
    </w:r>
    <w:r w:rsidRPr="00CE4B14">
      <w:rPr>
        <w:rFonts w:ascii="Arial" w:hAnsi="Arial" w:cs="Arial"/>
        <w:b/>
        <w:bCs/>
        <w:sz w:val="16"/>
        <w:szCs w:val="16"/>
      </w:rPr>
      <w:t>2</w:t>
    </w:r>
    <w:r w:rsidRPr="00CE4B14">
      <w:rPr>
        <w:rFonts w:ascii="Arial" w:hAnsi="Arial" w:cs="Arial"/>
        <w:b/>
        <w:bCs/>
        <w:sz w:val="16"/>
        <w:szCs w:val="16"/>
      </w:rPr>
      <w:fldChar w:fldCharType="end"/>
    </w:r>
    <w:r w:rsidRPr="00CE4B14">
      <w:rPr>
        <w:rFonts w:ascii="Arial" w:hAnsi="Arial" w:cs="Arial"/>
        <w:sz w:val="16"/>
        <w:szCs w:val="16"/>
      </w:rPr>
      <w:t xml:space="preserve"> z </w:t>
    </w:r>
    <w:r w:rsidRPr="00CE4B14">
      <w:rPr>
        <w:rFonts w:ascii="Arial" w:hAnsi="Arial" w:cs="Arial"/>
        <w:b/>
        <w:bCs/>
        <w:sz w:val="16"/>
        <w:szCs w:val="16"/>
      </w:rPr>
      <w:fldChar w:fldCharType="begin"/>
    </w:r>
    <w:r w:rsidRPr="00CE4B14">
      <w:rPr>
        <w:rFonts w:ascii="Arial" w:hAnsi="Arial" w:cs="Arial"/>
        <w:b/>
        <w:bCs/>
        <w:sz w:val="16"/>
        <w:szCs w:val="16"/>
      </w:rPr>
      <w:instrText>NUMPAGES</w:instrText>
    </w:r>
    <w:r w:rsidRPr="00CE4B14">
      <w:rPr>
        <w:rFonts w:ascii="Arial" w:hAnsi="Arial" w:cs="Arial"/>
        <w:b/>
        <w:bCs/>
        <w:sz w:val="16"/>
        <w:szCs w:val="16"/>
      </w:rPr>
      <w:fldChar w:fldCharType="separate"/>
    </w:r>
    <w:r w:rsidRPr="00CE4B14">
      <w:rPr>
        <w:rFonts w:ascii="Arial" w:hAnsi="Arial" w:cs="Arial"/>
        <w:b/>
        <w:bCs/>
        <w:sz w:val="16"/>
        <w:szCs w:val="16"/>
      </w:rPr>
      <w:t>2</w:t>
    </w:r>
    <w:r w:rsidRPr="00CE4B14">
      <w:rPr>
        <w:rFonts w:ascii="Arial" w:hAnsi="Arial" w:cs="Arial"/>
        <w:b/>
        <w:bCs/>
        <w:sz w:val="16"/>
        <w:szCs w:val="16"/>
      </w:rPr>
      <w:fldChar w:fldCharType="end"/>
    </w:r>
  </w:p>
  <w:p w14:paraId="4FD28581" w14:textId="77777777" w:rsidR="00D37162" w:rsidRDefault="00D37162" w:rsidP="00132BFF">
    <w:pPr>
      <w:pStyle w:val="Stopka"/>
      <w:pBdr>
        <w:top w:val="single" w:sz="4" w:space="1" w:color="auto"/>
      </w:pBdr>
      <w:rPr>
        <w:rFonts w:ascii="Century Gothic" w:hAnsi="Century Gothic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3AB41" w14:textId="77777777" w:rsidR="005927C4" w:rsidRDefault="005927C4">
      <w:r>
        <w:separator/>
      </w:r>
    </w:p>
  </w:footnote>
  <w:footnote w:type="continuationSeparator" w:id="0">
    <w:p w14:paraId="1128C6E5" w14:textId="77777777" w:rsidR="005927C4" w:rsidRDefault="00592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86E20" w14:textId="77777777" w:rsidR="00747E75" w:rsidRPr="00747E75" w:rsidRDefault="00747E75" w:rsidP="00747E75">
    <w:pPr>
      <w:pStyle w:val="Nagwek"/>
      <w:pBdr>
        <w:bottom w:val="single" w:sz="4" w:space="1" w:color="000000"/>
      </w:pBdr>
      <w:tabs>
        <w:tab w:val="clear" w:pos="9072"/>
        <w:tab w:val="right" w:pos="9638"/>
      </w:tabs>
      <w:rPr>
        <w:rFonts w:asciiTheme="minorHAnsi" w:hAnsiTheme="minorHAnsi" w:cstheme="minorHAnsi"/>
        <w:sz w:val="24"/>
        <w:szCs w:val="24"/>
      </w:rPr>
    </w:pPr>
    <w:bookmarkStart w:id="5" w:name="_Hlk199501386"/>
    <w:r w:rsidRPr="00747E75">
      <w:rPr>
        <w:rFonts w:asciiTheme="minorHAnsi" w:hAnsiTheme="minorHAnsi" w:cstheme="minorHAnsi"/>
        <w:sz w:val="24"/>
        <w:szCs w:val="24"/>
      </w:rPr>
      <w:t>Zarząd Dróg Wojewódzkich w Gdańsku</w:t>
    </w:r>
    <w:r w:rsidRPr="00747E75">
      <w:rPr>
        <w:rFonts w:asciiTheme="minorHAnsi" w:hAnsiTheme="minorHAnsi" w:cstheme="minorHAnsi"/>
        <w:sz w:val="24"/>
        <w:szCs w:val="24"/>
      </w:rPr>
      <w:tab/>
    </w:r>
    <w:r w:rsidRPr="00747E75">
      <w:rPr>
        <w:rFonts w:asciiTheme="minorHAnsi" w:hAnsiTheme="minorHAnsi" w:cstheme="minorHAnsi"/>
        <w:sz w:val="24"/>
        <w:szCs w:val="24"/>
      </w:rPr>
      <w:tab/>
      <w:t>34/</w:t>
    </w:r>
    <w:proofErr w:type="spellStart"/>
    <w:r w:rsidRPr="00747E75">
      <w:rPr>
        <w:rFonts w:asciiTheme="minorHAnsi" w:hAnsiTheme="minorHAnsi" w:cstheme="minorHAnsi"/>
        <w:sz w:val="24"/>
        <w:szCs w:val="24"/>
      </w:rPr>
      <w:t>WZP</w:t>
    </w:r>
    <w:proofErr w:type="spellEnd"/>
    <w:r w:rsidRPr="00747E75">
      <w:rPr>
        <w:rFonts w:asciiTheme="minorHAnsi" w:hAnsiTheme="minorHAnsi" w:cstheme="minorHAnsi"/>
        <w:sz w:val="24"/>
        <w:szCs w:val="24"/>
      </w:rPr>
      <w:t>/2025/</w:t>
    </w:r>
    <w:proofErr w:type="spellStart"/>
    <w:r w:rsidRPr="00747E75">
      <w:rPr>
        <w:rFonts w:asciiTheme="minorHAnsi" w:hAnsiTheme="minorHAnsi" w:cstheme="minorHAnsi"/>
        <w:sz w:val="24"/>
        <w:szCs w:val="24"/>
      </w:rPr>
      <w:t>TP</w:t>
    </w:r>
    <w:proofErr w:type="spellEnd"/>
    <w:r w:rsidRPr="00747E75">
      <w:rPr>
        <w:rFonts w:asciiTheme="minorHAnsi" w:hAnsiTheme="minorHAnsi" w:cstheme="minorHAnsi"/>
        <w:sz w:val="24"/>
        <w:szCs w:val="24"/>
      </w:rPr>
      <w:t>/</w:t>
    </w:r>
    <w:proofErr w:type="spellStart"/>
    <w:r w:rsidRPr="00747E75">
      <w:rPr>
        <w:rFonts w:asciiTheme="minorHAnsi" w:hAnsiTheme="minorHAnsi" w:cstheme="minorHAnsi"/>
        <w:sz w:val="24"/>
        <w:szCs w:val="24"/>
      </w:rPr>
      <w:t>WPI</w:t>
    </w:r>
    <w:proofErr w:type="spellEnd"/>
  </w:p>
  <w:bookmarkEnd w:id="5"/>
  <w:p w14:paraId="3D707C39" w14:textId="77777777" w:rsidR="00346479" w:rsidRDefault="00346479">
    <w:pPr>
      <w:pStyle w:val="Gwka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2B43" w14:textId="77777777" w:rsidR="00667A68" w:rsidRPr="00651EDA" w:rsidRDefault="00667A68" w:rsidP="00667A68">
    <w:pPr>
      <w:pStyle w:val="Nagwek"/>
      <w:pBdr>
        <w:bottom w:val="single" w:sz="4" w:space="1" w:color="auto"/>
      </w:pBdr>
      <w:rPr>
        <w:rFonts w:ascii="Century Gothic" w:hAnsi="Century Gothic"/>
      </w:rPr>
    </w:pPr>
    <w:r w:rsidRPr="00651EDA">
      <w:rPr>
        <w:rFonts w:ascii="Century Gothic" w:hAnsi="Century Gothic"/>
      </w:rPr>
      <w:t xml:space="preserve">Zarząd Dróg Wojewódzkich w Gdańsku                    </w:t>
    </w:r>
    <w:r w:rsidR="00651EDA">
      <w:rPr>
        <w:rFonts w:ascii="Century Gothic" w:hAnsi="Century Gothic"/>
      </w:rPr>
      <w:t xml:space="preserve">                      </w:t>
    </w:r>
    <w:r w:rsidRPr="00651EDA">
      <w:rPr>
        <w:rFonts w:ascii="Century Gothic" w:hAnsi="Century Gothic"/>
      </w:rPr>
      <w:t xml:space="preserve">                                ……………../</w:t>
    </w:r>
    <w:proofErr w:type="spellStart"/>
    <w:r w:rsidRPr="00651EDA">
      <w:rPr>
        <w:rFonts w:ascii="Century Gothic" w:hAnsi="Century Gothic"/>
      </w:rPr>
      <w:t>WPI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0B844492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8FCBB6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D126A1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88AA487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2748602C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pacing w:val="0"/>
        <w:kern w:val="1"/>
        <w:sz w:val="20"/>
        <w:szCs w:val="20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ascii="Symbol" w:hAnsi="Symbol" w:cs="Symbol" w:hint="default"/>
        <w:szCs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555" w:hanging="555"/>
      </w:pPr>
      <w:rPr>
        <w:rFonts w:ascii="Symbol" w:hAnsi="Symbol" w:cs="Symbol" w:hint="default"/>
        <w:szCs w:val="24"/>
      </w:rPr>
    </w:lvl>
    <w:lvl w:ilvl="2">
      <w:start w:val="16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Symbol" w:hAnsi="Symbol" w:cs="Symbo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Symbol" w:hAnsi="Symbol" w:cs="Symbo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Symbol" w:hAnsi="Symbol" w:cs="Symbo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Symbol" w:hAnsi="Symbol" w:cs="Symbo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Symbol" w:hAnsi="Symbol" w:cs="Symbo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Symbol" w:hAnsi="Symbol" w:cs="Symbol" w:hint="default"/>
        <w:szCs w:val="24"/>
      </w:rPr>
    </w:lvl>
  </w:abstractNum>
  <w:abstractNum w:abstractNumId="8" w15:restartNumberingAfterBreak="0">
    <w:nsid w:val="00000006"/>
    <w:multiLevelType w:val="singleLevel"/>
    <w:tmpl w:val="04F6B2C8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16"/>
        <w:szCs w:val="24"/>
        <w:lang w:val="pl-PL"/>
      </w:rPr>
    </w:lvl>
  </w:abstractNum>
  <w:abstractNum w:abstractNumId="9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0000008"/>
    <w:multiLevelType w:val="singleLevel"/>
    <w:tmpl w:val="1A187766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sz w:val="20"/>
        <w:szCs w:val="20"/>
      </w:rPr>
    </w:lvl>
  </w:abstractNum>
  <w:abstractNum w:abstractNumId="1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Cs w:val="24"/>
      </w:rPr>
    </w:lvl>
  </w:abstractNum>
  <w:abstractNum w:abstractNumId="12" w15:restartNumberingAfterBreak="0">
    <w:nsid w:val="0000000A"/>
    <w:multiLevelType w:val="multilevel"/>
    <w:tmpl w:val="0F3E263C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360"/>
      </w:pPr>
      <w:rPr>
        <w:rFonts w:ascii="Times New Roman" w:hAnsi="Times New Roman" w:cs="Times New Roman" w:hint="default"/>
        <w:b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36" w:hanging="720"/>
      </w:pPr>
      <w:rPr>
        <w:rFonts w:ascii="Courier New" w:hAnsi="Courier New" w:cs="Courier New" w:hint="default"/>
        <w:b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8" w:hanging="1080"/>
      </w:pPr>
      <w:rPr>
        <w:rFonts w:ascii="Courier New" w:hAnsi="Courier New" w:cs="Courier New" w:hint="default"/>
        <w:b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ourier New" w:hAnsi="Courier New" w:cs="Courier New" w:hint="default"/>
        <w:b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72" w:hanging="1440"/>
      </w:pPr>
      <w:rPr>
        <w:rFonts w:ascii="Courier New" w:hAnsi="Courier New" w:cs="Courier New" w:hint="default"/>
        <w:b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4" w:hanging="1440"/>
      </w:pPr>
      <w:rPr>
        <w:rFonts w:ascii="Courier New" w:hAnsi="Courier New" w:cs="Courier New" w:hint="default"/>
        <w:b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76" w:hanging="1800"/>
      </w:pPr>
      <w:rPr>
        <w:rFonts w:ascii="Courier New" w:hAnsi="Courier New" w:cs="Courier New" w:hint="default"/>
        <w:b/>
        <w:lang w:val="pl-PL"/>
      </w:rPr>
    </w:lvl>
  </w:abstractNum>
  <w:abstractNum w:abstractNumId="13" w15:restartNumberingAfterBreak="0">
    <w:nsid w:val="0000000B"/>
    <w:multiLevelType w:val="multilevel"/>
    <w:tmpl w:val="0000000B"/>
    <w:name w:val="WW8Num1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24"/>
      </w:rPr>
    </w:lvl>
  </w:abstractNum>
  <w:abstractNum w:abstractNumId="1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0000000E"/>
    <w:multiLevelType w:val="multilevel"/>
    <w:tmpl w:val="9A34544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  <w:b w:val="0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</w:rPr>
    </w:lvl>
  </w:abstractNum>
  <w:abstractNum w:abstractNumId="17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cs="Times New Roman"/>
        <w:szCs w:val="24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cs="Times New Roman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0"/>
    <w:multiLevelType w:val="singleLevel"/>
    <w:tmpl w:val="B8786450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324" w:hanging="360"/>
      </w:pPr>
      <w:rPr>
        <w:rFonts w:ascii="Times New Roman" w:eastAsia="Times New Roman" w:hAnsi="Times New Roman" w:cs="Times New Roman"/>
        <w:b/>
        <w:i w:val="0"/>
        <w:sz w:val="20"/>
        <w:szCs w:val="24"/>
      </w:rPr>
    </w:lvl>
  </w:abstractNum>
  <w:abstractNum w:abstractNumId="19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ascii="Symbol" w:hAnsi="Symbol" w:cs="Symbol" w:hint="default"/>
        <w:szCs w:val="24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Symbol" w:hAnsi="Symbol" w:cs="Symbo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ascii="Courier New" w:hAnsi="Courier New" w:cs="Courier New" w:hint="default"/>
      </w:rPr>
    </w:lvl>
  </w:abstractNum>
  <w:abstractNum w:abstractNumId="20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Times New Roman" w:hint="default"/>
        <w:sz w:val="16"/>
        <w:szCs w:val="24"/>
      </w:rPr>
    </w:lvl>
  </w:abstractNum>
  <w:abstractNum w:abstractNumId="21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–"/>
      <w:lvlJc w:val="left"/>
      <w:pPr>
        <w:tabs>
          <w:tab w:val="num" w:pos="2109"/>
        </w:tabs>
        <w:ind w:left="2109" w:hanging="360"/>
      </w:pPr>
      <w:rPr>
        <w:rFonts w:ascii="Times New Roman" w:hAnsi="Times New Roman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00000014"/>
    <w:multiLevelType w:val="multilevel"/>
    <w:tmpl w:val="B5CCD280"/>
    <w:name w:val="WW8Num21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trike w:val="0"/>
        <w:color w:val="auto"/>
        <w:sz w:val="20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0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sz w:val="20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0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sz w:val="20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sz w:val="20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b/>
        <w:i w:val="0"/>
        <w:sz w:val="20"/>
        <w:szCs w:val="24"/>
      </w:rPr>
    </w:lvl>
  </w:abstractNum>
  <w:abstractNum w:abstractNumId="23" w15:restartNumberingAfterBreak="0">
    <w:nsid w:val="00000015"/>
    <w:multiLevelType w:val="singleLevel"/>
    <w:tmpl w:val="00000015"/>
    <w:name w:val="WW8Num22"/>
    <w:lvl w:ilvl="0">
      <w:start w:val="1"/>
      <w:numFmt w:val="upperRoman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4" w15:restartNumberingAfterBreak="0">
    <w:nsid w:val="00000016"/>
    <w:multiLevelType w:val="singleLevel"/>
    <w:tmpl w:val="00000016"/>
    <w:name w:val="WW8Num23"/>
    <w:lvl w:ilvl="0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sz w:val="16"/>
        <w:szCs w:val="24"/>
      </w:rPr>
    </w:lvl>
  </w:abstractNum>
  <w:abstractNum w:abstractNumId="25" w15:restartNumberingAfterBreak="0">
    <w:nsid w:val="00000017"/>
    <w:multiLevelType w:val="multilevel"/>
    <w:tmpl w:val="00000017"/>
    <w:name w:val="WW8Num2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00000018"/>
    <w:multiLevelType w:val="multilevel"/>
    <w:tmpl w:val="00000018"/>
    <w:name w:val="WW8Num25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  <w:lang w:val="pl-PL"/>
      </w:rPr>
    </w:lvl>
  </w:abstractNum>
  <w:abstractNum w:abstractNumId="28" w15:restartNumberingAfterBreak="0">
    <w:nsid w:val="0000001A"/>
    <w:multiLevelType w:val="singleLevel"/>
    <w:tmpl w:val="B370619A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Cs w:val="24"/>
      </w:rPr>
    </w:lvl>
  </w:abstractNum>
  <w:abstractNum w:abstractNumId="29" w15:restartNumberingAfterBreak="0">
    <w:nsid w:val="0000001B"/>
    <w:multiLevelType w:val="multilevel"/>
    <w:tmpl w:val="0000001B"/>
    <w:name w:val="WW8Num28"/>
    <w:lvl w:ilvl="0">
      <w:start w:val="1"/>
      <w:numFmt w:val="bullet"/>
      <w:pStyle w:val="wskazwka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C"/>
    <w:multiLevelType w:val="singleLevel"/>
    <w:tmpl w:val="0000001C"/>
    <w:name w:val="WW8Num29"/>
    <w:lvl w:ilvl="0">
      <w:start w:val="1"/>
      <w:numFmt w:val="bullet"/>
      <w:lvlText w:val="–"/>
      <w:lvlJc w:val="left"/>
      <w:pPr>
        <w:tabs>
          <w:tab w:val="num" w:pos="899"/>
        </w:tabs>
        <w:ind w:left="899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1" w15:restartNumberingAfterBreak="0">
    <w:nsid w:val="0000001D"/>
    <w:multiLevelType w:val="singleLevel"/>
    <w:tmpl w:val="0000001D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2" w15:restartNumberingAfterBreak="0">
    <w:nsid w:val="0000001E"/>
    <w:multiLevelType w:val="singleLevel"/>
    <w:tmpl w:val="0000001E"/>
    <w:name w:val="WW8Num31"/>
    <w:lvl w:ilvl="0">
      <w:start w:val="1"/>
      <w:numFmt w:val="bullet"/>
      <w:lvlText w:val="–"/>
      <w:lvlJc w:val="left"/>
      <w:pPr>
        <w:tabs>
          <w:tab w:val="num" w:pos="2109"/>
        </w:tabs>
        <w:ind w:left="2109" w:hanging="360"/>
      </w:pPr>
      <w:rPr>
        <w:rFonts w:ascii="Times New Roman" w:hAnsi="Times New Roman" w:cs="Times New Roman" w:hint="default"/>
        <w:sz w:val="16"/>
        <w:szCs w:val="24"/>
      </w:rPr>
    </w:lvl>
  </w:abstractNum>
  <w:abstractNum w:abstractNumId="33" w15:restartNumberingAfterBreak="0">
    <w:nsid w:val="0000001F"/>
    <w:multiLevelType w:val="singleLevel"/>
    <w:tmpl w:val="0000001F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4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sz w:val="24"/>
        <w:szCs w:val="24"/>
      </w:rPr>
    </w:lvl>
  </w:abstractNum>
  <w:abstractNum w:abstractNumId="35" w15:restartNumberingAfterBreak="0">
    <w:nsid w:val="00000021"/>
    <w:multiLevelType w:val="singleLevel"/>
    <w:tmpl w:val="00000021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4"/>
      </w:rPr>
    </w:lvl>
  </w:abstractNum>
  <w:abstractNum w:abstractNumId="36" w15:restartNumberingAfterBreak="0">
    <w:nsid w:val="00000022"/>
    <w:multiLevelType w:val="singleLevel"/>
    <w:tmpl w:val="00000022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7" w15:restartNumberingAfterBreak="0">
    <w:nsid w:val="00000023"/>
    <w:multiLevelType w:val="multilevel"/>
    <w:tmpl w:val="00000023"/>
    <w:name w:val="WW8Num36"/>
    <w:lvl w:ilvl="0">
      <w:start w:val="7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38" w15:restartNumberingAfterBreak="0">
    <w:nsid w:val="00000024"/>
    <w:multiLevelType w:val="singleLevel"/>
    <w:tmpl w:val="00000024"/>
    <w:name w:val="WW8Num37"/>
    <w:lvl w:ilvl="0">
      <w:start w:val="1"/>
      <w:numFmt w:val="bullet"/>
      <w:lvlText w:val="–"/>
      <w:lvlJc w:val="left"/>
      <w:pPr>
        <w:tabs>
          <w:tab w:val="num" w:pos="0"/>
        </w:tabs>
        <w:ind w:left="2041" w:hanging="36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00000025"/>
    <w:multiLevelType w:val="singleLevel"/>
    <w:tmpl w:val="00000025"/>
    <w:name w:val="WW8Num3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  <w:szCs w:val="24"/>
      </w:rPr>
    </w:lvl>
  </w:abstractNum>
  <w:abstractNum w:abstractNumId="40" w15:restartNumberingAfterBreak="0">
    <w:nsid w:val="00000026"/>
    <w:multiLevelType w:val="singleLevel"/>
    <w:tmpl w:val="00000026"/>
    <w:name w:val="WW8Num39"/>
    <w:lvl w:ilvl="0">
      <w:start w:val="1"/>
      <w:numFmt w:val="bullet"/>
      <w:lvlText w:val="–"/>
      <w:lvlJc w:val="left"/>
      <w:pPr>
        <w:tabs>
          <w:tab w:val="num" w:pos="2109"/>
        </w:tabs>
        <w:ind w:left="2109" w:hanging="360"/>
      </w:pPr>
      <w:rPr>
        <w:rFonts w:ascii="Times New Roman" w:hAnsi="Times New Roman" w:cs="Times New Roman" w:hint="default"/>
        <w:sz w:val="16"/>
        <w:szCs w:val="24"/>
      </w:rPr>
    </w:lvl>
  </w:abstractNum>
  <w:abstractNum w:abstractNumId="41" w15:restartNumberingAfterBreak="0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hint="default"/>
        <w:i w:val="0"/>
        <w:color w:val="000000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00000028"/>
    <w:multiLevelType w:val="singleLevel"/>
    <w:tmpl w:val="00000028"/>
    <w:name w:val="WW8Num41"/>
    <w:lvl w:ilvl="0">
      <w:start w:val="1"/>
      <w:numFmt w:val="bullet"/>
      <w:lvlText w:val="–"/>
      <w:lvlJc w:val="left"/>
      <w:pPr>
        <w:tabs>
          <w:tab w:val="num" w:pos="2109"/>
        </w:tabs>
        <w:ind w:left="2109" w:hanging="360"/>
      </w:pPr>
      <w:rPr>
        <w:rFonts w:ascii="Times New Roman" w:hAnsi="Times New Roman" w:cs="Times New Roman" w:hint="default"/>
        <w:sz w:val="16"/>
        <w:szCs w:val="24"/>
      </w:rPr>
    </w:lvl>
  </w:abstractNum>
  <w:abstractNum w:abstractNumId="43" w15:restartNumberingAfterBreak="0">
    <w:nsid w:val="00000029"/>
    <w:multiLevelType w:val="multilevel"/>
    <w:tmpl w:val="00000029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b/>
        <w:i w:val="0"/>
        <w:sz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44" w15:restartNumberingAfterBreak="0">
    <w:nsid w:val="0000002A"/>
    <w:multiLevelType w:val="singleLevel"/>
    <w:tmpl w:val="0000002A"/>
    <w:name w:val="WW8Num43"/>
    <w:lvl w:ilvl="0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16"/>
        <w:szCs w:val="24"/>
      </w:rPr>
    </w:lvl>
  </w:abstractNum>
  <w:abstractNum w:abstractNumId="45" w15:restartNumberingAfterBreak="0">
    <w:nsid w:val="0000002B"/>
    <w:multiLevelType w:val="singleLevel"/>
    <w:tmpl w:val="0000002B"/>
    <w:name w:val="WW8Num44"/>
    <w:lvl w:ilvl="0">
      <w:start w:val="1"/>
      <w:numFmt w:val="bullet"/>
      <w:lvlText w:val="–"/>
      <w:lvlJc w:val="left"/>
      <w:pPr>
        <w:tabs>
          <w:tab w:val="num" w:pos="2109"/>
        </w:tabs>
        <w:ind w:left="2109" w:hanging="360"/>
      </w:pPr>
      <w:rPr>
        <w:rFonts w:ascii="Times New Roman" w:hAnsi="Times New Roman" w:cs="Times New Roman" w:hint="default"/>
        <w:sz w:val="16"/>
      </w:rPr>
    </w:lvl>
  </w:abstractNum>
  <w:abstractNum w:abstractNumId="46" w15:restartNumberingAfterBreak="0">
    <w:nsid w:val="0000002C"/>
    <w:multiLevelType w:val="multilevel"/>
    <w:tmpl w:val="0000002C"/>
    <w:name w:val="WW8Num45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4962"/>
        </w:tabs>
        <w:ind w:left="5966" w:hanging="720"/>
      </w:pPr>
      <w:rPr>
        <w:rFonts w:eastAsia="Calibri" w:hint="default"/>
        <w:b/>
        <w:bCs/>
        <w:caps w:val="0"/>
        <w:smallCaps w:val="0"/>
        <w:color w:val="auto"/>
        <w:sz w:val="2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7" w15:restartNumberingAfterBreak="0">
    <w:nsid w:val="0000002D"/>
    <w:multiLevelType w:val="singleLevel"/>
    <w:tmpl w:val="0000002D"/>
    <w:name w:val="WW8Num46"/>
    <w:lvl w:ilvl="0">
      <w:start w:val="1"/>
      <w:numFmt w:val="bullet"/>
      <w:lvlText w:val="–"/>
      <w:lvlJc w:val="left"/>
      <w:pPr>
        <w:tabs>
          <w:tab w:val="num" w:pos="1400"/>
        </w:tabs>
        <w:ind w:left="1400" w:hanging="360"/>
      </w:pPr>
      <w:rPr>
        <w:rFonts w:ascii="Times New Roman" w:hAnsi="Times New Roman" w:cs="Times New Roman" w:hint="default"/>
        <w:sz w:val="16"/>
        <w:szCs w:val="24"/>
      </w:rPr>
    </w:lvl>
  </w:abstractNum>
  <w:abstractNum w:abstractNumId="48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0000002F"/>
    <w:multiLevelType w:val="multilevel"/>
    <w:tmpl w:val="0000002F"/>
    <w:name w:val="WW8Num4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szCs w:val="24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0" w15:restartNumberingAfterBreak="0">
    <w:nsid w:val="00000030"/>
    <w:multiLevelType w:val="multilevel"/>
    <w:tmpl w:val="00000030"/>
    <w:name w:val="WW8Num50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/>
        <w:szCs w:val="24"/>
        <w:lang w:val="pl-PL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  <w:szCs w:val="24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Cs w:val="24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Cs w:val="24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szCs w:val="24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Cs w:val="24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szCs w:val="24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Cs w:val="24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Cs w:val="24"/>
        <w:lang w:val="pl-PL"/>
      </w:rPr>
    </w:lvl>
  </w:abstractNum>
  <w:abstractNum w:abstractNumId="51" w15:restartNumberingAfterBreak="0">
    <w:nsid w:val="00000031"/>
    <w:multiLevelType w:val="multilevel"/>
    <w:tmpl w:val="00000031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b/>
        <w:i w:val="0"/>
        <w:sz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52" w15:restartNumberingAfterBreak="0">
    <w:nsid w:val="00000032"/>
    <w:multiLevelType w:val="multilevel"/>
    <w:tmpl w:val="00000032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b/>
        <w:i w:val="0"/>
        <w:sz w:val="2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53" w15:restartNumberingAfterBreak="0">
    <w:nsid w:val="00000033"/>
    <w:multiLevelType w:val="singleLevel"/>
    <w:tmpl w:val="00000033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0"/>
        <w:kern w:val="1"/>
        <w:sz w:val="20"/>
        <w:szCs w:val="24"/>
      </w:rPr>
    </w:lvl>
  </w:abstractNum>
  <w:abstractNum w:abstractNumId="54" w15:restartNumberingAfterBreak="0">
    <w:nsid w:val="00000034"/>
    <w:multiLevelType w:val="multilevel"/>
    <w:tmpl w:val="00000034"/>
    <w:name w:val="WW8Num55"/>
    <w:lvl w:ilvl="0">
      <w:start w:val="7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55" w15:restartNumberingAfterBreak="0">
    <w:nsid w:val="00000035"/>
    <w:multiLevelType w:val="singleLevel"/>
    <w:tmpl w:val="00000035"/>
    <w:name w:val="WW8Num56"/>
    <w:lvl w:ilvl="0">
      <w:start w:val="1"/>
      <w:numFmt w:val="bullet"/>
      <w:lvlText w:val="–"/>
      <w:lvlJc w:val="left"/>
      <w:pPr>
        <w:tabs>
          <w:tab w:val="num" w:pos="899"/>
        </w:tabs>
        <w:ind w:left="899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56" w15:restartNumberingAfterBreak="0">
    <w:nsid w:val="00000036"/>
    <w:multiLevelType w:val="singleLevel"/>
    <w:tmpl w:val="00000036"/>
    <w:name w:val="WW8Num5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</w:abstractNum>
  <w:abstractNum w:abstractNumId="57" w15:restartNumberingAfterBreak="0">
    <w:nsid w:val="00000037"/>
    <w:multiLevelType w:val="singleLevel"/>
    <w:tmpl w:val="00000037"/>
    <w:name w:val="WW8Num58"/>
    <w:lvl w:ilvl="0">
      <w:start w:val="1"/>
      <w:numFmt w:val="bullet"/>
      <w:lvlText w:val="–"/>
      <w:lvlJc w:val="left"/>
      <w:pPr>
        <w:tabs>
          <w:tab w:val="num" w:pos="2109"/>
        </w:tabs>
        <w:ind w:left="2109" w:hanging="360"/>
      </w:pPr>
      <w:rPr>
        <w:rFonts w:ascii="Times New Roman" w:hAnsi="Times New Roman" w:cs="Times New Roman" w:hint="default"/>
        <w:color w:val="000000"/>
        <w:sz w:val="16"/>
        <w:szCs w:val="24"/>
      </w:rPr>
    </w:lvl>
  </w:abstractNum>
  <w:abstractNum w:abstractNumId="58" w15:restartNumberingAfterBreak="0">
    <w:nsid w:val="00000038"/>
    <w:multiLevelType w:val="singleLevel"/>
    <w:tmpl w:val="00000038"/>
    <w:name w:val="WW8Num59"/>
    <w:lvl w:ilvl="0">
      <w:start w:val="1"/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59" w15:restartNumberingAfterBreak="0">
    <w:nsid w:val="00000039"/>
    <w:multiLevelType w:val="singleLevel"/>
    <w:tmpl w:val="00000039"/>
    <w:name w:val="WW8Num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</w:rPr>
    </w:lvl>
  </w:abstractNum>
  <w:abstractNum w:abstractNumId="60" w15:restartNumberingAfterBreak="0">
    <w:nsid w:val="0000003A"/>
    <w:multiLevelType w:val="multilevel"/>
    <w:tmpl w:val="0000003A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0000003B"/>
    <w:multiLevelType w:val="singleLevel"/>
    <w:tmpl w:val="0000003B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Cs w:val="24"/>
      </w:rPr>
    </w:lvl>
  </w:abstractNum>
  <w:abstractNum w:abstractNumId="62" w15:restartNumberingAfterBreak="0">
    <w:nsid w:val="0000003C"/>
    <w:multiLevelType w:val="singleLevel"/>
    <w:tmpl w:val="0000003C"/>
    <w:name w:val="WW8Num63"/>
    <w:lvl w:ilvl="0">
      <w:start w:val="1"/>
      <w:numFmt w:val="bullet"/>
      <w:lvlText w:val="–"/>
      <w:lvlJc w:val="left"/>
      <w:pPr>
        <w:tabs>
          <w:tab w:val="num" w:pos="2109"/>
        </w:tabs>
        <w:ind w:left="2109" w:hanging="360"/>
      </w:pPr>
      <w:rPr>
        <w:rFonts w:ascii="Times New Roman" w:hAnsi="Times New Roman" w:cs="Times New Roman" w:hint="default"/>
        <w:sz w:val="16"/>
        <w:szCs w:val="24"/>
      </w:rPr>
    </w:lvl>
  </w:abstractNum>
  <w:abstractNum w:abstractNumId="63" w15:restartNumberingAfterBreak="0">
    <w:nsid w:val="0000003D"/>
    <w:multiLevelType w:val="multilevel"/>
    <w:tmpl w:val="0000003D"/>
    <w:name w:val="WW8Num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64" w15:restartNumberingAfterBreak="0">
    <w:nsid w:val="0000003E"/>
    <w:multiLevelType w:val="singleLevel"/>
    <w:tmpl w:val="0000003E"/>
    <w:name w:val="WW8Num6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65" w15:restartNumberingAfterBreak="0">
    <w:nsid w:val="0000003F"/>
    <w:multiLevelType w:val="multilevel"/>
    <w:tmpl w:val="3BB88F24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trike w:val="0"/>
        <w:color w:val="000000"/>
        <w:szCs w:val="24"/>
        <w:lang w:val="pl-PL"/>
      </w:rPr>
    </w:lvl>
    <w:lvl w:ilvl="1">
      <w:start w:val="1"/>
      <w:numFmt w:val="bullet"/>
      <w:lvlText w:val="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Cs w:val="24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40"/>
    <w:multiLevelType w:val="singleLevel"/>
    <w:tmpl w:val="00000040"/>
    <w:name w:val="WW8Num6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7" w15:restartNumberingAfterBreak="0">
    <w:nsid w:val="00000041"/>
    <w:multiLevelType w:val="singleLevel"/>
    <w:tmpl w:val="00000041"/>
    <w:name w:val="WW8Num69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6"/>
      </w:rPr>
    </w:lvl>
  </w:abstractNum>
  <w:abstractNum w:abstractNumId="68" w15:restartNumberingAfterBreak="0">
    <w:nsid w:val="00000042"/>
    <w:multiLevelType w:val="singleLevel"/>
    <w:tmpl w:val="00000042"/>
    <w:name w:val="WW8Num7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9" w15:restartNumberingAfterBreak="0">
    <w:nsid w:val="00000043"/>
    <w:multiLevelType w:val="multilevel"/>
    <w:tmpl w:val="00000043"/>
    <w:name w:val="WW8Num7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Cs w:val="24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70" w15:restartNumberingAfterBreak="0">
    <w:nsid w:val="00000044"/>
    <w:multiLevelType w:val="singleLevel"/>
    <w:tmpl w:val="00000044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1" w15:restartNumberingAfterBreak="0">
    <w:nsid w:val="00000045"/>
    <w:multiLevelType w:val="singleLevel"/>
    <w:tmpl w:val="00000045"/>
    <w:name w:val="WW8Num7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Cs w:val="24"/>
      </w:rPr>
    </w:lvl>
  </w:abstractNum>
  <w:abstractNum w:abstractNumId="72" w15:restartNumberingAfterBreak="0">
    <w:nsid w:val="00000046"/>
    <w:multiLevelType w:val="singleLevel"/>
    <w:tmpl w:val="00000046"/>
    <w:name w:val="WW8Num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3" w15:restartNumberingAfterBreak="0">
    <w:nsid w:val="00000047"/>
    <w:multiLevelType w:val="singleLevel"/>
    <w:tmpl w:val="00000047"/>
    <w:name w:val="WW8Num7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  <w:szCs w:val="24"/>
        <w:lang w:val="pl-PL"/>
      </w:rPr>
    </w:lvl>
  </w:abstractNum>
  <w:abstractNum w:abstractNumId="74" w15:restartNumberingAfterBreak="0">
    <w:nsid w:val="0000004A"/>
    <w:multiLevelType w:val="multilevel"/>
    <w:tmpl w:val="B49AE498"/>
    <w:lvl w:ilvl="0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/>
        <w:strike w:val="0"/>
        <w:color w:val="auto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75" w15:restartNumberingAfterBreak="0">
    <w:nsid w:val="0000004B"/>
    <w:multiLevelType w:val="multilevel"/>
    <w:tmpl w:val="0000004B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76" w15:restartNumberingAfterBreak="0">
    <w:nsid w:val="0000004C"/>
    <w:multiLevelType w:val="multilevel"/>
    <w:tmpl w:val="0000004C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0000004D"/>
    <w:multiLevelType w:val="multilevel"/>
    <w:tmpl w:val="0000004D"/>
    <w:name w:val="WW8Num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0000004E"/>
    <w:multiLevelType w:val="multilevel"/>
    <w:tmpl w:val="0000004E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05757C5A"/>
    <w:multiLevelType w:val="multilevel"/>
    <w:tmpl w:val="5F104BC4"/>
    <w:styleLink w:val="Styl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  <w:b/>
      </w:rPr>
    </w:lvl>
    <w:lvl w:ilvl="2">
      <w:start w:val="1"/>
      <w:numFmt w:val="none"/>
      <w:lvlText w:val="c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621"/>
        </w:tabs>
        <w:ind w:left="1621" w:hanging="360"/>
      </w:pPr>
    </w:lvl>
    <w:lvl w:ilvl="4">
      <w:start w:val="1"/>
      <w:numFmt w:val="lowerLetter"/>
      <w:lvlText w:val="%5."/>
      <w:lvlJc w:val="left"/>
      <w:pPr>
        <w:tabs>
          <w:tab w:val="num" w:pos="2341"/>
        </w:tabs>
        <w:ind w:left="2341" w:hanging="360"/>
      </w:pPr>
    </w:lvl>
    <w:lvl w:ilvl="5">
      <w:start w:val="1"/>
      <w:numFmt w:val="lowerRoman"/>
      <w:lvlText w:val="%6."/>
      <w:lvlJc w:val="right"/>
      <w:pPr>
        <w:tabs>
          <w:tab w:val="num" w:pos="3061"/>
        </w:tabs>
        <w:ind w:left="3061" w:hanging="180"/>
      </w:pPr>
    </w:lvl>
    <w:lvl w:ilvl="6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>
      <w:start w:val="1"/>
      <w:numFmt w:val="lowerLetter"/>
      <w:lvlText w:val="%8."/>
      <w:lvlJc w:val="left"/>
      <w:pPr>
        <w:tabs>
          <w:tab w:val="num" w:pos="4501"/>
        </w:tabs>
        <w:ind w:left="4501" w:hanging="360"/>
      </w:pPr>
    </w:lvl>
    <w:lvl w:ilvl="8">
      <w:start w:val="1"/>
      <w:numFmt w:val="lowerRoman"/>
      <w:lvlText w:val="%9."/>
      <w:lvlJc w:val="right"/>
      <w:pPr>
        <w:tabs>
          <w:tab w:val="num" w:pos="5221"/>
        </w:tabs>
        <w:ind w:left="5221" w:hanging="180"/>
      </w:pPr>
    </w:lvl>
  </w:abstractNum>
  <w:abstractNum w:abstractNumId="80" w15:restartNumberingAfterBreak="0">
    <w:nsid w:val="0EF039F6"/>
    <w:multiLevelType w:val="hybridMultilevel"/>
    <w:tmpl w:val="0082E0E8"/>
    <w:lvl w:ilvl="0" w:tplc="3FF4D686">
      <w:start w:val="1"/>
      <w:numFmt w:val="lowerLetter"/>
      <w:pStyle w:val="podpunkty"/>
      <w:lvlText w:val="%1)"/>
      <w:lvlJc w:val="left"/>
      <w:pPr>
        <w:tabs>
          <w:tab w:val="num" w:pos="2345"/>
        </w:tabs>
        <w:ind w:left="2345" w:hanging="360"/>
      </w:pPr>
      <w:rPr>
        <w:rFonts w:hint="default"/>
        <w:b/>
      </w:rPr>
    </w:lvl>
    <w:lvl w:ilvl="1" w:tplc="04150019">
      <w:start w:val="1"/>
      <w:numFmt w:val="bullet"/>
      <w:lvlText w:val="o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065"/>
        </w:tabs>
        <w:ind w:left="306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785"/>
        </w:tabs>
        <w:ind w:left="378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505"/>
        </w:tabs>
        <w:ind w:left="4505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225"/>
        </w:tabs>
        <w:ind w:left="522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945"/>
        </w:tabs>
        <w:ind w:left="594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665"/>
        </w:tabs>
        <w:ind w:left="6665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385"/>
        </w:tabs>
        <w:ind w:left="7385" w:hanging="360"/>
      </w:pPr>
      <w:rPr>
        <w:rFonts w:ascii="Wingdings" w:hAnsi="Wingdings" w:hint="default"/>
      </w:rPr>
    </w:lvl>
  </w:abstractNum>
  <w:abstractNum w:abstractNumId="81" w15:restartNumberingAfterBreak="0">
    <w:nsid w:val="11BD288D"/>
    <w:multiLevelType w:val="hybridMultilevel"/>
    <w:tmpl w:val="9E8E1F8A"/>
    <w:lvl w:ilvl="0" w:tplc="9BBCE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36B3368"/>
    <w:multiLevelType w:val="hybridMultilevel"/>
    <w:tmpl w:val="C616B9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19DD6700"/>
    <w:multiLevelType w:val="hybridMultilevel"/>
    <w:tmpl w:val="1D4430B2"/>
    <w:lvl w:ilvl="0" w:tplc="39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F2CEA"/>
    <w:multiLevelType w:val="multilevel"/>
    <w:tmpl w:val="C17E83CC"/>
    <w:styleLink w:val="Styl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/>
        <w:bCs/>
        <w:i w:val="0"/>
        <w:iCs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5" w15:restartNumberingAfterBreak="0">
    <w:nsid w:val="227E03E2"/>
    <w:multiLevelType w:val="hybridMultilevel"/>
    <w:tmpl w:val="D5FCB664"/>
    <w:lvl w:ilvl="0" w:tplc="B3A8A50C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24712F19"/>
    <w:multiLevelType w:val="hybridMultilevel"/>
    <w:tmpl w:val="30882D38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97521EE"/>
    <w:multiLevelType w:val="hybridMultilevel"/>
    <w:tmpl w:val="BFC4599E"/>
    <w:lvl w:ilvl="0" w:tplc="6DD2A0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41013FC"/>
    <w:multiLevelType w:val="multilevel"/>
    <w:tmpl w:val="72CA307A"/>
    <w:styleLink w:val="Styl11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9" w15:restartNumberingAfterBreak="0">
    <w:nsid w:val="34474765"/>
    <w:multiLevelType w:val="hybridMultilevel"/>
    <w:tmpl w:val="0B204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4B543CF"/>
    <w:multiLevelType w:val="hybridMultilevel"/>
    <w:tmpl w:val="9E8E1F8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B73710C"/>
    <w:multiLevelType w:val="hybridMultilevel"/>
    <w:tmpl w:val="CA98E83E"/>
    <w:lvl w:ilvl="0" w:tplc="61045B74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2" w15:restartNumberingAfterBreak="0">
    <w:nsid w:val="3F0144E3"/>
    <w:multiLevelType w:val="hybridMultilevel"/>
    <w:tmpl w:val="74C29BB6"/>
    <w:styleLink w:val="Styl1111"/>
    <w:lvl w:ilvl="0" w:tplc="12A6C87A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13E22744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hint="default"/>
      </w:rPr>
    </w:lvl>
    <w:lvl w:ilvl="2" w:tplc="13E22744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13E22744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0074D0AA">
      <w:start w:val="1"/>
      <w:numFmt w:val="upperRoman"/>
      <w:lvlText w:val="%5."/>
      <w:lvlJc w:val="left"/>
      <w:pPr>
        <w:ind w:left="4440" w:hanging="720"/>
      </w:pPr>
      <w:rPr>
        <w:rFonts w:hint="default"/>
        <w:b/>
      </w:rPr>
    </w:lvl>
    <w:lvl w:ilvl="5" w:tplc="13E22744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13E22744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13E22744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13E22744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3" w15:restartNumberingAfterBreak="0">
    <w:nsid w:val="3F3639EB"/>
    <w:multiLevelType w:val="hybridMultilevel"/>
    <w:tmpl w:val="863AFAC8"/>
    <w:lvl w:ilvl="0" w:tplc="388804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4"/>
      <w:numFmt w:val="bullet"/>
      <w:pStyle w:val="Lista4wypunktowana4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</w:rPr>
    </w:lvl>
    <w:lvl w:ilvl="5" w:tplc="04150005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2AA3D3D"/>
    <w:multiLevelType w:val="multilevel"/>
    <w:tmpl w:val="323CB2D4"/>
    <w:styleLink w:val="Styl11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49200EC5"/>
    <w:multiLevelType w:val="multilevel"/>
    <w:tmpl w:val="FD96307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6" w15:restartNumberingAfterBreak="0">
    <w:nsid w:val="49C84BAB"/>
    <w:multiLevelType w:val="hybridMultilevel"/>
    <w:tmpl w:val="E1C600B2"/>
    <w:lvl w:ilvl="0" w:tplc="099604C2">
      <w:start w:val="1"/>
      <w:numFmt w:val="ordinal"/>
      <w:lvlText w:val="2.4.%1"/>
      <w:lvlJc w:val="left"/>
      <w:pPr>
        <w:ind w:left="1287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A003217"/>
    <w:multiLevelType w:val="hybridMultilevel"/>
    <w:tmpl w:val="B0DC7DDE"/>
    <w:lvl w:ilvl="0" w:tplc="54E0763E">
      <w:start w:val="1"/>
      <w:numFmt w:val="lowerLetter"/>
      <w:lvlText w:val="%1)"/>
      <w:lvlJc w:val="left"/>
      <w:pPr>
        <w:ind w:left="1429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8" w15:restartNumberingAfterBreak="0">
    <w:nsid w:val="4B233A42"/>
    <w:multiLevelType w:val="hybridMultilevel"/>
    <w:tmpl w:val="9362C478"/>
    <w:lvl w:ilvl="0" w:tplc="081C5A5A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9" w15:restartNumberingAfterBreak="0">
    <w:nsid w:val="4E107556"/>
    <w:multiLevelType w:val="hybridMultilevel"/>
    <w:tmpl w:val="725A6A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4A4B91"/>
    <w:multiLevelType w:val="hybridMultilevel"/>
    <w:tmpl w:val="BE205CA6"/>
    <w:lvl w:ilvl="0" w:tplc="75A4A912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1" w15:restartNumberingAfterBreak="0">
    <w:nsid w:val="561775CA"/>
    <w:multiLevelType w:val="multilevel"/>
    <w:tmpl w:val="DD3E4F2C"/>
    <w:lvl w:ilvl="0">
      <w:start w:val="1"/>
      <w:numFmt w:val="decimal"/>
      <w:pStyle w:val="lista-rozdziay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96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2" w15:restartNumberingAfterBreak="0">
    <w:nsid w:val="5CFB43E3"/>
    <w:multiLevelType w:val="multilevel"/>
    <w:tmpl w:val="5CD85098"/>
    <w:lvl w:ilvl="0">
      <w:start w:val="1"/>
      <w:numFmt w:val="decimal"/>
      <w:pStyle w:val="damian-lista1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91"/>
      </w:p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3" w15:restartNumberingAfterBreak="0">
    <w:nsid w:val="62A101FA"/>
    <w:multiLevelType w:val="hybridMultilevel"/>
    <w:tmpl w:val="210C0CF8"/>
    <w:lvl w:ilvl="0" w:tplc="3730A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39640DA"/>
    <w:multiLevelType w:val="hybridMultilevel"/>
    <w:tmpl w:val="B0DC7DDE"/>
    <w:lvl w:ilvl="0" w:tplc="54E0763E">
      <w:start w:val="1"/>
      <w:numFmt w:val="lowerLetter"/>
      <w:lvlText w:val="%1)"/>
      <w:lvlJc w:val="left"/>
      <w:pPr>
        <w:ind w:left="1429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5" w15:restartNumberingAfterBreak="0">
    <w:nsid w:val="6BDF24DF"/>
    <w:multiLevelType w:val="hybridMultilevel"/>
    <w:tmpl w:val="AA5C1822"/>
    <w:lvl w:ilvl="0" w:tplc="359AC8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48926D7A">
      <w:start w:val="1"/>
      <w:numFmt w:val="lowerLetter"/>
      <w:lvlText w:val="%2."/>
      <w:lvlJc w:val="left"/>
      <w:pPr>
        <w:ind w:left="1080" w:hanging="360"/>
      </w:pPr>
    </w:lvl>
    <w:lvl w:ilvl="2" w:tplc="3850E10E">
      <w:start w:val="1"/>
      <w:numFmt w:val="lowerRoman"/>
      <w:lvlText w:val="%3."/>
      <w:lvlJc w:val="right"/>
      <w:pPr>
        <w:ind w:left="1800" w:hanging="180"/>
      </w:pPr>
    </w:lvl>
    <w:lvl w:ilvl="3" w:tplc="7E842994">
      <w:start w:val="1"/>
      <w:numFmt w:val="decimal"/>
      <w:lvlText w:val="%4."/>
      <w:lvlJc w:val="left"/>
      <w:pPr>
        <w:ind w:left="2520" w:hanging="360"/>
      </w:pPr>
    </w:lvl>
    <w:lvl w:ilvl="4" w:tplc="9E50DCCA">
      <w:start w:val="1"/>
      <w:numFmt w:val="lowerLetter"/>
      <w:lvlText w:val="%5."/>
      <w:lvlJc w:val="left"/>
      <w:pPr>
        <w:ind w:left="3240" w:hanging="360"/>
      </w:pPr>
    </w:lvl>
    <w:lvl w:ilvl="5" w:tplc="B4A4739E">
      <w:start w:val="1"/>
      <w:numFmt w:val="lowerRoman"/>
      <w:lvlText w:val="%6."/>
      <w:lvlJc w:val="right"/>
      <w:pPr>
        <w:ind w:left="3960" w:hanging="180"/>
      </w:pPr>
    </w:lvl>
    <w:lvl w:ilvl="6" w:tplc="F60A9E14">
      <w:start w:val="1"/>
      <w:numFmt w:val="decimal"/>
      <w:lvlText w:val="%7."/>
      <w:lvlJc w:val="left"/>
      <w:pPr>
        <w:ind w:left="4680" w:hanging="360"/>
      </w:pPr>
    </w:lvl>
    <w:lvl w:ilvl="7" w:tplc="0CAC9CCC">
      <w:start w:val="1"/>
      <w:numFmt w:val="lowerLetter"/>
      <w:lvlText w:val="%8."/>
      <w:lvlJc w:val="left"/>
      <w:pPr>
        <w:ind w:left="5400" w:hanging="360"/>
      </w:pPr>
    </w:lvl>
    <w:lvl w:ilvl="8" w:tplc="D1AA20D8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6BEF779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hint="default"/>
        <w:i w:val="0"/>
        <w:color w:val="000000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7" w15:restartNumberingAfterBreak="0">
    <w:nsid w:val="73FC5BCA"/>
    <w:multiLevelType w:val="multilevel"/>
    <w:tmpl w:val="24DC896E"/>
    <w:styleLink w:val="Styl11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8" w15:restartNumberingAfterBreak="0">
    <w:nsid w:val="74621469"/>
    <w:multiLevelType w:val="hybridMultilevel"/>
    <w:tmpl w:val="B876FCDE"/>
    <w:lvl w:ilvl="0" w:tplc="0415000F">
      <w:start w:val="1"/>
      <w:numFmt w:val="decimal"/>
      <w:lvlText w:val="%1.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09" w15:restartNumberingAfterBreak="0">
    <w:nsid w:val="7E9D190F"/>
    <w:multiLevelType w:val="multilevel"/>
    <w:tmpl w:val="C9A8EB9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num w:numId="1" w16cid:durableId="1748334138">
    <w:abstractNumId w:val="93"/>
  </w:num>
  <w:num w:numId="2" w16cid:durableId="1318917856">
    <w:abstractNumId w:val="88"/>
  </w:num>
  <w:num w:numId="3" w16cid:durableId="1020467327">
    <w:abstractNumId w:val="107"/>
  </w:num>
  <w:num w:numId="4" w16cid:durableId="2143964756">
    <w:abstractNumId w:val="92"/>
  </w:num>
  <w:num w:numId="5" w16cid:durableId="797604638">
    <w:abstractNumId w:val="101"/>
  </w:num>
  <w:num w:numId="6" w16cid:durableId="1938825984">
    <w:abstractNumId w:val="1"/>
  </w:num>
  <w:num w:numId="7" w16cid:durableId="1680306539">
    <w:abstractNumId w:val="0"/>
  </w:num>
  <w:num w:numId="8" w16cid:durableId="1594239503">
    <w:abstractNumId w:val="94"/>
  </w:num>
  <w:num w:numId="9" w16cid:durableId="1259676981">
    <w:abstractNumId w:val="79"/>
  </w:num>
  <w:num w:numId="10" w16cid:durableId="633874281">
    <w:abstractNumId w:val="84"/>
  </w:num>
  <w:num w:numId="11" w16cid:durableId="463541047">
    <w:abstractNumId w:val="80"/>
  </w:num>
  <w:num w:numId="12" w16cid:durableId="1326544645">
    <w:abstractNumId w:val="3"/>
  </w:num>
  <w:num w:numId="13" w16cid:durableId="1548640977">
    <w:abstractNumId w:val="2"/>
  </w:num>
  <w:num w:numId="14" w16cid:durableId="848712719">
    <w:abstractNumId w:val="103"/>
  </w:num>
  <w:num w:numId="15" w16cid:durableId="2102217078">
    <w:abstractNumId w:val="95"/>
  </w:num>
  <w:num w:numId="16" w16cid:durableId="39285744">
    <w:abstractNumId w:val="102"/>
  </w:num>
  <w:num w:numId="17" w16cid:durableId="91706736">
    <w:abstractNumId w:val="109"/>
  </w:num>
  <w:num w:numId="18" w16cid:durableId="2007054147">
    <w:abstractNumId w:val="100"/>
  </w:num>
  <w:num w:numId="19" w16cid:durableId="903103208">
    <w:abstractNumId w:val="104"/>
  </w:num>
  <w:num w:numId="20" w16cid:durableId="1870683517">
    <w:abstractNumId w:val="83"/>
  </w:num>
  <w:num w:numId="21" w16cid:durableId="1279332984">
    <w:abstractNumId w:val="105"/>
  </w:num>
  <w:num w:numId="22" w16cid:durableId="730226235">
    <w:abstractNumId w:val="4"/>
  </w:num>
  <w:num w:numId="23" w16cid:durableId="905337960">
    <w:abstractNumId w:val="5"/>
  </w:num>
  <w:num w:numId="24" w16cid:durableId="1241791364">
    <w:abstractNumId w:val="6"/>
  </w:num>
  <w:num w:numId="25" w16cid:durableId="1768192742">
    <w:abstractNumId w:val="7"/>
  </w:num>
  <w:num w:numId="26" w16cid:durableId="355156165">
    <w:abstractNumId w:val="8"/>
  </w:num>
  <w:num w:numId="27" w16cid:durableId="72052105">
    <w:abstractNumId w:val="9"/>
  </w:num>
  <w:num w:numId="28" w16cid:durableId="1954169748">
    <w:abstractNumId w:val="10"/>
  </w:num>
  <w:num w:numId="29" w16cid:durableId="980115980">
    <w:abstractNumId w:val="11"/>
  </w:num>
  <w:num w:numId="30" w16cid:durableId="1052996153">
    <w:abstractNumId w:val="12"/>
  </w:num>
  <w:num w:numId="31" w16cid:durableId="1413501040">
    <w:abstractNumId w:val="13"/>
  </w:num>
  <w:num w:numId="32" w16cid:durableId="653605350">
    <w:abstractNumId w:val="14"/>
  </w:num>
  <w:num w:numId="33" w16cid:durableId="1731885681">
    <w:abstractNumId w:val="15"/>
  </w:num>
  <w:num w:numId="34" w16cid:durableId="58599535">
    <w:abstractNumId w:val="16"/>
  </w:num>
  <w:num w:numId="35" w16cid:durableId="1726568172">
    <w:abstractNumId w:val="17"/>
  </w:num>
  <w:num w:numId="36" w16cid:durableId="1912348219">
    <w:abstractNumId w:val="18"/>
  </w:num>
  <w:num w:numId="37" w16cid:durableId="1645890938">
    <w:abstractNumId w:val="19"/>
  </w:num>
  <w:num w:numId="38" w16cid:durableId="2140879128">
    <w:abstractNumId w:val="20"/>
  </w:num>
  <w:num w:numId="39" w16cid:durableId="236205241">
    <w:abstractNumId w:val="21"/>
  </w:num>
  <w:num w:numId="40" w16cid:durableId="1544441431">
    <w:abstractNumId w:val="22"/>
  </w:num>
  <w:num w:numId="41" w16cid:durableId="401374699">
    <w:abstractNumId w:val="24"/>
  </w:num>
  <w:num w:numId="42" w16cid:durableId="2001031662">
    <w:abstractNumId w:val="25"/>
  </w:num>
  <w:num w:numId="43" w16cid:durableId="1318918015">
    <w:abstractNumId w:val="26"/>
  </w:num>
  <w:num w:numId="44" w16cid:durableId="702756384">
    <w:abstractNumId w:val="27"/>
  </w:num>
  <w:num w:numId="45" w16cid:durableId="832180760">
    <w:abstractNumId w:val="28"/>
  </w:num>
  <w:num w:numId="46" w16cid:durableId="1162742313">
    <w:abstractNumId w:val="29"/>
  </w:num>
  <w:num w:numId="47" w16cid:durableId="1713067260">
    <w:abstractNumId w:val="30"/>
  </w:num>
  <w:num w:numId="48" w16cid:durableId="2125533956">
    <w:abstractNumId w:val="31"/>
  </w:num>
  <w:num w:numId="49" w16cid:durableId="969825509">
    <w:abstractNumId w:val="32"/>
  </w:num>
  <w:num w:numId="50" w16cid:durableId="2122145629">
    <w:abstractNumId w:val="34"/>
  </w:num>
  <w:num w:numId="51" w16cid:durableId="961035562">
    <w:abstractNumId w:val="36"/>
  </w:num>
  <w:num w:numId="52" w16cid:durableId="913320405">
    <w:abstractNumId w:val="37"/>
  </w:num>
  <w:num w:numId="53" w16cid:durableId="146480696">
    <w:abstractNumId w:val="38"/>
  </w:num>
  <w:num w:numId="54" w16cid:durableId="175661382">
    <w:abstractNumId w:val="39"/>
  </w:num>
  <w:num w:numId="55" w16cid:durableId="3099666">
    <w:abstractNumId w:val="40"/>
  </w:num>
  <w:num w:numId="56" w16cid:durableId="154810194">
    <w:abstractNumId w:val="41"/>
  </w:num>
  <w:num w:numId="57" w16cid:durableId="338431748">
    <w:abstractNumId w:val="42"/>
  </w:num>
  <w:num w:numId="58" w16cid:durableId="903874690">
    <w:abstractNumId w:val="43"/>
  </w:num>
  <w:num w:numId="59" w16cid:durableId="104734524">
    <w:abstractNumId w:val="44"/>
  </w:num>
  <w:num w:numId="60" w16cid:durableId="1723554605">
    <w:abstractNumId w:val="45"/>
  </w:num>
  <w:num w:numId="61" w16cid:durableId="409474219">
    <w:abstractNumId w:val="46"/>
  </w:num>
  <w:num w:numId="62" w16cid:durableId="731393081">
    <w:abstractNumId w:val="47"/>
  </w:num>
  <w:num w:numId="63" w16cid:durableId="831220696">
    <w:abstractNumId w:val="49"/>
  </w:num>
  <w:num w:numId="64" w16cid:durableId="134220967">
    <w:abstractNumId w:val="50"/>
  </w:num>
  <w:num w:numId="65" w16cid:durableId="578255055">
    <w:abstractNumId w:val="51"/>
  </w:num>
  <w:num w:numId="66" w16cid:durableId="1881045664">
    <w:abstractNumId w:val="52"/>
  </w:num>
  <w:num w:numId="67" w16cid:durableId="460923974">
    <w:abstractNumId w:val="53"/>
  </w:num>
  <w:num w:numId="68" w16cid:durableId="1001158828">
    <w:abstractNumId w:val="54"/>
  </w:num>
  <w:num w:numId="69" w16cid:durableId="558368645">
    <w:abstractNumId w:val="55"/>
  </w:num>
  <w:num w:numId="70" w16cid:durableId="539129090">
    <w:abstractNumId w:val="56"/>
  </w:num>
  <w:num w:numId="71" w16cid:durableId="593705662">
    <w:abstractNumId w:val="57"/>
  </w:num>
  <w:num w:numId="72" w16cid:durableId="1161041222">
    <w:abstractNumId w:val="59"/>
  </w:num>
  <w:num w:numId="73" w16cid:durableId="1232352177">
    <w:abstractNumId w:val="60"/>
  </w:num>
  <w:num w:numId="74" w16cid:durableId="1427267584">
    <w:abstractNumId w:val="61"/>
  </w:num>
  <w:num w:numId="75" w16cid:durableId="766728468">
    <w:abstractNumId w:val="62"/>
  </w:num>
  <w:num w:numId="76" w16cid:durableId="635645465">
    <w:abstractNumId w:val="63"/>
  </w:num>
  <w:num w:numId="77" w16cid:durableId="754789179">
    <w:abstractNumId w:val="64"/>
  </w:num>
  <w:num w:numId="78" w16cid:durableId="1038971656">
    <w:abstractNumId w:val="65"/>
  </w:num>
  <w:num w:numId="79" w16cid:durableId="1097943306">
    <w:abstractNumId w:val="66"/>
  </w:num>
  <w:num w:numId="80" w16cid:durableId="1385057860">
    <w:abstractNumId w:val="67"/>
  </w:num>
  <w:num w:numId="81" w16cid:durableId="1266309059">
    <w:abstractNumId w:val="68"/>
  </w:num>
  <w:num w:numId="82" w16cid:durableId="504326702">
    <w:abstractNumId w:val="69"/>
  </w:num>
  <w:num w:numId="83" w16cid:durableId="974989904">
    <w:abstractNumId w:val="70"/>
  </w:num>
  <w:num w:numId="84" w16cid:durableId="1915317256">
    <w:abstractNumId w:val="71"/>
  </w:num>
  <w:num w:numId="85" w16cid:durableId="834614492">
    <w:abstractNumId w:val="72"/>
  </w:num>
  <w:num w:numId="86" w16cid:durableId="383456018">
    <w:abstractNumId w:val="73"/>
  </w:num>
  <w:num w:numId="87" w16cid:durableId="1264341660">
    <w:abstractNumId w:val="74"/>
  </w:num>
  <w:num w:numId="88" w16cid:durableId="1678381496">
    <w:abstractNumId w:val="75"/>
  </w:num>
  <w:num w:numId="89" w16cid:durableId="1822190600">
    <w:abstractNumId w:val="76"/>
  </w:num>
  <w:num w:numId="90" w16cid:durableId="1129514944">
    <w:abstractNumId w:val="77"/>
  </w:num>
  <w:num w:numId="91" w16cid:durableId="1941528057">
    <w:abstractNumId w:val="78"/>
  </w:num>
  <w:num w:numId="92" w16cid:durableId="1954163772">
    <w:abstractNumId w:val="86"/>
  </w:num>
  <w:num w:numId="93" w16cid:durableId="1028681508">
    <w:abstractNumId w:val="96"/>
  </w:num>
  <w:num w:numId="94" w16cid:durableId="184488755">
    <w:abstractNumId w:val="108"/>
  </w:num>
  <w:num w:numId="95" w16cid:durableId="814764438">
    <w:abstractNumId w:val="106"/>
  </w:num>
  <w:num w:numId="96" w16cid:durableId="740373504">
    <w:abstractNumId w:val="82"/>
  </w:num>
  <w:num w:numId="97" w16cid:durableId="536743998">
    <w:abstractNumId w:val="99"/>
  </w:num>
  <w:num w:numId="98" w16cid:durableId="1312826006">
    <w:abstractNumId w:val="85"/>
  </w:num>
  <w:num w:numId="99" w16cid:durableId="330642814">
    <w:abstractNumId w:val="97"/>
  </w:num>
  <w:num w:numId="100" w16cid:durableId="1576091890">
    <w:abstractNumId w:val="98"/>
  </w:num>
  <w:num w:numId="101" w16cid:durableId="1005012852">
    <w:abstractNumId w:val="89"/>
  </w:num>
  <w:num w:numId="102" w16cid:durableId="1789009667">
    <w:abstractNumId w:val="105"/>
  </w:num>
  <w:num w:numId="103" w16cid:durableId="1668744472">
    <w:abstractNumId w:val="87"/>
  </w:num>
  <w:num w:numId="104" w16cid:durableId="725179201">
    <w:abstractNumId w:val="81"/>
  </w:num>
  <w:num w:numId="105" w16cid:durableId="253100941">
    <w:abstractNumId w:val="90"/>
  </w:num>
  <w:num w:numId="106" w16cid:durableId="1960530146">
    <w:abstractNumId w:val="9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 style="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ABB"/>
    <w:rsid w:val="00000482"/>
    <w:rsid w:val="00000E37"/>
    <w:rsid w:val="00000F6B"/>
    <w:rsid w:val="00001B0A"/>
    <w:rsid w:val="00003448"/>
    <w:rsid w:val="00003716"/>
    <w:rsid w:val="000038FC"/>
    <w:rsid w:val="00003A4B"/>
    <w:rsid w:val="00004663"/>
    <w:rsid w:val="00005253"/>
    <w:rsid w:val="00005306"/>
    <w:rsid w:val="000058CA"/>
    <w:rsid w:val="000066AE"/>
    <w:rsid w:val="00006DC4"/>
    <w:rsid w:val="000071D4"/>
    <w:rsid w:val="00010677"/>
    <w:rsid w:val="000115C2"/>
    <w:rsid w:val="00012552"/>
    <w:rsid w:val="000132E0"/>
    <w:rsid w:val="00013861"/>
    <w:rsid w:val="000139A4"/>
    <w:rsid w:val="00013B0F"/>
    <w:rsid w:val="00016292"/>
    <w:rsid w:val="00017130"/>
    <w:rsid w:val="00017746"/>
    <w:rsid w:val="00017BCB"/>
    <w:rsid w:val="00020D19"/>
    <w:rsid w:val="00021307"/>
    <w:rsid w:val="00021B7E"/>
    <w:rsid w:val="00021E7E"/>
    <w:rsid w:val="00021F8A"/>
    <w:rsid w:val="00022577"/>
    <w:rsid w:val="0002385F"/>
    <w:rsid w:val="00023BCD"/>
    <w:rsid w:val="00024BF8"/>
    <w:rsid w:val="0002641D"/>
    <w:rsid w:val="000274C2"/>
    <w:rsid w:val="00027877"/>
    <w:rsid w:val="00031A82"/>
    <w:rsid w:val="00031FDA"/>
    <w:rsid w:val="000333AB"/>
    <w:rsid w:val="00034BE1"/>
    <w:rsid w:val="00035E71"/>
    <w:rsid w:val="0003646F"/>
    <w:rsid w:val="0003712A"/>
    <w:rsid w:val="00037437"/>
    <w:rsid w:val="000400DA"/>
    <w:rsid w:val="00042470"/>
    <w:rsid w:val="00042702"/>
    <w:rsid w:val="000434CE"/>
    <w:rsid w:val="00043E6C"/>
    <w:rsid w:val="00044E9F"/>
    <w:rsid w:val="000453B8"/>
    <w:rsid w:val="00046A14"/>
    <w:rsid w:val="000471AF"/>
    <w:rsid w:val="0005104F"/>
    <w:rsid w:val="000526F6"/>
    <w:rsid w:val="00053A1E"/>
    <w:rsid w:val="00053A53"/>
    <w:rsid w:val="00055E7F"/>
    <w:rsid w:val="00060597"/>
    <w:rsid w:val="0006198C"/>
    <w:rsid w:val="00061A7C"/>
    <w:rsid w:val="00062741"/>
    <w:rsid w:val="00063079"/>
    <w:rsid w:val="0006386B"/>
    <w:rsid w:val="00063C54"/>
    <w:rsid w:val="0006450F"/>
    <w:rsid w:val="00065333"/>
    <w:rsid w:val="00065379"/>
    <w:rsid w:val="0006691B"/>
    <w:rsid w:val="00067019"/>
    <w:rsid w:val="00070DD4"/>
    <w:rsid w:val="00071884"/>
    <w:rsid w:val="000719C5"/>
    <w:rsid w:val="00071BEB"/>
    <w:rsid w:val="000736D7"/>
    <w:rsid w:val="00073C52"/>
    <w:rsid w:val="00074C6E"/>
    <w:rsid w:val="00075538"/>
    <w:rsid w:val="000758D5"/>
    <w:rsid w:val="000767DC"/>
    <w:rsid w:val="00077256"/>
    <w:rsid w:val="00077279"/>
    <w:rsid w:val="000779DC"/>
    <w:rsid w:val="000803F5"/>
    <w:rsid w:val="00080BEA"/>
    <w:rsid w:val="000827FA"/>
    <w:rsid w:val="00082A8A"/>
    <w:rsid w:val="0008305D"/>
    <w:rsid w:val="00083937"/>
    <w:rsid w:val="00084434"/>
    <w:rsid w:val="0008495A"/>
    <w:rsid w:val="00084CC3"/>
    <w:rsid w:val="00085E0C"/>
    <w:rsid w:val="00086623"/>
    <w:rsid w:val="00086B8D"/>
    <w:rsid w:val="0008736B"/>
    <w:rsid w:val="00087C68"/>
    <w:rsid w:val="00092F73"/>
    <w:rsid w:val="00093516"/>
    <w:rsid w:val="00093E3F"/>
    <w:rsid w:val="00094387"/>
    <w:rsid w:val="000944CF"/>
    <w:rsid w:val="00095D8E"/>
    <w:rsid w:val="00095E6F"/>
    <w:rsid w:val="000978D1"/>
    <w:rsid w:val="000A01A0"/>
    <w:rsid w:val="000A1537"/>
    <w:rsid w:val="000A1736"/>
    <w:rsid w:val="000A2FB0"/>
    <w:rsid w:val="000A2FED"/>
    <w:rsid w:val="000A3EC4"/>
    <w:rsid w:val="000A40B9"/>
    <w:rsid w:val="000A53FE"/>
    <w:rsid w:val="000A5F1E"/>
    <w:rsid w:val="000A6EEF"/>
    <w:rsid w:val="000A7984"/>
    <w:rsid w:val="000A7BCB"/>
    <w:rsid w:val="000A7F38"/>
    <w:rsid w:val="000B0616"/>
    <w:rsid w:val="000B0C0E"/>
    <w:rsid w:val="000B0DA6"/>
    <w:rsid w:val="000B0F2E"/>
    <w:rsid w:val="000B13E0"/>
    <w:rsid w:val="000B2C09"/>
    <w:rsid w:val="000B2E65"/>
    <w:rsid w:val="000B36FA"/>
    <w:rsid w:val="000B3A02"/>
    <w:rsid w:val="000B44C5"/>
    <w:rsid w:val="000B5D69"/>
    <w:rsid w:val="000B6A5D"/>
    <w:rsid w:val="000B6CFB"/>
    <w:rsid w:val="000B6D4E"/>
    <w:rsid w:val="000B74E2"/>
    <w:rsid w:val="000C0E00"/>
    <w:rsid w:val="000C18EE"/>
    <w:rsid w:val="000C1B47"/>
    <w:rsid w:val="000C1D67"/>
    <w:rsid w:val="000C1D6E"/>
    <w:rsid w:val="000C231A"/>
    <w:rsid w:val="000C2B4B"/>
    <w:rsid w:val="000C2ED6"/>
    <w:rsid w:val="000C2F1B"/>
    <w:rsid w:val="000C3BE8"/>
    <w:rsid w:val="000C4005"/>
    <w:rsid w:val="000C55C6"/>
    <w:rsid w:val="000C5A40"/>
    <w:rsid w:val="000C5C9A"/>
    <w:rsid w:val="000C6E89"/>
    <w:rsid w:val="000C7276"/>
    <w:rsid w:val="000C7337"/>
    <w:rsid w:val="000C754E"/>
    <w:rsid w:val="000D001B"/>
    <w:rsid w:val="000D13B8"/>
    <w:rsid w:val="000D17D4"/>
    <w:rsid w:val="000D1CB7"/>
    <w:rsid w:val="000D24E4"/>
    <w:rsid w:val="000D25F0"/>
    <w:rsid w:val="000D3742"/>
    <w:rsid w:val="000D388B"/>
    <w:rsid w:val="000D483F"/>
    <w:rsid w:val="000D4C19"/>
    <w:rsid w:val="000D4EFD"/>
    <w:rsid w:val="000D4F9D"/>
    <w:rsid w:val="000D5980"/>
    <w:rsid w:val="000D7162"/>
    <w:rsid w:val="000D72BF"/>
    <w:rsid w:val="000D791C"/>
    <w:rsid w:val="000E00DB"/>
    <w:rsid w:val="000E03A2"/>
    <w:rsid w:val="000E0D00"/>
    <w:rsid w:val="000E1EE5"/>
    <w:rsid w:val="000E2A6E"/>
    <w:rsid w:val="000E37C2"/>
    <w:rsid w:val="000E3BCF"/>
    <w:rsid w:val="000E4C90"/>
    <w:rsid w:val="000E52B4"/>
    <w:rsid w:val="000E5383"/>
    <w:rsid w:val="000E5BCA"/>
    <w:rsid w:val="000E5C02"/>
    <w:rsid w:val="000E6A82"/>
    <w:rsid w:val="000E77C0"/>
    <w:rsid w:val="000E7A87"/>
    <w:rsid w:val="000F0123"/>
    <w:rsid w:val="000F05BD"/>
    <w:rsid w:val="000F05F0"/>
    <w:rsid w:val="000F1495"/>
    <w:rsid w:val="000F1AE9"/>
    <w:rsid w:val="000F3400"/>
    <w:rsid w:val="000F401D"/>
    <w:rsid w:val="000F4280"/>
    <w:rsid w:val="000F4FAD"/>
    <w:rsid w:val="000F5257"/>
    <w:rsid w:val="000F5406"/>
    <w:rsid w:val="000F66A1"/>
    <w:rsid w:val="000F6900"/>
    <w:rsid w:val="000F77E0"/>
    <w:rsid w:val="000F7E6B"/>
    <w:rsid w:val="001004A1"/>
    <w:rsid w:val="00101643"/>
    <w:rsid w:val="0010263F"/>
    <w:rsid w:val="00102FD5"/>
    <w:rsid w:val="001040E6"/>
    <w:rsid w:val="00105549"/>
    <w:rsid w:val="00105BA0"/>
    <w:rsid w:val="00105E8F"/>
    <w:rsid w:val="00106B19"/>
    <w:rsid w:val="001103F5"/>
    <w:rsid w:val="00110499"/>
    <w:rsid w:val="00110C10"/>
    <w:rsid w:val="00110D21"/>
    <w:rsid w:val="00111065"/>
    <w:rsid w:val="00111306"/>
    <w:rsid w:val="001116FD"/>
    <w:rsid w:val="00111F64"/>
    <w:rsid w:val="00112439"/>
    <w:rsid w:val="0011263B"/>
    <w:rsid w:val="0011282D"/>
    <w:rsid w:val="00113730"/>
    <w:rsid w:val="00113CE7"/>
    <w:rsid w:val="00114A35"/>
    <w:rsid w:val="00115001"/>
    <w:rsid w:val="0011500E"/>
    <w:rsid w:val="00115299"/>
    <w:rsid w:val="0011634C"/>
    <w:rsid w:val="001169E2"/>
    <w:rsid w:val="00116A18"/>
    <w:rsid w:val="00116C8D"/>
    <w:rsid w:val="00120191"/>
    <w:rsid w:val="00121F06"/>
    <w:rsid w:val="00122769"/>
    <w:rsid w:val="001228BE"/>
    <w:rsid w:val="00122CA9"/>
    <w:rsid w:val="0012380D"/>
    <w:rsid w:val="00123D5D"/>
    <w:rsid w:val="00123E65"/>
    <w:rsid w:val="0012483A"/>
    <w:rsid w:val="00125436"/>
    <w:rsid w:val="001254ED"/>
    <w:rsid w:val="001266D6"/>
    <w:rsid w:val="00126A62"/>
    <w:rsid w:val="001274F0"/>
    <w:rsid w:val="001279CF"/>
    <w:rsid w:val="00127CCF"/>
    <w:rsid w:val="0013011F"/>
    <w:rsid w:val="00131B6C"/>
    <w:rsid w:val="001321C9"/>
    <w:rsid w:val="00132BFF"/>
    <w:rsid w:val="00132DEC"/>
    <w:rsid w:val="00132E4A"/>
    <w:rsid w:val="00133D2A"/>
    <w:rsid w:val="001345DE"/>
    <w:rsid w:val="00135DB9"/>
    <w:rsid w:val="00136471"/>
    <w:rsid w:val="00136B3D"/>
    <w:rsid w:val="0013794D"/>
    <w:rsid w:val="00140AAD"/>
    <w:rsid w:val="0014157D"/>
    <w:rsid w:val="001418EA"/>
    <w:rsid w:val="00141BAB"/>
    <w:rsid w:val="00143297"/>
    <w:rsid w:val="001435FC"/>
    <w:rsid w:val="00143CD6"/>
    <w:rsid w:val="0014412E"/>
    <w:rsid w:val="0014524D"/>
    <w:rsid w:val="00145946"/>
    <w:rsid w:val="00145AB7"/>
    <w:rsid w:val="00147A54"/>
    <w:rsid w:val="00147B5E"/>
    <w:rsid w:val="00147C2A"/>
    <w:rsid w:val="0015032A"/>
    <w:rsid w:val="001507D5"/>
    <w:rsid w:val="001509B1"/>
    <w:rsid w:val="00150D42"/>
    <w:rsid w:val="001535E5"/>
    <w:rsid w:val="00153ECF"/>
    <w:rsid w:val="00155214"/>
    <w:rsid w:val="00155229"/>
    <w:rsid w:val="00155910"/>
    <w:rsid w:val="001573CB"/>
    <w:rsid w:val="00157532"/>
    <w:rsid w:val="001620AE"/>
    <w:rsid w:val="0016218D"/>
    <w:rsid w:val="001646E3"/>
    <w:rsid w:val="00165EE2"/>
    <w:rsid w:val="0016607D"/>
    <w:rsid w:val="00166361"/>
    <w:rsid w:val="00166B67"/>
    <w:rsid w:val="00170430"/>
    <w:rsid w:val="00170579"/>
    <w:rsid w:val="001716FD"/>
    <w:rsid w:val="00171F9D"/>
    <w:rsid w:val="00172186"/>
    <w:rsid w:val="00173505"/>
    <w:rsid w:val="001736FB"/>
    <w:rsid w:val="001739EC"/>
    <w:rsid w:val="00174457"/>
    <w:rsid w:val="00174E91"/>
    <w:rsid w:val="00175109"/>
    <w:rsid w:val="0017522A"/>
    <w:rsid w:val="001754A2"/>
    <w:rsid w:val="0017557F"/>
    <w:rsid w:val="00176963"/>
    <w:rsid w:val="001779AF"/>
    <w:rsid w:val="001801C8"/>
    <w:rsid w:val="00180D50"/>
    <w:rsid w:val="00180DEF"/>
    <w:rsid w:val="00181186"/>
    <w:rsid w:val="0018266D"/>
    <w:rsid w:val="00183548"/>
    <w:rsid w:val="0018366B"/>
    <w:rsid w:val="00183BDA"/>
    <w:rsid w:val="00183BF5"/>
    <w:rsid w:val="00185E63"/>
    <w:rsid w:val="0018646E"/>
    <w:rsid w:val="001864E6"/>
    <w:rsid w:val="001869E0"/>
    <w:rsid w:val="0018734F"/>
    <w:rsid w:val="00190FB6"/>
    <w:rsid w:val="001910BA"/>
    <w:rsid w:val="00192BEA"/>
    <w:rsid w:val="00192DF3"/>
    <w:rsid w:val="00194327"/>
    <w:rsid w:val="00195BF0"/>
    <w:rsid w:val="00195FDC"/>
    <w:rsid w:val="00196182"/>
    <w:rsid w:val="001962DC"/>
    <w:rsid w:val="00196435"/>
    <w:rsid w:val="00196993"/>
    <w:rsid w:val="001A2193"/>
    <w:rsid w:val="001A2A15"/>
    <w:rsid w:val="001A331A"/>
    <w:rsid w:val="001A3781"/>
    <w:rsid w:val="001A4006"/>
    <w:rsid w:val="001A4A64"/>
    <w:rsid w:val="001A5039"/>
    <w:rsid w:val="001A5D46"/>
    <w:rsid w:val="001A6A8C"/>
    <w:rsid w:val="001A6B6F"/>
    <w:rsid w:val="001A6C81"/>
    <w:rsid w:val="001A7590"/>
    <w:rsid w:val="001A75C7"/>
    <w:rsid w:val="001A780D"/>
    <w:rsid w:val="001B0865"/>
    <w:rsid w:val="001B1807"/>
    <w:rsid w:val="001B3185"/>
    <w:rsid w:val="001B3794"/>
    <w:rsid w:val="001B3C74"/>
    <w:rsid w:val="001B418E"/>
    <w:rsid w:val="001B50D6"/>
    <w:rsid w:val="001B5C0F"/>
    <w:rsid w:val="001B5F7B"/>
    <w:rsid w:val="001B62DF"/>
    <w:rsid w:val="001C0C16"/>
    <w:rsid w:val="001C0C1E"/>
    <w:rsid w:val="001C166B"/>
    <w:rsid w:val="001C1709"/>
    <w:rsid w:val="001C1733"/>
    <w:rsid w:val="001C2D62"/>
    <w:rsid w:val="001C3F27"/>
    <w:rsid w:val="001C625A"/>
    <w:rsid w:val="001C7514"/>
    <w:rsid w:val="001D17CB"/>
    <w:rsid w:val="001D1FDB"/>
    <w:rsid w:val="001D3796"/>
    <w:rsid w:val="001D4888"/>
    <w:rsid w:val="001D6D96"/>
    <w:rsid w:val="001D794F"/>
    <w:rsid w:val="001D7D9E"/>
    <w:rsid w:val="001E0655"/>
    <w:rsid w:val="001E0866"/>
    <w:rsid w:val="001E1247"/>
    <w:rsid w:val="001E1FB2"/>
    <w:rsid w:val="001E30C8"/>
    <w:rsid w:val="001E31D8"/>
    <w:rsid w:val="001E3416"/>
    <w:rsid w:val="001E3705"/>
    <w:rsid w:val="001E3EF2"/>
    <w:rsid w:val="001E571C"/>
    <w:rsid w:val="001E5C69"/>
    <w:rsid w:val="001E5CFC"/>
    <w:rsid w:val="001E5E90"/>
    <w:rsid w:val="001E6CFD"/>
    <w:rsid w:val="001E7760"/>
    <w:rsid w:val="001E799A"/>
    <w:rsid w:val="001E79CC"/>
    <w:rsid w:val="001F0044"/>
    <w:rsid w:val="001F146F"/>
    <w:rsid w:val="001F17A3"/>
    <w:rsid w:val="001F2033"/>
    <w:rsid w:val="001F20A4"/>
    <w:rsid w:val="001F25DA"/>
    <w:rsid w:val="001F3ECB"/>
    <w:rsid w:val="001F3FF6"/>
    <w:rsid w:val="001F423D"/>
    <w:rsid w:val="001F4CA9"/>
    <w:rsid w:val="001F54FB"/>
    <w:rsid w:val="001F65DE"/>
    <w:rsid w:val="001F695E"/>
    <w:rsid w:val="001F6C47"/>
    <w:rsid w:val="001F7DE1"/>
    <w:rsid w:val="00200F0C"/>
    <w:rsid w:val="00201273"/>
    <w:rsid w:val="002016D1"/>
    <w:rsid w:val="002028DA"/>
    <w:rsid w:val="002038C5"/>
    <w:rsid w:val="00203FBD"/>
    <w:rsid w:val="00204197"/>
    <w:rsid w:val="00205539"/>
    <w:rsid w:val="00205B7B"/>
    <w:rsid w:val="002064DA"/>
    <w:rsid w:val="0020688F"/>
    <w:rsid w:val="00207C8E"/>
    <w:rsid w:val="002107D7"/>
    <w:rsid w:val="00210FD6"/>
    <w:rsid w:val="002110B8"/>
    <w:rsid w:val="00211568"/>
    <w:rsid w:val="0021158B"/>
    <w:rsid w:val="002115DC"/>
    <w:rsid w:val="0021253E"/>
    <w:rsid w:val="00212864"/>
    <w:rsid w:val="002137F6"/>
    <w:rsid w:val="00213ABB"/>
    <w:rsid w:val="00213BEB"/>
    <w:rsid w:val="0021465A"/>
    <w:rsid w:val="00214DB3"/>
    <w:rsid w:val="0021569D"/>
    <w:rsid w:val="00216081"/>
    <w:rsid w:val="00216185"/>
    <w:rsid w:val="00216C17"/>
    <w:rsid w:val="002176B8"/>
    <w:rsid w:val="00221B51"/>
    <w:rsid w:val="0022409F"/>
    <w:rsid w:val="002243F9"/>
    <w:rsid w:val="00226150"/>
    <w:rsid w:val="00226CCA"/>
    <w:rsid w:val="0022701A"/>
    <w:rsid w:val="0023138A"/>
    <w:rsid w:val="00232EE9"/>
    <w:rsid w:val="002333C4"/>
    <w:rsid w:val="00234383"/>
    <w:rsid w:val="00234927"/>
    <w:rsid w:val="00234AF6"/>
    <w:rsid w:val="00234F7F"/>
    <w:rsid w:val="00237A2C"/>
    <w:rsid w:val="00240455"/>
    <w:rsid w:val="00240A62"/>
    <w:rsid w:val="00240B1D"/>
    <w:rsid w:val="00240D84"/>
    <w:rsid w:val="00241065"/>
    <w:rsid w:val="00242EEA"/>
    <w:rsid w:val="00242FA9"/>
    <w:rsid w:val="00243141"/>
    <w:rsid w:val="0024422E"/>
    <w:rsid w:val="00244306"/>
    <w:rsid w:val="00245E43"/>
    <w:rsid w:val="00246495"/>
    <w:rsid w:val="00246D94"/>
    <w:rsid w:val="00247353"/>
    <w:rsid w:val="00250916"/>
    <w:rsid w:val="00250B10"/>
    <w:rsid w:val="0025441D"/>
    <w:rsid w:val="00256204"/>
    <w:rsid w:val="00256BE7"/>
    <w:rsid w:val="0025707A"/>
    <w:rsid w:val="0025751C"/>
    <w:rsid w:val="0025779A"/>
    <w:rsid w:val="00257AFD"/>
    <w:rsid w:val="00260AC3"/>
    <w:rsid w:val="00260FED"/>
    <w:rsid w:val="002616F0"/>
    <w:rsid w:val="002619AC"/>
    <w:rsid w:val="00262047"/>
    <w:rsid w:val="002624E9"/>
    <w:rsid w:val="0026314C"/>
    <w:rsid w:val="00263632"/>
    <w:rsid w:val="00264102"/>
    <w:rsid w:val="0026422D"/>
    <w:rsid w:val="00264C4B"/>
    <w:rsid w:val="0026524D"/>
    <w:rsid w:val="00266479"/>
    <w:rsid w:val="0026674D"/>
    <w:rsid w:val="00266DF6"/>
    <w:rsid w:val="00267BB9"/>
    <w:rsid w:val="00267C98"/>
    <w:rsid w:val="00267FC6"/>
    <w:rsid w:val="002707F4"/>
    <w:rsid w:val="00271336"/>
    <w:rsid w:val="00271B59"/>
    <w:rsid w:val="002725C9"/>
    <w:rsid w:val="002725F9"/>
    <w:rsid w:val="0027274A"/>
    <w:rsid w:val="00272F7E"/>
    <w:rsid w:val="00273A83"/>
    <w:rsid w:val="00273F1C"/>
    <w:rsid w:val="00273FA7"/>
    <w:rsid w:val="0027424A"/>
    <w:rsid w:val="00274A0B"/>
    <w:rsid w:val="0027686A"/>
    <w:rsid w:val="002776B8"/>
    <w:rsid w:val="00277EA3"/>
    <w:rsid w:val="002807A8"/>
    <w:rsid w:val="002809B6"/>
    <w:rsid w:val="00280F17"/>
    <w:rsid w:val="00280F22"/>
    <w:rsid w:val="00281B1A"/>
    <w:rsid w:val="0028259D"/>
    <w:rsid w:val="0028281D"/>
    <w:rsid w:val="00283AB8"/>
    <w:rsid w:val="00284212"/>
    <w:rsid w:val="0028752B"/>
    <w:rsid w:val="002879D0"/>
    <w:rsid w:val="00287C9B"/>
    <w:rsid w:val="0029044A"/>
    <w:rsid w:val="0029072F"/>
    <w:rsid w:val="00291062"/>
    <w:rsid w:val="00291A56"/>
    <w:rsid w:val="002927BD"/>
    <w:rsid w:val="00292DED"/>
    <w:rsid w:val="00292F8F"/>
    <w:rsid w:val="002933B1"/>
    <w:rsid w:val="00293730"/>
    <w:rsid w:val="0029617A"/>
    <w:rsid w:val="00296185"/>
    <w:rsid w:val="00296A2F"/>
    <w:rsid w:val="00296D67"/>
    <w:rsid w:val="00297933"/>
    <w:rsid w:val="002A00B3"/>
    <w:rsid w:val="002A0850"/>
    <w:rsid w:val="002A0EBE"/>
    <w:rsid w:val="002A2967"/>
    <w:rsid w:val="002A3080"/>
    <w:rsid w:val="002A3533"/>
    <w:rsid w:val="002A398A"/>
    <w:rsid w:val="002A3F47"/>
    <w:rsid w:val="002A4DD3"/>
    <w:rsid w:val="002A570B"/>
    <w:rsid w:val="002A5829"/>
    <w:rsid w:val="002A60A5"/>
    <w:rsid w:val="002A6EF2"/>
    <w:rsid w:val="002A7E12"/>
    <w:rsid w:val="002B02A3"/>
    <w:rsid w:val="002B0599"/>
    <w:rsid w:val="002B0FB9"/>
    <w:rsid w:val="002B1DED"/>
    <w:rsid w:val="002B29AA"/>
    <w:rsid w:val="002B3BF5"/>
    <w:rsid w:val="002B3FBD"/>
    <w:rsid w:val="002B4CC8"/>
    <w:rsid w:val="002B5EB9"/>
    <w:rsid w:val="002B6D4E"/>
    <w:rsid w:val="002C0010"/>
    <w:rsid w:val="002C04FA"/>
    <w:rsid w:val="002C0736"/>
    <w:rsid w:val="002C0F33"/>
    <w:rsid w:val="002C0F58"/>
    <w:rsid w:val="002C1234"/>
    <w:rsid w:val="002C13BF"/>
    <w:rsid w:val="002C1874"/>
    <w:rsid w:val="002C188D"/>
    <w:rsid w:val="002C1F61"/>
    <w:rsid w:val="002C2C1A"/>
    <w:rsid w:val="002C41CE"/>
    <w:rsid w:val="002C4504"/>
    <w:rsid w:val="002C461D"/>
    <w:rsid w:val="002C662D"/>
    <w:rsid w:val="002C66C8"/>
    <w:rsid w:val="002C701F"/>
    <w:rsid w:val="002D0C84"/>
    <w:rsid w:val="002D2DBD"/>
    <w:rsid w:val="002D422F"/>
    <w:rsid w:val="002D4A0A"/>
    <w:rsid w:val="002D5857"/>
    <w:rsid w:val="002D590C"/>
    <w:rsid w:val="002D6CE1"/>
    <w:rsid w:val="002D7B17"/>
    <w:rsid w:val="002E0A59"/>
    <w:rsid w:val="002E200D"/>
    <w:rsid w:val="002E207A"/>
    <w:rsid w:val="002E29A1"/>
    <w:rsid w:val="002E2B94"/>
    <w:rsid w:val="002E318E"/>
    <w:rsid w:val="002E3BAC"/>
    <w:rsid w:val="002E56A4"/>
    <w:rsid w:val="002E6D1B"/>
    <w:rsid w:val="002E71FB"/>
    <w:rsid w:val="002E7414"/>
    <w:rsid w:val="002E76D1"/>
    <w:rsid w:val="002E79D9"/>
    <w:rsid w:val="002E7CEE"/>
    <w:rsid w:val="002E7D1E"/>
    <w:rsid w:val="002F1DB7"/>
    <w:rsid w:val="002F23AC"/>
    <w:rsid w:val="002F3C7F"/>
    <w:rsid w:val="002F41CE"/>
    <w:rsid w:val="002F445E"/>
    <w:rsid w:val="002F4A41"/>
    <w:rsid w:val="002F5551"/>
    <w:rsid w:val="002F55F4"/>
    <w:rsid w:val="002F57BF"/>
    <w:rsid w:val="002F724A"/>
    <w:rsid w:val="0030030A"/>
    <w:rsid w:val="00300F5A"/>
    <w:rsid w:val="00301663"/>
    <w:rsid w:val="00302485"/>
    <w:rsid w:val="00302BDA"/>
    <w:rsid w:val="003043D1"/>
    <w:rsid w:val="00304DD4"/>
    <w:rsid w:val="00305121"/>
    <w:rsid w:val="0030537B"/>
    <w:rsid w:val="003067F7"/>
    <w:rsid w:val="00306C74"/>
    <w:rsid w:val="00306C94"/>
    <w:rsid w:val="00306D0A"/>
    <w:rsid w:val="0030710B"/>
    <w:rsid w:val="00307EC3"/>
    <w:rsid w:val="00310426"/>
    <w:rsid w:val="00310D02"/>
    <w:rsid w:val="0031126C"/>
    <w:rsid w:val="003116AC"/>
    <w:rsid w:val="00313358"/>
    <w:rsid w:val="0031343D"/>
    <w:rsid w:val="003152E3"/>
    <w:rsid w:val="003166B2"/>
    <w:rsid w:val="00317886"/>
    <w:rsid w:val="003203B6"/>
    <w:rsid w:val="003208B9"/>
    <w:rsid w:val="00321D8E"/>
    <w:rsid w:val="00322711"/>
    <w:rsid w:val="003227F3"/>
    <w:rsid w:val="003228E7"/>
    <w:rsid w:val="003230D6"/>
    <w:rsid w:val="00324FE0"/>
    <w:rsid w:val="003260F6"/>
    <w:rsid w:val="00327E33"/>
    <w:rsid w:val="00327EB3"/>
    <w:rsid w:val="00330857"/>
    <w:rsid w:val="00331849"/>
    <w:rsid w:val="00331C1F"/>
    <w:rsid w:val="00332446"/>
    <w:rsid w:val="00332ACD"/>
    <w:rsid w:val="00333465"/>
    <w:rsid w:val="003336EA"/>
    <w:rsid w:val="003337BC"/>
    <w:rsid w:val="0033457B"/>
    <w:rsid w:val="00335009"/>
    <w:rsid w:val="003350F3"/>
    <w:rsid w:val="00335DDF"/>
    <w:rsid w:val="00336DA6"/>
    <w:rsid w:val="00337971"/>
    <w:rsid w:val="00340482"/>
    <w:rsid w:val="00341D55"/>
    <w:rsid w:val="0034290E"/>
    <w:rsid w:val="00342F1E"/>
    <w:rsid w:val="00343235"/>
    <w:rsid w:val="003434EB"/>
    <w:rsid w:val="00343787"/>
    <w:rsid w:val="0034441F"/>
    <w:rsid w:val="00344D98"/>
    <w:rsid w:val="0034508D"/>
    <w:rsid w:val="003458A8"/>
    <w:rsid w:val="00345E79"/>
    <w:rsid w:val="0034604C"/>
    <w:rsid w:val="00346369"/>
    <w:rsid w:val="00346479"/>
    <w:rsid w:val="003466DE"/>
    <w:rsid w:val="00346F86"/>
    <w:rsid w:val="00347044"/>
    <w:rsid w:val="0034739E"/>
    <w:rsid w:val="00347CF3"/>
    <w:rsid w:val="00352835"/>
    <w:rsid w:val="00352993"/>
    <w:rsid w:val="00353BCA"/>
    <w:rsid w:val="00353FEA"/>
    <w:rsid w:val="0035401D"/>
    <w:rsid w:val="00355122"/>
    <w:rsid w:val="00355782"/>
    <w:rsid w:val="00355AEA"/>
    <w:rsid w:val="00356019"/>
    <w:rsid w:val="00356614"/>
    <w:rsid w:val="003571DB"/>
    <w:rsid w:val="003606D1"/>
    <w:rsid w:val="00360E60"/>
    <w:rsid w:val="00362A11"/>
    <w:rsid w:val="00363FE7"/>
    <w:rsid w:val="0036422C"/>
    <w:rsid w:val="00364A09"/>
    <w:rsid w:val="003652E1"/>
    <w:rsid w:val="00365D6D"/>
    <w:rsid w:val="0036660A"/>
    <w:rsid w:val="00366837"/>
    <w:rsid w:val="00366CB1"/>
    <w:rsid w:val="00367CE7"/>
    <w:rsid w:val="0037047F"/>
    <w:rsid w:val="00371279"/>
    <w:rsid w:val="00371F41"/>
    <w:rsid w:val="00371FA3"/>
    <w:rsid w:val="003722DC"/>
    <w:rsid w:val="00373C32"/>
    <w:rsid w:val="00374705"/>
    <w:rsid w:val="00374F4B"/>
    <w:rsid w:val="003750A9"/>
    <w:rsid w:val="003759E8"/>
    <w:rsid w:val="00376DB7"/>
    <w:rsid w:val="003776B7"/>
    <w:rsid w:val="00381471"/>
    <w:rsid w:val="0038311D"/>
    <w:rsid w:val="00384131"/>
    <w:rsid w:val="00384A71"/>
    <w:rsid w:val="00384C80"/>
    <w:rsid w:val="003850A3"/>
    <w:rsid w:val="00390425"/>
    <w:rsid w:val="00391574"/>
    <w:rsid w:val="0039253F"/>
    <w:rsid w:val="00392A15"/>
    <w:rsid w:val="0039402E"/>
    <w:rsid w:val="00394925"/>
    <w:rsid w:val="00396CE1"/>
    <w:rsid w:val="003A0230"/>
    <w:rsid w:val="003A0A1B"/>
    <w:rsid w:val="003A1186"/>
    <w:rsid w:val="003A133A"/>
    <w:rsid w:val="003A1BDC"/>
    <w:rsid w:val="003A1CEE"/>
    <w:rsid w:val="003A351F"/>
    <w:rsid w:val="003A3CF6"/>
    <w:rsid w:val="003A4387"/>
    <w:rsid w:val="003A487D"/>
    <w:rsid w:val="003A4E7C"/>
    <w:rsid w:val="003A5D07"/>
    <w:rsid w:val="003A6170"/>
    <w:rsid w:val="003A64B5"/>
    <w:rsid w:val="003A7B2A"/>
    <w:rsid w:val="003A7D5D"/>
    <w:rsid w:val="003B096A"/>
    <w:rsid w:val="003B1160"/>
    <w:rsid w:val="003B14EB"/>
    <w:rsid w:val="003B2EED"/>
    <w:rsid w:val="003B3404"/>
    <w:rsid w:val="003B3A3C"/>
    <w:rsid w:val="003B44FD"/>
    <w:rsid w:val="003B49C8"/>
    <w:rsid w:val="003B5132"/>
    <w:rsid w:val="003B58BA"/>
    <w:rsid w:val="003B6C55"/>
    <w:rsid w:val="003B7EEE"/>
    <w:rsid w:val="003B7FFE"/>
    <w:rsid w:val="003C073D"/>
    <w:rsid w:val="003C13E2"/>
    <w:rsid w:val="003C19ED"/>
    <w:rsid w:val="003C2740"/>
    <w:rsid w:val="003C29E6"/>
    <w:rsid w:val="003C32C8"/>
    <w:rsid w:val="003C3AFC"/>
    <w:rsid w:val="003C3FC7"/>
    <w:rsid w:val="003C4581"/>
    <w:rsid w:val="003C45C6"/>
    <w:rsid w:val="003C5230"/>
    <w:rsid w:val="003C5549"/>
    <w:rsid w:val="003C5713"/>
    <w:rsid w:val="003D02BF"/>
    <w:rsid w:val="003D0949"/>
    <w:rsid w:val="003D1BFA"/>
    <w:rsid w:val="003D2C8C"/>
    <w:rsid w:val="003D33B0"/>
    <w:rsid w:val="003D42FF"/>
    <w:rsid w:val="003D46C7"/>
    <w:rsid w:val="003D4D39"/>
    <w:rsid w:val="003D553C"/>
    <w:rsid w:val="003D56A4"/>
    <w:rsid w:val="003D5737"/>
    <w:rsid w:val="003D599E"/>
    <w:rsid w:val="003D5BF8"/>
    <w:rsid w:val="003D5DB5"/>
    <w:rsid w:val="003D6597"/>
    <w:rsid w:val="003D6C88"/>
    <w:rsid w:val="003D6E90"/>
    <w:rsid w:val="003D7BA8"/>
    <w:rsid w:val="003E0411"/>
    <w:rsid w:val="003E2387"/>
    <w:rsid w:val="003E27A2"/>
    <w:rsid w:val="003E2F25"/>
    <w:rsid w:val="003E3985"/>
    <w:rsid w:val="003E3EDA"/>
    <w:rsid w:val="003E4213"/>
    <w:rsid w:val="003E47DE"/>
    <w:rsid w:val="003E4CB6"/>
    <w:rsid w:val="003E4ED7"/>
    <w:rsid w:val="003E50D4"/>
    <w:rsid w:val="003E51AA"/>
    <w:rsid w:val="003E559F"/>
    <w:rsid w:val="003E623F"/>
    <w:rsid w:val="003E6E5E"/>
    <w:rsid w:val="003E7FCF"/>
    <w:rsid w:val="003F0118"/>
    <w:rsid w:val="003F092F"/>
    <w:rsid w:val="003F0AC3"/>
    <w:rsid w:val="003F0CD3"/>
    <w:rsid w:val="003F1978"/>
    <w:rsid w:val="003F1A79"/>
    <w:rsid w:val="003F1F12"/>
    <w:rsid w:val="003F2FEC"/>
    <w:rsid w:val="003F3601"/>
    <w:rsid w:val="003F374C"/>
    <w:rsid w:val="003F3A29"/>
    <w:rsid w:val="003F4000"/>
    <w:rsid w:val="003F457F"/>
    <w:rsid w:val="003F478A"/>
    <w:rsid w:val="003F4A02"/>
    <w:rsid w:val="003F4E6D"/>
    <w:rsid w:val="003F5844"/>
    <w:rsid w:val="003F767A"/>
    <w:rsid w:val="003F7DBD"/>
    <w:rsid w:val="00400C23"/>
    <w:rsid w:val="00401024"/>
    <w:rsid w:val="004014DA"/>
    <w:rsid w:val="004015BE"/>
    <w:rsid w:val="0040185C"/>
    <w:rsid w:val="00403EBB"/>
    <w:rsid w:val="00404979"/>
    <w:rsid w:val="00404CD4"/>
    <w:rsid w:val="00405A84"/>
    <w:rsid w:val="00406133"/>
    <w:rsid w:val="00407086"/>
    <w:rsid w:val="00407719"/>
    <w:rsid w:val="00407FBB"/>
    <w:rsid w:val="0041087F"/>
    <w:rsid w:val="0041195A"/>
    <w:rsid w:val="00412237"/>
    <w:rsid w:val="00412BAE"/>
    <w:rsid w:val="00412EBD"/>
    <w:rsid w:val="0041397A"/>
    <w:rsid w:val="00414D08"/>
    <w:rsid w:val="00415B05"/>
    <w:rsid w:val="00415E59"/>
    <w:rsid w:val="004160DB"/>
    <w:rsid w:val="00416C0B"/>
    <w:rsid w:val="0041730D"/>
    <w:rsid w:val="00417BC8"/>
    <w:rsid w:val="004204E0"/>
    <w:rsid w:val="0042138D"/>
    <w:rsid w:val="004216A7"/>
    <w:rsid w:val="00421C3F"/>
    <w:rsid w:val="00421E75"/>
    <w:rsid w:val="00422425"/>
    <w:rsid w:val="0042245C"/>
    <w:rsid w:val="004231EA"/>
    <w:rsid w:val="004238FB"/>
    <w:rsid w:val="00423B5D"/>
    <w:rsid w:val="00424CB5"/>
    <w:rsid w:val="00424CCA"/>
    <w:rsid w:val="00425805"/>
    <w:rsid w:val="00426B39"/>
    <w:rsid w:val="00427029"/>
    <w:rsid w:val="00427754"/>
    <w:rsid w:val="0043030C"/>
    <w:rsid w:val="0043040F"/>
    <w:rsid w:val="00430578"/>
    <w:rsid w:val="004305AA"/>
    <w:rsid w:val="00431B8B"/>
    <w:rsid w:val="00431ED5"/>
    <w:rsid w:val="0043200E"/>
    <w:rsid w:val="004322AA"/>
    <w:rsid w:val="00432675"/>
    <w:rsid w:val="00432CE1"/>
    <w:rsid w:val="00434F60"/>
    <w:rsid w:val="00436F41"/>
    <w:rsid w:val="004372ED"/>
    <w:rsid w:val="004374B4"/>
    <w:rsid w:val="0043762C"/>
    <w:rsid w:val="00440785"/>
    <w:rsid w:val="0044083E"/>
    <w:rsid w:val="0044122D"/>
    <w:rsid w:val="004421B8"/>
    <w:rsid w:val="00443767"/>
    <w:rsid w:val="004440AC"/>
    <w:rsid w:val="0044469D"/>
    <w:rsid w:val="004456E8"/>
    <w:rsid w:val="00446B43"/>
    <w:rsid w:val="004472E4"/>
    <w:rsid w:val="0045071F"/>
    <w:rsid w:val="00450B8F"/>
    <w:rsid w:val="00452189"/>
    <w:rsid w:val="00452F96"/>
    <w:rsid w:val="00453608"/>
    <w:rsid w:val="00453AB3"/>
    <w:rsid w:val="00454547"/>
    <w:rsid w:val="004558AA"/>
    <w:rsid w:val="00455FEB"/>
    <w:rsid w:val="00457082"/>
    <w:rsid w:val="00457121"/>
    <w:rsid w:val="00457800"/>
    <w:rsid w:val="00457F4E"/>
    <w:rsid w:val="00460193"/>
    <w:rsid w:val="0046022A"/>
    <w:rsid w:val="00461DC8"/>
    <w:rsid w:val="00463703"/>
    <w:rsid w:val="00463C5D"/>
    <w:rsid w:val="00463FF9"/>
    <w:rsid w:val="0046474E"/>
    <w:rsid w:val="00464A7C"/>
    <w:rsid w:val="00465388"/>
    <w:rsid w:val="0046588C"/>
    <w:rsid w:val="004660A4"/>
    <w:rsid w:val="004661DD"/>
    <w:rsid w:val="004665CC"/>
    <w:rsid w:val="00466C38"/>
    <w:rsid w:val="00466C68"/>
    <w:rsid w:val="00466D4E"/>
    <w:rsid w:val="00466FD3"/>
    <w:rsid w:val="004678A0"/>
    <w:rsid w:val="0047227A"/>
    <w:rsid w:val="004724D0"/>
    <w:rsid w:val="00472BB1"/>
    <w:rsid w:val="00472CFD"/>
    <w:rsid w:val="00473E41"/>
    <w:rsid w:val="00475FE2"/>
    <w:rsid w:val="00476316"/>
    <w:rsid w:val="00481868"/>
    <w:rsid w:val="004818FD"/>
    <w:rsid w:val="00481AAE"/>
    <w:rsid w:val="00482009"/>
    <w:rsid w:val="0048233E"/>
    <w:rsid w:val="00482B15"/>
    <w:rsid w:val="004833D9"/>
    <w:rsid w:val="0048379E"/>
    <w:rsid w:val="004839CF"/>
    <w:rsid w:val="004839E5"/>
    <w:rsid w:val="0048528F"/>
    <w:rsid w:val="00485547"/>
    <w:rsid w:val="00486973"/>
    <w:rsid w:val="00486EDF"/>
    <w:rsid w:val="00490070"/>
    <w:rsid w:val="00492424"/>
    <w:rsid w:val="004935BA"/>
    <w:rsid w:val="00495C5B"/>
    <w:rsid w:val="00495E61"/>
    <w:rsid w:val="004967D5"/>
    <w:rsid w:val="004A051A"/>
    <w:rsid w:val="004A0F22"/>
    <w:rsid w:val="004A131B"/>
    <w:rsid w:val="004A1AE0"/>
    <w:rsid w:val="004A2075"/>
    <w:rsid w:val="004A3493"/>
    <w:rsid w:val="004A39F0"/>
    <w:rsid w:val="004A3F59"/>
    <w:rsid w:val="004A41F9"/>
    <w:rsid w:val="004A5F10"/>
    <w:rsid w:val="004A610C"/>
    <w:rsid w:val="004A61F3"/>
    <w:rsid w:val="004A7283"/>
    <w:rsid w:val="004B02ED"/>
    <w:rsid w:val="004B07B9"/>
    <w:rsid w:val="004B0AB2"/>
    <w:rsid w:val="004B14B7"/>
    <w:rsid w:val="004B25B9"/>
    <w:rsid w:val="004B2D84"/>
    <w:rsid w:val="004B3C4E"/>
    <w:rsid w:val="004B3F11"/>
    <w:rsid w:val="004B4AE1"/>
    <w:rsid w:val="004B4B26"/>
    <w:rsid w:val="004B4C86"/>
    <w:rsid w:val="004B4E59"/>
    <w:rsid w:val="004B52C5"/>
    <w:rsid w:val="004B6FE8"/>
    <w:rsid w:val="004B72F2"/>
    <w:rsid w:val="004C03E7"/>
    <w:rsid w:val="004C20EF"/>
    <w:rsid w:val="004C3910"/>
    <w:rsid w:val="004C3CB3"/>
    <w:rsid w:val="004C3D21"/>
    <w:rsid w:val="004C56E6"/>
    <w:rsid w:val="004C716B"/>
    <w:rsid w:val="004C7F32"/>
    <w:rsid w:val="004D07E7"/>
    <w:rsid w:val="004D1577"/>
    <w:rsid w:val="004D1D7B"/>
    <w:rsid w:val="004D2982"/>
    <w:rsid w:val="004D3C5B"/>
    <w:rsid w:val="004D463E"/>
    <w:rsid w:val="004D4874"/>
    <w:rsid w:val="004D5853"/>
    <w:rsid w:val="004D7B96"/>
    <w:rsid w:val="004E176E"/>
    <w:rsid w:val="004E3E0E"/>
    <w:rsid w:val="004E4957"/>
    <w:rsid w:val="004E5579"/>
    <w:rsid w:val="004E5C3C"/>
    <w:rsid w:val="004E69F2"/>
    <w:rsid w:val="004E6F2B"/>
    <w:rsid w:val="004E7BF6"/>
    <w:rsid w:val="004E7E52"/>
    <w:rsid w:val="004F018E"/>
    <w:rsid w:val="004F0772"/>
    <w:rsid w:val="004F101E"/>
    <w:rsid w:val="004F279F"/>
    <w:rsid w:val="004F3E45"/>
    <w:rsid w:val="004F4A7E"/>
    <w:rsid w:val="004F4E6E"/>
    <w:rsid w:val="004F4EA4"/>
    <w:rsid w:val="004F5844"/>
    <w:rsid w:val="004F6015"/>
    <w:rsid w:val="004F61BE"/>
    <w:rsid w:val="004F6C28"/>
    <w:rsid w:val="00500D3D"/>
    <w:rsid w:val="005012CC"/>
    <w:rsid w:val="005018E4"/>
    <w:rsid w:val="0050255F"/>
    <w:rsid w:val="005026D3"/>
    <w:rsid w:val="00502C6B"/>
    <w:rsid w:val="0050318A"/>
    <w:rsid w:val="0050328E"/>
    <w:rsid w:val="00504B71"/>
    <w:rsid w:val="00506B5F"/>
    <w:rsid w:val="00506CA1"/>
    <w:rsid w:val="00507757"/>
    <w:rsid w:val="00507D55"/>
    <w:rsid w:val="005100A6"/>
    <w:rsid w:val="005106CC"/>
    <w:rsid w:val="00510FBD"/>
    <w:rsid w:val="00511680"/>
    <w:rsid w:val="0051256F"/>
    <w:rsid w:val="005125E1"/>
    <w:rsid w:val="0051288C"/>
    <w:rsid w:val="00512D31"/>
    <w:rsid w:val="0051304D"/>
    <w:rsid w:val="00513471"/>
    <w:rsid w:val="00514513"/>
    <w:rsid w:val="005146D3"/>
    <w:rsid w:val="00515E37"/>
    <w:rsid w:val="00515F27"/>
    <w:rsid w:val="00516C31"/>
    <w:rsid w:val="00516EFA"/>
    <w:rsid w:val="005171E6"/>
    <w:rsid w:val="00517250"/>
    <w:rsid w:val="005178AE"/>
    <w:rsid w:val="00517FD3"/>
    <w:rsid w:val="00520E31"/>
    <w:rsid w:val="005210D6"/>
    <w:rsid w:val="005218E6"/>
    <w:rsid w:val="00521A31"/>
    <w:rsid w:val="005224F4"/>
    <w:rsid w:val="00524977"/>
    <w:rsid w:val="005250C1"/>
    <w:rsid w:val="00525156"/>
    <w:rsid w:val="005257C0"/>
    <w:rsid w:val="005257CA"/>
    <w:rsid w:val="00526A91"/>
    <w:rsid w:val="00526EB3"/>
    <w:rsid w:val="00526F32"/>
    <w:rsid w:val="005273E9"/>
    <w:rsid w:val="00527FB9"/>
    <w:rsid w:val="005302FF"/>
    <w:rsid w:val="00531133"/>
    <w:rsid w:val="00533471"/>
    <w:rsid w:val="005337F8"/>
    <w:rsid w:val="00534E51"/>
    <w:rsid w:val="00535E9B"/>
    <w:rsid w:val="00535F5C"/>
    <w:rsid w:val="005368C8"/>
    <w:rsid w:val="005373B3"/>
    <w:rsid w:val="005373B5"/>
    <w:rsid w:val="00540635"/>
    <w:rsid w:val="00541740"/>
    <w:rsid w:val="0054278A"/>
    <w:rsid w:val="00542EF2"/>
    <w:rsid w:val="00543A1D"/>
    <w:rsid w:val="005444FD"/>
    <w:rsid w:val="005452AD"/>
    <w:rsid w:val="005505F2"/>
    <w:rsid w:val="0055139F"/>
    <w:rsid w:val="005537D3"/>
    <w:rsid w:val="00553AC6"/>
    <w:rsid w:val="00553FC4"/>
    <w:rsid w:val="005541BC"/>
    <w:rsid w:val="00556DED"/>
    <w:rsid w:val="00557D73"/>
    <w:rsid w:val="0056038D"/>
    <w:rsid w:val="005606E0"/>
    <w:rsid w:val="00560B8E"/>
    <w:rsid w:val="00563624"/>
    <w:rsid w:val="0056451D"/>
    <w:rsid w:val="00564FE2"/>
    <w:rsid w:val="005665EA"/>
    <w:rsid w:val="00566B8E"/>
    <w:rsid w:val="00566D60"/>
    <w:rsid w:val="0057250E"/>
    <w:rsid w:val="00572B85"/>
    <w:rsid w:val="0057369D"/>
    <w:rsid w:val="005745AD"/>
    <w:rsid w:val="0057558E"/>
    <w:rsid w:val="00575817"/>
    <w:rsid w:val="00575894"/>
    <w:rsid w:val="0057689B"/>
    <w:rsid w:val="00577A96"/>
    <w:rsid w:val="00580344"/>
    <w:rsid w:val="005808CB"/>
    <w:rsid w:val="005808E2"/>
    <w:rsid w:val="00580A95"/>
    <w:rsid w:val="00580E03"/>
    <w:rsid w:val="005812AE"/>
    <w:rsid w:val="00581803"/>
    <w:rsid w:val="00581C7D"/>
    <w:rsid w:val="00581CD4"/>
    <w:rsid w:val="005826A9"/>
    <w:rsid w:val="0058286F"/>
    <w:rsid w:val="00582B8C"/>
    <w:rsid w:val="005837B3"/>
    <w:rsid w:val="00583CBF"/>
    <w:rsid w:val="005850E9"/>
    <w:rsid w:val="00585EFC"/>
    <w:rsid w:val="00586418"/>
    <w:rsid w:val="00586805"/>
    <w:rsid w:val="00586B8A"/>
    <w:rsid w:val="00586DC5"/>
    <w:rsid w:val="00590719"/>
    <w:rsid w:val="00590783"/>
    <w:rsid w:val="00591045"/>
    <w:rsid w:val="00591F0F"/>
    <w:rsid w:val="005927C4"/>
    <w:rsid w:val="00593289"/>
    <w:rsid w:val="00594B0C"/>
    <w:rsid w:val="00595069"/>
    <w:rsid w:val="005953E0"/>
    <w:rsid w:val="005953E2"/>
    <w:rsid w:val="005960A3"/>
    <w:rsid w:val="00596380"/>
    <w:rsid w:val="00596C7F"/>
    <w:rsid w:val="0059756D"/>
    <w:rsid w:val="0059797D"/>
    <w:rsid w:val="005A0170"/>
    <w:rsid w:val="005A0996"/>
    <w:rsid w:val="005A1CA8"/>
    <w:rsid w:val="005A1FA7"/>
    <w:rsid w:val="005A48E6"/>
    <w:rsid w:val="005A4AE8"/>
    <w:rsid w:val="005A5227"/>
    <w:rsid w:val="005A5B1A"/>
    <w:rsid w:val="005A622A"/>
    <w:rsid w:val="005A69B3"/>
    <w:rsid w:val="005B01CD"/>
    <w:rsid w:val="005B040E"/>
    <w:rsid w:val="005B184B"/>
    <w:rsid w:val="005B1CF0"/>
    <w:rsid w:val="005B236E"/>
    <w:rsid w:val="005B3236"/>
    <w:rsid w:val="005B4FF7"/>
    <w:rsid w:val="005B6AB8"/>
    <w:rsid w:val="005B6B13"/>
    <w:rsid w:val="005B7B88"/>
    <w:rsid w:val="005B7E05"/>
    <w:rsid w:val="005C2503"/>
    <w:rsid w:val="005C2A97"/>
    <w:rsid w:val="005C2D33"/>
    <w:rsid w:val="005C2EAC"/>
    <w:rsid w:val="005C3039"/>
    <w:rsid w:val="005C30E5"/>
    <w:rsid w:val="005C3589"/>
    <w:rsid w:val="005C3B4B"/>
    <w:rsid w:val="005C5324"/>
    <w:rsid w:val="005C5BD1"/>
    <w:rsid w:val="005C5D7E"/>
    <w:rsid w:val="005C6150"/>
    <w:rsid w:val="005C7FB3"/>
    <w:rsid w:val="005D0867"/>
    <w:rsid w:val="005D0A5A"/>
    <w:rsid w:val="005D1235"/>
    <w:rsid w:val="005D2439"/>
    <w:rsid w:val="005D26D6"/>
    <w:rsid w:val="005D4395"/>
    <w:rsid w:val="005D4D95"/>
    <w:rsid w:val="005D4EA5"/>
    <w:rsid w:val="005D59AC"/>
    <w:rsid w:val="005D6CAF"/>
    <w:rsid w:val="005E08D4"/>
    <w:rsid w:val="005E139A"/>
    <w:rsid w:val="005E2057"/>
    <w:rsid w:val="005E31BC"/>
    <w:rsid w:val="005E3761"/>
    <w:rsid w:val="005E3C76"/>
    <w:rsid w:val="005E3EAC"/>
    <w:rsid w:val="005E5018"/>
    <w:rsid w:val="005E5182"/>
    <w:rsid w:val="005E56E2"/>
    <w:rsid w:val="005E5B43"/>
    <w:rsid w:val="005E67BC"/>
    <w:rsid w:val="005E6C6F"/>
    <w:rsid w:val="005E6EDF"/>
    <w:rsid w:val="005F020A"/>
    <w:rsid w:val="005F0848"/>
    <w:rsid w:val="005F0DD0"/>
    <w:rsid w:val="005F1080"/>
    <w:rsid w:val="005F1366"/>
    <w:rsid w:val="005F2792"/>
    <w:rsid w:val="005F3337"/>
    <w:rsid w:val="005F39F4"/>
    <w:rsid w:val="005F491B"/>
    <w:rsid w:val="005F52B4"/>
    <w:rsid w:val="005F5547"/>
    <w:rsid w:val="005F660E"/>
    <w:rsid w:val="005F6768"/>
    <w:rsid w:val="005F6C03"/>
    <w:rsid w:val="005F7806"/>
    <w:rsid w:val="005F7A47"/>
    <w:rsid w:val="00600C05"/>
    <w:rsid w:val="00600F1C"/>
    <w:rsid w:val="006020DE"/>
    <w:rsid w:val="0060248D"/>
    <w:rsid w:val="0060276B"/>
    <w:rsid w:val="00604843"/>
    <w:rsid w:val="00604E9E"/>
    <w:rsid w:val="0060572A"/>
    <w:rsid w:val="00605773"/>
    <w:rsid w:val="0060694F"/>
    <w:rsid w:val="00606A6E"/>
    <w:rsid w:val="006071F7"/>
    <w:rsid w:val="0060728B"/>
    <w:rsid w:val="00607938"/>
    <w:rsid w:val="006108CE"/>
    <w:rsid w:val="00610A87"/>
    <w:rsid w:val="00610B25"/>
    <w:rsid w:val="00611D88"/>
    <w:rsid w:val="00613C67"/>
    <w:rsid w:val="00614547"/>
    <w:rsid w:val="00614A5F"/>
    <w:rsid w:val="00615AA1"/>
    <w:rsid w:val="0061602F"/>
    <w:rsid w:val="00617783"/>
    <w:rsid w:val="00617FE1"/>
    <w:rsid w:val="00621335"/>
    <w:rsid w:val="00621394"/>
    <w:rsid w:val="006218BD"/>
    <w:rsid w:val="00621B94"/>
    <w:rsid w:val="00622C9B"/>
    <w:rsid w:val="00622FAD"/>
    <w:rsid w:val="00623B7D"/>
    <w:rsid w:val="00623DA2"/>
    <w:rsid w:val="00626125"/>
    <w:rsid w:val="00626161"/>
    <w:rsid w:val="006271DF"/>
    <w:rsid w:val="00627656"/>
    <w:rsid w:val="00632C1B"/>
    <w:rsid w:val="00633EC0"/>
    <w:rsid w:val="0063419C"/>
    <w:rsid w:val="006342D5"/>
    <w:rsid w:val="00634DA9"/>
    <w:rsid w:val="00636043"/>
    <w:rsid w:val="006372DB"/>
    <w:rsid w:val="00637D3A"/>
    <w:rsid w:val="00637E4B"/>
    <w:rsid w:val="00637EF0"/>
    <w:rsid w:val="0064174D"/>
    <w:rsid w:val="00641979"/>
    <w:rsid w:val="00641AD1"/>
    <w:rsid w:val="00641E19"/>
    <w:rsid w:val="00641E9B"/>
    <w:rsid w:val="006432E9"/>
    <w:rsid w:val="00643918"/>
    <w:rsid w:val="00643E25"/>
    <w:rsid w:val="00644B61"/>
    <w:rsid w:val="00645642"/>
    <w:rsid w:val="00645A22"/>
    <w:rsid w:val="00645DA3"/>
    <w:rsid w:val="006460E2"/>
    <w:rsid w:val="006469CD"/>
    <w:rsid w:val="00646A33"/>
    <w:rsid w:val="006475AB"/>
    <w:rsid w:val="006503A5"/>
    <w:rsid w:val="00651224"/>
    <w:rsid w:val="0065195D"/>
    <w:rsid w:val="00651EDA"/>
    <w:rsid w:val="00652924"/>
    <w:rsid w:val="00652BE6"/>
    <w:rsid w:val="00653A87"/>
    <w:rsid w:val="00654A5E"/>
    <w:rsid w:val="00655ABC"/>
    <w:rsid w:val="00655CD9"/>
    <w:rsid w:val="006566D0"/>
    <w:rsid w:val="00657583"/>
    <w:rsid w:val="006604E9"/>
    <w:rsid w:val="0066163F"/>
    <w:rsid w:val="00661741"/>
    <w:rsid w:val="00663A42"/>
    <w:rsid w:val="0066444B"/>
    <w:rsid w:val="00664734"/>
    <w:rsid w:val="0066624E"/>
    <w:rsid w:val="00666B2E"/>
    <w:rsid w:val="00667344"/>
    <w:rsid w:val="00667A68"/>
    <w:rsid w:val="00667C79"/>
    <w:rsid w:val="006720B0"/>
    <w:rsid w:val="006729C6"/>
    <w:rsid w:val="00673855"/>
    <w:rsid w:val="00673A47"/>
    <w:rsid w:val="006745CA"/>
    <w:rsid w:val="006748A4"/>
    <w:rsid w:val="00674D6B"/>
    <w:rsid w:val="00675BDA"/>
    <w:rsid w:val="00676EBE"/>
    <w:rsid w:val="0067772E"/>
    <w:rsid w:val="0068081E"/>
    <w:rsid w:val="006809C4"/>
    <w:rsid w:val="00681416"/>
    <w:rsid w:val="00682A39"/>
    <w:rsid w:val="00685730"/>
    <w:rsid w:val="00685A8B"/>
    <w:rsid w:val="00686E39"/>
    <w:rsid w:val="00687620"/>
    <w:rsid w:val="006878AE"/>
    <w:rsid w:val="006900F8"/>
    <w:rsid w:val="0069072C"/>
    <w:rsid w:val="00690D0E"/>
    <w:rsid w:val="006917F1"/>
    <w:rsid w:val="00691C0C"/>
    <w:rsid w:val="006924C2"/>
    <w:rsid w:val="0069356E"/>
    <w:rsid w:val="00695101"/>
    <w:rsid w:val="006956E2"/>
    <w:rsid w:val="00697142"/>
    <w:rsid w:val="006978E3"/>
    <w:rsid w:val="00697BE8"/>
    <w:rsid w:val="00697FB8"/>
    <w:rsid w:val="006A026B"/>
    <w:rsid w:val="006A0844"/>
    <w:rsid w:val="006A0B54"/>
    <w:rsid w:val="006A0E0D"/>
    <w:rsid w:val="006A3EDA"/>
    <w:rsid w:val="006A40C3"/>
    <w:rsid w:val="006A41D2"/>
    <w:rsid w:val="006A6733"/>
    <w:rsid w:val="006A6749"/>
    <w:rsid w:val="006A7F2B"/>
    <w:rsid w:val="006B11B4"/>
    <w:rsid w:val="006B17E5"/>
    <w:rsid w:val="006B2E6E"/>
    <w:rsid w:val="006B3CAB"/>
    <w:rsid w:val="006B4BF6"/>
    <w:rsid w:val="006B4CD9"/>
    <w:rsid w:val="006B5C67"/>
    <w:rsid w:val="006B6A77"/>
    <w:rsid w:val="006C0117"/>
    <w:rsid w:val="006C10C3"/>
    <w:rsid w:val="006C15B0"/>
    <w:rsid w:val="006C1837"/>
    <w:rsid w:val="006C22D7"/>
    <w:rsid w:val="006C2998"/>
    <w:rsid w:val="006C3B8F"/>
    <w:rsid w:val="006C407B"/>
    <w:rsid w:val="006C425E"/>
    <w:rsid w:val="006C4358"/>
    <w:rsid w:val="006C4BBD"/>
    <w:rsid w:val="006C528A"/>
    <w:rsid w:val="006C65E6"/>
    <w:rsid w:val="006C7555"/>
    <w:rsid w:val="006C7810"/>
    <w:rsid w:val="006D15D2"/>
    <w:rsid w:val="006D1B03"/>
    <w:rsid w:val="006D34B1"/>
    <w:rsid w:val="006D616F"/>
    <w:rsid w:val="006D6418"/>
    <w:rsid w:val="006D71AF"/>
    <w:rsid w:val="006D71DC"/>
    <w:rsid w:val="006E01A7"/>
    <w:rsid w:val="006E16DD"/>
    <w:rsid w:val="006E1FB2"/>
    <w:rsid w:val="006E2295"/>
    <w:rsid w:val="006E26A3"/>
    <w:rsid w:val="006E2D6A"/>
    <w:rsid w:val="006E2E81"/>
    <w:rsid w:val="006E3897"/>
    <w:rsid w:val="006E41F8"/>
    <w:rsid w:val="006E43A5"/>
    <w:rsid w:val="006E47AC"/>
    <w:rsid w:val="006E5036"/>
    <w:rsid w:val="006E5159"/>
    <w:rsid w:val="006E54C0"/>
    <w:rsid w:val="006E59CE"/>
    <w:rsid w:val="006E6D85"/>
    <w:rsid w:val="006E7AA7"/>
    <w:rsid w:val="006F06F6"/>
    <w:rsid w:val="006F0C4B"/>
    <w:rsid w:val="006F19B6"/>
    <w:rsid w:val="006F1CA4"/>
    <w:rsid w:val="006F2D47"/>
    <w:rsid w:val="006F4125"/>
    <w:rsid w:val="006F4602"/>
    <w:rsid w:val="006F683A"/>
    <w:rsid w:val="006F6BD9"/>
    <w:rsid w:val="006F6C03"/>
    <w:rsid w:val="006F732C"/>
    <w:rsid w:val="006F73DA"/>
    <w:rsid w:val="006F79A3"/>
    <w:rsid w:val="00700A26"/>
    <w:rsid w:val="00700B8F"/>
    <w:rsid w:val="00701717"/>
    <w:rsid w:val="00701967"/>
    <w:rsid w:val="00702B1F"/>
    <w:rsid w:val="00703734"/>
    <w:rsid w:val="00703C3D"/>
    <w:rsid w:val="00703C76"/>
    <w:rsid w:val="007040B0"/>
    <w:rsid w:val="00704556"/>
    <w:rsid w:val="007045C7"/>
    <w:rsid w:val="007048D7"/>
    <w:rsid w:val="007066EA"/>
    <w:rsid w:val="007075E4"/>
    <w:rsid w:val="00707F38"/>
    <w:rsid w:val="007101BF"/>
    <w:rsid w:val="00710BF2"/>
    <w:rsid w:val="007110A9"/>
    <w:rsid w:val="0071139D"/>
    <w:rsid w:val="007114DC"/>
    <w:rsid w:val="007118D2"/>
    <w:rsid w:val="00711C71"/>
    <w:rsid w:val="00711EC9"/>
    <w:rsid w:val="00712214"/>
    <w:rsid w:val="007126DC"/>
    <w:rsid w:val="00712A9C"/>
    <w:rsid w:val="00712B48"/>
    <w:rsid w:val="007152AE"/>
    <w:rsid w:val="00717550"/>
    <w:rsid w:val="007213CD"/>
    <w:rsid w:val="00721443"/>
    <w:rsid w:val="007221E6"/>
    <w:rsid w:val="007225CC"/>
    <w:rsid w:val="007226A7"/>
    <w:rsid w:val="00722717"/>
    <w:rsid w:val="00723542"/>
    <w:rsid w:val="007245C9"/>
    <w:rsid w:val="00724F6B"/>
    <w:rsid w:val="00725741"/>
    <w:rsid w:val="00726477"/>
    <w:rsid w:val="00727781"/>
    <w:rsid w:val="00727E47"/>
    <w:rsid w:val="0073101D"/>
    <w:rsid w:val="007310EB"/>
    <w:rsid w:val="00733363"/>
    <w:rsid w:val="00733C61"/>
    <w:rsid w:val="00733DF3"/>
    <w:rsid w:val="00733F19"/>
    <w:rsid w:val="00734476"/>
    <w:rsid w:val="007344FF"/>
    <w:rsid w:val="007401E8"/>
    <w:rsid w:val="0074206C"/>
    <w:rsid w:val="00742566"/>
    <w:rsid w:val="00742CA7"/>
    <w:rsid w:val="00743095"/>
    <w:rsid w:val="007441EB"/>
    <w:rsid w:val="007444C0"/>
    <w:rsid w:val="00744B65"/>
    <w:rsid w:val="00744C63"/>
    <w:rsid w:val="007471B7"/>
    <w:rsid w:val="00747E75"/>
    <w:rsid w:val="0075048D"/>
    <w:rsid w:val="00750990"/>
    <w:rsid w:val="0075251F"/>
    <w:rsid w:val="00752936"/>
    <w:rsid w:val="00753F41"/>
    <w:rsid w:val="00754C6B"/>
    <w:rsid w:val="00754F59"/>
    <w:rsid w:val="0075578F"/>
    <w:rsid w:val="00756062"/>
    <w:rsid w:val="00756634"/>
    <w:rsid w:val="00756FBE"/>
    <w:rsid w:val="00757401"/>
    <w:rsid w:val="00762B59"/>
    <w:rsid w:val="00764151"/>
    <w:rsid w:val="00764BDB"/>
    <w:rsid w:val="00764DF4"/>
    <w:rsid w:val="0076587E"/>
    <w:rsid w:val="00766084"/>
    <w:rsid w:val="00766B64"/>
    <w:rsid w:val="00767AAB"/>
    <w:rsid w:val="0077098A"/>
    <w:rsid w:val="00771AF0"/>
    <w:rsid w:val="00772FEE"/>
    <w:rsid w:val="0077382F"/>
    <w:rsid w:val="007739F2"/>
    <w:rsid w:val="00774513"/>
    <w:rsid w:val="00775789"/>
    <w:rsid w:val="00775FE5"/>
    <w:rsid w:val="0077600B"/>
    <w:rsid w:val="00777739"/>
    <w:rsid w:val="00777A49"/>
    <w:rsid w:val="00777D9D"/>
    <w:rsid w:val="0078044B"/>
    <w:rsid w:val="00780AC2"/>
    <w:rsid w:val="00781426"/>
    <w:rsid w:val="007818BB"/>
    <w:rsid w:val="0078195E"/>
    <w:rsid w:val="007822F7"/>
    <w:rsid w:val="00782D40"/>
    <w:rsid w:val="0078361E"/>
    <w:rsid w:val="00784157"/>
    <w:rsid w:val="007849D2"/>
    <w:rsid w:val="0078517F"/>
    <w:rsid w:val="007864AD"/>
    <w:rsid w:val="00786883"/>
    <w:rsid w:val="00786CF8"/>
    <w:rsid w:val="00786D39"/>
    <w:rsid w:val="00786E13"/>
    <w:rsid w:val="007878D8"/>
    <w:rsid w:val="00790814"/>
    <w:rsid w:val="00790EAA"/>
    <w:rsid w:val="00791017"/>
    <w:rsid w:val="00791027"/>
    <w:rsid w:val="00791E8B"/>
    <w:rsid w:val="0079202B"/>
    <w:rsid w:val="0079214C"/>
    <w:rsid w:val="007921DF"/>
    <w:rsid w:val="00792303"/>
    <w:rsid w:val="00792B09"/>
    <w:rsid w:val="0079311E"/>
    <w:rsid w:val="00793E36"/>
    <w:rsid w:val="007946B7"/>
    <w:rsid w:val="00794AEA"/>
    <w:rsid w:val="007953E0"/>
    <w:rsid w:val="0079548D"/>
    <w:rsid w:val="007954BA"/>
    <w:rsid w:val="007959CA"/>
    <w:rsid w:val="00795D30"/>
    <w:rsid w:val="00795F42"/>
    <w:rsid w:val="00796B41"/>
    <w:rsid w:val="007A16E3"/>
    <w:rsid w:val="007A2222"/>
    <w:rsid w:val="007A29A1"/>
    <w:rsid w:val="007A435C"/>
    <w:rsid w:val="007A4983"/>
    <w:rsid w:val="007A55BA"/>
    <w:rsid w:val="007A5605"/>
    <w:rsid w:val="007A5BC5"/>
    <w:rsid w:val="007A5BCD"/>
    <w:rsid w:val="007A601F"/>
    <w:rsid w:val="007A736B"/>
    <w:rsid w:val="007A745A"/>
    <w:rsid w:val="007B2EBC"/>
    <w:rsid w:val="007B2F4A"/>
    <w:rsid w:val="007B34CE"/>
    <w:rsid w:val="007B3CE5"/>
    <w:rsid w:val="007B6D62"/>
    <w:rsid w:val="007B781B"/>
    <w:rsid w:val="007B7D1A"/>
    <w:rsid w:val="007B7F2B"/>
    <w:rsid w:val="007C066D"/>
    <w:rsid w:val="007C0755"/>
    <w:rsid w:val="007C15DF"/>
    <w:rsid w:val="007C16E3"/>
    <w:rsid w:val="007C1F79"/>
    <w:rsid w:val="007C20E7"/>
    <w:rsid w:val="007C2DEB"/>
    <w:rsid w:val="007C45FC"/>
    <w:rsid w:val="007C4C39"/>
    <w:rsid w:val="007C5240"/>
    <w:rsid w:val="007C736E"/>
    <w:rsid w:val="007D0E92"/>
    <w:rsid w:val="007D1D9F"/>
    <w:rsid w:val="007D2147"/>
    <w:rsid w:val="007D2C7C"/>
    <w:rsid w:val="007D598E"/>
    <w:rsid w:val="007D5B18"/>
    <w:rsid w:val="007D5C49"/>
    <w:rsid w:val="007D68AA"/>
    <w:rsid w:val="007E07F0"/>
    <w:rsid w:val="007E094A"/>
    <w:rsid w:val="007E16DE"/>
    <w:rsid w:val="007E2781"/>
    <w:rsid w:val="007E3722"/>
    <w:rsid w:val="007E4043"/>
    <w:rsid w:val="007E41C1"/>
    <w:rsid w:val="007E4AEA"/>
    <w:rsid w:val="007E52BE"/>
    <w:rsid w:val="007E6465"/>
    <w:rsid w:val="007E665F"/>
    <w:rsid w:val="007E697B"/>
    <w:rsid w:val="007F02D7"/>
    <w:rsid w:val="007F053B"/>
    <w:rsid w:val="007F05F2"/>
    <w:rsid w:val="007F0600"/>
    <w:rsid w:val="007F093E"/>
    <w:rsid w:val="007F1107"/>
    <w:rsid w:val="007F161D"/>
    <w:rsid w:val="007F2443"/>
    <w:rsid w:val="007F3460"/>
    <w:rsid w:val="007F38C0"/>
    <w:rsid w:val="007F3B66"/>
    <w:rsid w:val="007F43F2"/>
    <w:rsid w:val="007F4E59"/>
    <w:rsid w:val="007F51C6"/>
    <w:rsid w:val="007F52B4"/>
    <w:rsid w:val="007F52BA"/>
    <w:rsid w:val="007F53C3"/>
    <w:rsid w:val="007F5A0E"/>
    <w:rsid w:val="007F78F4"/>
    <w:rsid w:val="00800789"/>
    <w:rsid w:val="00800C6F"/>
    <w:rsid w:val="008012B2"/>
    <w:rsid w:val="00801EEA"/>
    <w:rsid w:val="00801F64"/>
    <w:rsid w:val="0080330A"/>
    <w:rsid w:val="00803A0A"/>
    <w:rsid w:val="008042C9"/>
    <w:rsid w:val="0080476E"/>
    <w:rsid w:val="0080510C"/>
    <w:rsid w:val="008055A9"/>
    <w:rsid w:val="00805661"/>
    <w:rsid w:val="008061A6"/>
    <w:rsid w:val="00806437"/>
    <w:rsid w:val="00806C53"/>
    <w:rsid w:val="00806CC1"/>
    <w:rsid w:val="00807F4E"/>
    <w:rsid w:val="00811266"/>
    <w:rsid w:val="0081245B"/>
    <w:rsid w:val="0081293F"/>
    <w:rsid w:val="00812C14"/>
    <w:rsid w:val="00814075"/>
    <w:rsid w:val="00814134"/>
    <w:rsid w:val="008142AD"/>
    <w:rsid w:val="0081485F"/>
    <w:rsid w:val="0081486E"/>
    <w:rsid w:val="00814C62"/>
    <w:rsid w:val="00815285"/>
    <w:rsid w:val="008156FB"/>
    <w:rsid w:val="008169BC"/>
    <w:rsid w:val="00816D5D"/>
    <w:rsid w:val="00817691"/>
    <w:rsid w:val="00817B0D"/>
    <w:rsid w:val="0082003F"/>
    <w:rsid w:val="008208CD"/>
    <w:rsid w:val="00820C3E"/>
    <w:rsid w:val="0082224C"/>
    <w:rsid w:val="00822722"/>
    <w:rsid w:val="008229F9"/>
    <w:rsid w:val="00822D64"/>
    <w:rsid w:val="00823766"/>
    <w:rsid w:val="00823C17"/>
    <w:rsid w:val="008240CA"/>
    <w:rsid w:val="008249BA"/>
    <w:rsid w:val="00825C90"/>
    <w:rsid w:val="00826756"/>
    <w:rsid w:val="0082678D"/>
    <w:rsid w:val="0083018F"/>
    <w:rsid w:val="0083067C"/>
    <w:rsid w:val="00830EC3"/>
    <w:rsid w:val="008318E7"/>
    <w:rsid w:val="00831CF3"/>
    <w:rsid w:val="0083271F"/>
    <w:rsid w:val="0083280B"/>
    <w:rsid w:val="0083467A"/>
    <w:rsid w:val="008348CF"/>
    <w:rsid w:val="00835F3F"/>
    <w:rsid w:val="00840E5C"/>
    <w:rsid w:val="00841B67"/>
    <w:rsid w:val="00841B88"/>
    <w:rsid w:val="00842078"/>
    <w:rsid w:val="00842409"/>
    <w:rsid w:val="00842737"/>
    <w:rsid w:val="00842CAD"/>
    <w:rsid w:val="00843280"/>
    <w:rsid w:val="00844123"/>
    <w:rsid w:val="008459D8"/>
    <w:rsid w:val="008464A9"/>
    <w:rsid w:val="00846C88"/>
    <w:rsid w:val="00847960"/>
    <w:rsid w:val="00847E93"/>
    <w:rsid w:val="00850D4E"/>
    <w:rsid w:val="00851378"/>
    <w:rsid w:val="00851930"/>
    <w:rsid w:val="00852570"/>
    <w:rsid w:val="008527EF"/>
    <w:rsid w:val="00852DED"/>
    <w:rsid w:val="00853DC9"/>
    <w:rsid w:val="00854A6D"/>
    <w:rsid w:val="00855059"/>
    <w:rsid w:val="008558A9"/>
    <w:rsid w:val="00856256"/>
    <w:rsid w:val="0085643F"/>
    <w:rsid w:val="008565BD"/>
    <w:rsid w:val="00856E0F"/>
    <w:rsid w:val="00856E71"/>
    <w:rsid w:val="00860143"/>
    <w:rsid w:val="008609F8"/>
    <w:rsid w:val="00860F90"/>
    <w:rsid w:val="00861813"/>
    <w:rsid w:val="008648CC"/>
    <w:rsid w:val="00865080"/>
    <w:rsid w:val="00865265"/>
    <w:rsid w:val="008653DE"/>
    <w:rsid w:val="008658A5"/>
    <w:rsid w:val="00867F3C"/>
    <w:rsid w:val="008701CA"/>
    <w:rsid w:val="008704B9"/>
    <w:rsid w:val="00870786"/>
    <w:rsid w:val="00871EDC"/>
    <w:rsid w:val="008726D2"/>
    <w:rsid w:val="00873265"/>
    <w:rsid w:val="008733DF"/>
    <w:rsid w:val="00873DC9"/>
    <w:rsid w:val="00874281"/>
    <w:rsid w:val="00874AD0"/>
    <w:rsid w:val="00874D21"/>
    <w:rsid w:val="00874F7C"/>
    <w:rsid w:val="00875F07"/>
    <w:rsid w:val="0088018B"/>
    <w:rsid w:val="00880227"/>
    <w:rsid w:val="008805C3"/>
    <w:rsid w:val="008814DE"/>
    <w:rsid w:val="008815C7"/>
    <w:rsid w:val="00881EB7"/>
    <w:rsid w:val="00882178"/>
    <w:rsid w:val="0088239C"/>
    <w:rsid w:val="00885C69"/>
    <w:rsid w:val="008872AC"/>
    <w:rsid w:val="00887CF2"/>
    <w:rsid w:val="00890279"/>
    <w:rsid w:val="00890AD0"/>
    <w:rsid w:val="00890E42"/>
    <w:rsid w:val="008914FD"/>
    <w:rsid w:val="008915DA"/>
    <w:rsid w:val="00891737"/>
    <w:rsid w:val="00892048"/>
    <w:rsid w:val="008921E4"/>
    <w:rsid w:val="00892368"/>
    <w:rsid w:val="0089250B"/>
    <w:rsid w:val="00892AD1"/>
    <w:rsid w:val="008936A1"/>
    <w:rsid w:val="00893801"/>
    <w:rsid w:val="00895145"/>
    <w:rsid w:val="008965F6"/>
    <w:rsid w:val="00896FF3"/>
    <w:rsid w:val="008A0CEB"/>
    <w:rsid w:val="008A1EB3"/>
    <w:rsid w:val="008A1EB7"/>
    <w:rsid w:val="008A20A0"/>
    <w:rsid w:val="008A33C2"/>
    <w:rsid w:val="008A3A8C"/>
    <w:rsid w:val="008A559C"/>
    <w:rsid w:val="008A55E0"/>
    <w:rsid w:val="008A5DA2"/>
    <w:rsid w:val="008A640C"/>
    <w:rsid w:val="008A64E5"/>
    <w:rsid w:val="008A66F3"/>
    <w:rsid w:val="008A6F0F"/>
    <w:rsid w:val="008A7EA3"/>
    <w:rsid w:val="008A7F1D"/>
    <w:rsid w:val="008B0378"/>
    <w:rsid w:val="008B0E5D"/>
    <w:rsid w:val="008B1CF3"/>
    <w:rsid w:val="008B334B"/>
    <w:rsid w:val="008B395D"/>
    <w:rsid w:val="008B3F9F"/>
    <w:rsid w:val="008B4065"/>
    <w:rsid w:val="008B5444"/>
    <w:rsid w:val="008B55F5"/>
    <w:rsid w:val="008B5C68"/>
    <w:rsid w:val="008B7D14"/>
    <w:rsid w:val="008C0746"/>
    <w:rsid w:val="008C0C6F"/>
    <w:rsid w:val="008C13FB"/>
    <w:rsid w:val="008C1A96"/>
    <w:rsid w:val="008C1C81"/>
    <w:rsid w:val="008C1CCB"/>
    <w:rsid w:val="008C2B09"/>
    <w:rsid w:val="008C3206"/>
    <w:rsid w:val="008C32C6"/>
    <w:rsid w:val="008C423A"/>
    <w:rsid w:val="008C5B0C"/>
    <w:rsid w:val="008C6C0A"/>
    <w:rsid w:val="008C777E"/>
    <w:rsid w:val="008C7D21"/>
    <w:rsid w:val="008D0768"/>
    <w:rsid w:val="008D0E20"/>
    <w:rsid w:val="008D18B0"/>
    <w:rsid w:val="008D2139"/>
    <w:rsid w:val="008D36E8"/>
    <w:rsid w:val="008D3DE4"/>
    <w:rsid w:val="008D4602"/>
    <w:rsid w:val="008D5082"/>
    <w:rsid w:val="008D5091"/>
    <w:rsid w:val="008D627A"/>
    <w:rsid w:val="008D6F81"/>
    <w:rsid w:val="008D7832"/>
    <w:rsid w:val="008E0905"/>
    <w:rsid w:val="008E0C2F"/>
    <w:rsid w:val="008E0E1C"/>
    <w:rsid w:val="008E1CFF"/>
    <w:rsid w:val="008E1FA1"/>
    <w:rsid w:val="008E2B0A"/>
    <w:rsid w:val="008E2F76"/>
    <w:rsid w:val="008E52CE"/>
    <w:rsid w:val="008E5649"/>
    <w:rsid w:val="008E5AB9"/>
    <w:rsid w:val="008E5BE6"/>
    <w:rsid w:val="008E6935"/>
    <w:rsid w:val="008E70F2"/>
    <w:rsid w:val="008E7B03"/>
    <w:rsid w:val="008F039F"/>
    <w:rsid w:val="008F15FE"/>
    <w:rsid w:val="008F2F61"/>
    <w:rsid w:val="008F33AD"/>
    <w:rsid w:val="008F3DF4"/>
    <w:rsid w:val="008F3F0D"/>
    <w:rsid w:val="008F553F"/>
    <w:rsid w:val="008F72F1"/>
    <w:rsid w:val="008F762B"/>
    <w:rsid w:val="009008F1"/>
    <w:rsid w:val="00901573"/>
    <w:rsid w:val="00901A07"/>
    <w:rsid w:val="00901A13"/>
    <w:rsid w:val="00901ADE"/>
    <w:rsid w:val="00902350"/>
    <w:rsid w:val="009034DC"/>
    <w:rsid w:val="00903EEC"/>
    <w:rsid w:val="00905ACB"/>
    <w:rsid w:val="00905B3B"/>
    <w:rsid w:val="00906365"/>
    <w:rsid w:val="0090659B"/>
    <w:rsid w:val="00906BE2"/>
    <w:rsid w:val="00910725"/>
    <w:rsid w:val="00911223"/>
    <w:rsid w:val="00911831"/>
    <w:rsid w:val="00913322"/>
    <w:rsid w:val="00914164"/>
    <w:rsid w:val="009153F1"/>
    <w:rsid w:val="0091607E"/>
    <w:rsid w:val="009172FC"/>
    <w:rsid w:val="00922557"/>
    <w:rsid w:val="00922CD6"/>
    <w:rsid w:val="0092370F"/>
    <w:rsid w:val="00923B2A"/>
    <w:rsid w:val="009260B2"/>
    <w:rsid w:val="009270F0"/>
    <w:rsid w:val="0093087A"/>
    <w:rsid w:val="00930968"/>
    <w:rsid w:val="00931771"/>
    <w:rsid w:val="00931776"/>
    <w:rsid w:val="00931992"/>
    <w:rsid w:val="009319D0"/>
    <w:rsid w:val="00931A74"/>
    <w:rsid w:val="009320C2"/>
    <w:rsid w:val="009322A8"/>
    <w:rsid w:val="00932D6D"/>
    <w:rsid w:val="00933901"/>
    <w:rsid w:val="0093422D"/>
    <w:rsid w:val="00936629"/>
    <w:rsid w:val="0093684E"/>
    <w:rsid w:val="00936A5A"/>
    <w:rsid w:val="00937D87"/>
    <w:rsid w:val="00940555"/>
    <w:rsid w:val="0094083B"/>
    <w:rsid w:val="00940D92"/>
    <w:rsid w:val="00941F4A"/>
    <w:rsid w:val="0094295A"/>
    <w:rsid w:val="00942BEB"/>
    <w:rsid w:val="00943299"/>
    <w:rsid w:val="009434CF"/>
    <w:rsid w:val="00943922"/>
    <w:rsid w:val="00944066"/>
    <w:rsid w:val="00944B46"/>
    <w:rsid w:val="0094546C"/>
    <w:rsid w:val="0094612C"/>
    <w:rsid w:val="00947712"/>
    <w:rsid w:val="00950025"/>
    <w:rsid w:val="0095054A"/>
    <w:rsid w:val="00950917"/>
    <w:rsid w:val="00951299"/>
    <w:rsid w:val="00952253"/>
    <w:rsid w:val="00952558"/>
    <w:rsid w:val="0095293A"/>
    <w:rsid w:val="00952AC9"/>
    <w:rsid w:val="00954E04"/>
    <w:rsid w:val="00955784"/>
    <w:rsid w:val="00955A83"/>
    <w:rsid w:val="00955B9C"/>
    <w:rsid w:val="00956798"/>
    <w:rsid w:val="00957304"/>
    <w:rsid w:val="00957D61"/>
    <w:rsid w:val="0096039D"/>
    <w:rsid w:val="00961290"/>
    <w:rsid w:val="009616CE"/>
    <w:rsid w:val="0096261E"/>
    <w:rsid w:val="00962A2B"/>
    <w:rsid w:val="00962DE1"/>
    <w:rsid w:val="009638B9"/>
    <w:rsid w:val="00963916"/>
    <w:rsid w:val="00963D0F"/>
    <w:rsid w:val="00964002"/>
    <w:rsid w:val="00964795"/>
    <w:rsid w:val="00964BFB"/>
    <w:rsid w:val="009652D3"/>
    <w:rsid w:val="00965753"/>
    <w:rsid w:val="009659B1"/>
    <w:rsid w:val="00965CC8"/>
    <w:rsid w:val="009664F6"/>
    <w:rsid w:val="009667B7"/>
    <w:rsid w:val="00966BEB"/>
    <w:rsid w:val="00967196"/>
    <w:rsid w:val="009671BD"/>
    <w:rsid w:val="0096731C"/>
    <w:rsid w:val="00970482"/>
    <w:rsid w:val="00971DF5"/>
    <w:rsid w:val="009723A8"/>
    <w:rsid w:val="009726E5"/>
    <w:rsid w:val="009728BE"/>
    <w:rsid w:val="009757A4"/>
    <w:rsid w:val="00977A9F"/>
    <w:rsid w:val="0098093E"/>
    <w:rsid w:val="00980C18"/>
    <w:rsid w:val="009810F0"/>
    <w:rsid w:val="00982BAE"/>
    <w:rsid w:val="00982DA5"/>
    <w:rsid w:val="009831BE"/>
    <w:rsid w:val="00983248"/>
    <w:rsid w:val="00984D94"/>
    <w:rsid w:val="00985238"/>
    <w:rsid w:val="00985786"/>
    <w:rsid w:val="00985F91"/>
    <w:rsid w:val="00986B5A"/>
    <w:rsid w:val="00986E3E"/>
    <w:rsid w:val="00990218"/>
    <w:rsid w:val="009929C7"/>
    <w:rsid w:val="009934EC"/>
    <w:rsid w:val="009946B8"/>
    <w:rsid w:val="00994809"/>
    <w:rsid w:val="0099500C"/>
    <w:rsid w:val="009951F1"/>
    <w:rsid w:val="00995314"/>
    <w:rsid w:val="009965C0"/>
    <w:rsid w:val="00996B4A"/>
    <w:rsid w:val="00996F99"/>
    <w:rsid w:val="009974E2"/>
    <w:rsid w:val="00997535"/>
    <w:rsid w:val="00997AAC"/>
    <w:rsid w:val="009A03EB"/>
    <w:rsid w:val="009A200B"/>
    <w:rsid w:val="009A2562"/>
    <w:rsid w:val="009A26C5"/>
    <w:rsid w:val="009A2820"/>
    <w:rsid w:val="009A3AEC"/>
    <w:rsid w:val="009A3E39"/>
    <w:rsid w:val="009A48CD"/>
    <w:rsid w:val="009A51C1"/>
    <w:rsid w:val="009A5805"/>
    <w:rsid w:val="009A5EF1"/>
    <w:rsid w:val="009A6B5A"/>
    <w:rsid w:val="009A6CF5"/>
    <w:rsid w:val="009A754F"/>
    <w:rsid w:val="009A7C37"/>
    <w:rsid w:val="009A7F48"/>
    <w:rsid w:val="009B0002"/>
    <w:rsid w:val="009B1014"/>
    <w:rsid w:val="009B2056"/>
    <w:rsid w:val="009B2ACE"/>
    <w:rsid w:val="009B3A0B"/>
    <w:rsid w:val="009B3E12"/>
    <w:rsid w:val="009B416A"/>
    <w:rsid w:val="009B506A"/>
    <w:rsid w:val="009B5284"/>
    <w:rsid w:val="009B65E2"/>
    <w:rsid w:val="009B725F"/>
    <w:rsid w:val="009B749C"/>
    <w:rsid w:val="009B789D"/>
    <w:rsid w:val="009C1456"/>
    <w:rsid w:val="009C1E0E"/>
    <w:rsid w:val="009C26FF"/>
    <w:rsid w:val="009C2C9A"/>
    <w:rsid w:val="009C2D00"/>
    <w:rsid w:val="009C4386"/>
    <w:rsid w:val="009C5010"/>
    <w:rsid w:val="009C50B4"/>
    <w:rsid w:val="009C587A"/>
    <w:rsid w:val="009C6441"/>
    <w:rsid w:val="009C7937"/>
    <w:rsid w:val="009D0250"/>
    <w:rsid w:val="009D0ACD"/>
    <w:rsid w:val="009D1E09"/>
    <w:rsid w:val="009D3186"/>
    <w:rsid w:val="009D35B6"/>
    <w:rsid w:val="009D3A89"/>
    <w:rsid w:val="009D3B72"/>
    <w:rsid w:val="009D43C1"/>
    <w:rsid w:val="009D45D2"/>
    <w:rsid w:val="009D58F4"/>
    <w:rsid w:val="009D5C79"/>
    <w:rsid w:val="009D78D1"/>
    <w:rsid w:val="009E0DAE"/>
    <w:rsid w:val="009E399B"/>
    <w:rsid w:val="009E4386"/>
    <w:rsid w:val="009E4803"/>
    <w:rsid w:val="009E4C49"/>
    <w:rsid w:val="009E581A"/>
    <w:rsid w:val="009E6134"/>
    <w:rsid w:val="009E7794"/>
    <w:rsid w:val="009E7ADB"/>
    <w:rsid w:val="009F0DC0"/>
    <w:rsid w:val="009F235E"/>
    <w:rsid w:val="009F2366"/>
    <w:rsid w:val="009F2BEB"/>
    <w:rsid w:val="009F3A2A"/>
    <w:rsid w:val="009F3CAA"/>
    <w:rsid w:val="009F4105"/>
    <w:rsid w:val="009F4BB1"/>
    <w:rsid w:val="009F54E9"/>
    <w:rsid w:val="009F58F5"/>
    <w:rsid w:val="009F5939"/>
    <w:rsid w:val="009F5D02"/>
    <w:rsid w:val="009F5D90"/>
    <w:rsid w:val="009F6DE8"/>
    <w:rsid w:val="009F6ED2"/>
    <w:rsid w:val="009F70D1"/>
    <w:rsid w:val="009F71CF"/>
    <w:rsid w:val="00A005C6"/>
    <w:rsid w:val="00A00F8B"/>
    <w:rsid w:val="00A01341"/>
    <w:rsid w:val="00A02240"/>
    <w:rsid w:val="00A02901"/>
    <w:rsid w:val="00A029F1"/>
    <w:rsid w:val="00A02BB3"/>
    <w:rsid w:val="00A02E3C"/>
    <w:rsid w:val="00A039AC"/>
    <w:rsid w:val="00A04167"/>
    <w:rsid w:val="00A051FC"/>
    <w:rsid w:val="00A062E7"/>
    <w:rsid w:val="00A07B52"/>
    <w:rsid w:val="00A1096A"/>
    <w:rsid w:val="00A13049"/>
    <w:rsid w:val="00A13106"/>
    <w:rsid w:val="00A13BCB"/>
    <w:rsid w:val="00A13ED9"/>
    <w:rsid w:val="00A1462F"/>
    <w:rsid w:val="00A14A6C"/>
    <w:rsid w:val="00A15962"/>
    <w:rsid w:val="00A15C5F"/>
    <w:rsid w:val="00A16676"/>
    <w:rsid w:val="00A16D13"/>
    <w:rsid w:val="00A17E06"/>
    <w:rsid w:val="00A17F37"/>
    <w:rsid w:val="00A20B78"/>
    <w:rsid w:val="00A20FD7"/>
    <w:rsid w:val="00A21650"/>
    <w:rsid w:val="00A2240F"/>
    <w:rsid w:val="00A240B5"/>
    <w:rsid w:val="00A2436A"/>
    <w:rsid w:val="00A24F0D"/>
    <w:rsid w:val="00A25003"/>
    <w:rsid w:val="00A2683A"/>
    <w:rsid w:val="00A26D3F"/>
    <w:rsid w:val="00A3140B"/>
    <w:rsid w:val="00A31D20"/>
    <w:rsid w:val="00A32942"/>
    <w:rsid w:val="00A32C79"/>
    <w:rsid w:val="00A33FDA"/>
    <w:rsid w:val="00A34006"/>
    <w:rsid w:val="00A34078"/>
    <w:rsid w:val="00A345C9"/>
    <w:rsid w:val="00A3480B"/>
    <w:rsid w:val="00A348C6"/>
    <w:rsid w:val="00A34A96"/>
    <w:rsid w:val="00A34E7A"/>
    <w:rsid w:val="00A35CA0"/>
    <w:rsid w:val="00A35E49"/>
    <w:rsid w:val="00A362B7"/>
    <w:rsid w:val="00A3675C"/>
    <w:rsid w:val="00A4010A"/>
    <w:rsid w:val="00A409E6"/>
    <w:rsid w:val="00A41398"/>
    <w:rsid w:val="00A41F31"/>
    <w:rsid w:val="00A42573"/>
    <w:rsid w:val="00A43A20"/>
    <w:rsid w:val="00A43CA7"/>
    <w:rsid w:val="00A44037"/>
    <w:rsid w:val="00A440EA"/>
    <w:rsid w:val="00A44E4D"/>
    <w:rsid w:val="00A45B6F"/>
    <w:rsid w:val="00A45F7F"/>
    <w:rsid w:val="00A471B9"/>
    <w:rsid w:val="00A472B6"/>
    <w:rsid w:val="00A47721"/>
    <w:rsid w:val="00A47EAD"/>
    <w:rsid w:val="00A50431"/>
    <w:rsid w:val="00A50E36"/>
    <w:rsid w:val="00A51A81"/>
    <w:rsid w:val="00A51C86"/>
    <w:rsid w:val="00A521C4"/>
    <w:rsid w:val="00A523E3"/>
    <w:rsid w:val="00A5399D"/>
    <w:rsid w:val="00A5471B"/>
    <w:rsid w:val="00A54F10"/>
    <w:rsid w:val="00A550DA"/>
    <w:rsid w:val="00A56DCB"/>
    <w:rsid w:val="00A5735B"/>
    <w:rsid w:val="00A576E0"/>
    <w:rsid w:val="00A57977"/>
    <w:rsid w:val="00A60E3B"/>
    <w:rsid w:val="00A618B0"/>
    <w:rsid w:val="00A61A1A"/>
    <w:rsid w:val="00A6296F"/>
    <w:rsid w:val="00A62E5B"/>
    <w:rsid w:val="00A62F9E"/>
    <w:rsid w:val="00A634BA"/>
    <w:rsid w:val="00A63704"/>
    <w:rsid w:val="00A6427E"/>
    <w:rsid w:val="00A654A3"/>
    <w:rsid w:val="00A65D6B"/>
    <w:rsid w:val="00A673AB"/>
    <w:rsid w:val="00A70069"/>
    <w:rsid w:val="00A70279"/>
    <w:rsid w:val="00A7034B"/>
    <w:rsid w:val="00A70659"/>
    <w:rsid w:val="00A71DC2"/>
    <w:rsid w:val="00A72853"/>
    <w:rsid w:val="00A72BBF"/>
    <w:rsid w:val="00A73001"/>
    <w:rsid w:val="00A743DA"/>
    <w:rsid w:val="00A75207"/>
    <w:rsid w:val="00A75AC3"/>
    <w:rsid w:val="00A75E8A"/>
    <w:rsid w:val="00A7707B"/>
    <w:rsid w:val="00A77CF0"/>
    <w:rsid w:val="00A8052A"/>
    <w:rsid w:val="00A80789"/>
    <w:rsid w:val="00A80AF6"/>
    <w:rsid w:val="00A810DB"/>
    <w:rsid w:val="00A816A7"/>
    <w:rsid w:val="00A82C2B"/>
    <w:rsid w:val="00A82D28"/>
    <w:rsid w:val="00A83CE1"/>
    <w:rsid w:val="00A84699"/>
    <w:rsid w:val="00A85785"/>
    <w:rsid w:val="00A86A53"/>
    <w:rsid w:val="00A86E6C"/>
    <w:rsid w:val="00A871E6"/>
    <w:rsid w:val="00A87AB8"/>
    <w:rsid w:val="00A87D43"/>
    <w:rsid w:val="00A87D76"/>
    <w:rsid w:val="00A90744"/>
    <w:rsid w:val="00A91295"/>
    <w:rsid w:val="00A91867"/>
    <w:rsid w:val="00A923AF"/>
    <w:rsid w:val="00A93B82"/>
    <w:rsid w:val="00A946E0"/>
    <w:rsid w:val="00A9515A"/>
    <w:rsid w:val="00A954E1"/>
    <w:rsid w:val="00A95762"/>
    <w:rsid w:val="00AA05E3"/>
    <w:rsid w:val="00AA0B23"/>
    <w:rsid w:val="00AA1C97"/>
    <w:rsid w:val="00AA2479"/>
    <w:rsid w:val="00AA448F"/>
    <w:rsid w:val="00AA49F8"/>
    <w:rsid w:val="00AA4BF3"/>
    <w:rsid w:val="00AA554D"/>
    <w:rsid w:val="00AA623C"/>
    <w:rsid w:val="00AA62F8"/>
    <w:rsid w:val="00AA63B4"/>
    <w:rsid w:val="00AA7652"/>
    <w:rsid w:val="00AA76DF"/>
    <w:rsid w:val="00AB0201"/>
    <w:rsid w:val="00AB26CB"/>
    <w:rsid w:val="00AB2CBC"/>
    <w:rsid w:val="00AB2D6B"/>
    <w:rsid w:val="00AB3AFE"/>
    <w:rsid w:val="00AB3F58"/>
    <w:rsid w:val="00AB4304"/>
    <w:rsid w:val="00AB4463"/>
    <w:rsid w:val="00AB45B1"/>
    <w:rsid w:val="00AB4A5A"/>
    <w:rsid w:val="00AB57B2"/>
    <w:rsid w:val="00AB610F"/>
    <w:rsid w:val="00AB73B2"/>
    <w:rsid w:val="00AB7835"/>
    <w:rsid w:val="00AB7DE0"/>
    <w:rsid w:val="00AB7EE7"/>
    <w:rsid w:val="00AC0236"/>
    <w:rsid w:val="00AC144B"/>
    <w:rsid w:val="00AC226E"/>
    <w:rsid w:val="00AC2BB8"/>
    <w:rsid w:val="00AC2C09"/>
    <w:rsid w:val="00AC3517"/>
    <w:rsid w:val="00AC37FD"/>
    <w:rsid w:val="00AC4096"/>
    <w:rsid w:val="00AC4185"/>
    <w:rsid w:val="00AC7123"/>
    <w:rsid w:val="00AC72E7"/>
    <w:rsid w:val="00AC7CE2"/>
    <w:rsid w:val="00AD1CE9"/>
    <w:rsid w:val="00AD28DF"/>
    <w:rsid w:val="00AD47A3"/>
    <w:rsid w:val="00AD49E6"/>
    <w:rsid w:val="00AD4F9D"/>
    <w:rsid w:val="00AD777B"/>
    <w:rsid w:val="00AE068F"/>
    <w:rsid w:val="00AE15EF"/>
    <w:rsid w:val="00AE1915"/>
    <w:rsid w:val="00AE1CF3"/>
    <w:rsid w:val="00AE287F"/>
    <w:rsid w:val="00AE3119"/>
    <w:rsid w:val="00AE62DF"/>
    <w:rsid w:val="00AE6C6E"/>
    <w:rsid w:val="00AE6D3B"/>
    <w:rsid w:val="00AE7181"/>
    <w:rsid w:val="00AF0272"/>
    <w:rsid w:val="00AF0714"/>
    <w:rsid w:val="00AF142D"/>
    <w:rsid w:val="00AF2F4C"/>
    <w:rsid w:val="00AF3C7B"/>
    <w:rsid w:val="00AF4160"/>
    <w:rsid w:val="00AF47EA"/>
    <w:rsid w:val="00AF526F"/>
    <w:rsid w:val="00AF64E2"/>
    <w:rsid w:val="00AF6545"/>
    <w:rsid w:val="00AF67A8"/>
    <w:rsid w:val="00AF69B1"/>
    <w:rsid w:val="00AF7168"/>
    <w:rsid w:val="00AF79D2"/>
    <w:rsid w:val="00B004DB"/>
    <w:rsid w:val="00B00B18"/>
    <w:rsid w:val="00B00D7C"/>
    <w:rsid w:val="00B01569"/>
    <w:rsid w:val="00B0157C"/>
    <w:rsid w:val="00B017E6"/>
    <w:rsid w:val="00B02A26"/>
    <w:rsid w:val="00B02CA9"/>
    <w:rsid w:val="00B02DD3"/>
    <w:rsid w:val="00B03D6D"/>
    <w:rsid w:val="00B0471E"/>
    <w:rsid w:val="00B04D4B"/>
    <w:rsid w:val="00B04F77"/>
    <w:rsid w:val="00B05760"/>
    <w:rsid w:val="00B05C30"/>
    <w:rsid w:val="00B0619B"/>
    <w:rsid w:val="00B0773D"/>
    <w:rsid w:val="00B10241"/>
    <w:rsid w:val="00B10F24"/>
    <w:rsid w:val="00B110E6"/>
    <w:rsid w:val="00B1200F"/>
    <w:rsid w:val="00B14803"/>
    <w:rsid w:val="00B14EC7"/>
    <w:rsid w:val="00B15DEE"/>
    <w:rsid w:val="00B15F81"/>
    <w:rsid w:val="00B16CA5"/>
    <w:rsid w:val="00B171C5"/>
    <w:rsid w:val="00B20DF4"/>
    <w:rsid w:val="00B216AD"/>
    <w:rsid w:val="00B220B0"/>
    <w:rsid w:val="00B2237E"/>
    <w:rsid w:val="00B22D56"/>
    <w:rsid w:val="00B239BB"/>
    <w:rsid w:val="00B23A7F"/>
    <w:rsid w:val="00B23CF2"/>
    <w:rsid w:val="00B24084"/>
    <w:rsid w:val="00B2490E"/>
    <w:rsid w:val="00B25501"/>
    <w:rsid w:val="00B27F60"/>
    <w:rsid w:val="00B300DF"/>
    <w:rsid w:val="00B30584"/>
    <w:rsid w:val="00B30E99"/>
    <w:rsid w:val="00B324B2"/>
    <w:rsid w:val="00B32850"/>
    <w:rsid w:val="00B32CDE"/>
    <w:rsid w:val="00B32DBD"/>
    <w:rsid w:val="00B336DC"/>
    <w:rsid w:val="00B339AA"/>
    <w:rsid w:val="00B33B96"/>
    <w:rsid w:val="00B34896"/>
    <w:rsid w:val="00B355D9"/>
    <w:rsid w:val="00B379A8"/>
    <w:rsid w:val="00B40883"/>
    <w:rsid w:val="00B41338"/>
    <w:rsid w:val="00B42114"/>
    <w:rsid w:val="00B43311"/>
    <w:rsid w:val="00B43AB9"/>
    <w:rsid w:val="00B4518F"/>
    <w:rsid w:val="00B45556"/>
    <w:rsid w:val="00B458B8"/>
    <w:rsid w:val="00B46453"/>
    <w:rsid w:val="00B468E0"/>
    <w:rsid w:val="00B46917"/>
    <w:rsid w:val="00B46B73"/>
    <w:rsid w:val="00B47005"/>
    <w:rsid w:val="00B47176"/>
    <w:rsid w:val="00B502F7"/>
    <w:rsid w:val="00B51C8A"/>
    <w:rsid w:val="00B51F28"/>
    <w:rsid w:val="00B52002"/>
    <w:rsid w:val="00B53A3E"/>
    <w:rsid w:val="00B53F88"/>
    <w:rsid w:val="00B54B83"/>
    <w:rsid w:val="00B54DE9"/>
    <w:rsid w:val="00B5589E"/>
    <w:rsid w:val="00B55AD6"/>
    <w:rsid w:val="00B56D0A"/>
    <w:rsid w:val="00B60333"/>
    <w:rsid w:val="00B60542"/>
    <w:rsid w:val="00B60600"/>
    <w:rsid w:val="00B61F88"/>
    <w:rsid w:val="00B62C5F"/>
    <w:rsid w:val="00B647C2"/>
    <w:rsid w:val="00B64927"/>
    <w:rsid w:val="00B6511D"/>
    <w:rsid w:val="00B659FD"/>
    <w:rsid w:val="00B65CB0"/>
    <w:rsid w:val="00B676C2"/>
    <w:rsid w:val="00B67A1A"/>
    <w:rsid w:val="00B67AF6"/>
    <w:rsid w:val="00B70A55"/>
    <w:rsid w:val="00B72FFE"/>
    <w:rsid w:val="00B737A9"/>
    <w:rsid w:val="00B73FEF"/>
    <w:rsid w:val="00B74386"/>
    <w:rsid w:val="00B76F56"/>
    <w:rsid w:val="00B77587"/>
    <w:rsid w:val="00B77617"/>
    <w:rsid w:val="00B8013E"/>
    <w:rsid w:val="00B8037E"/>
    <w:rsid w:val="00B81122"/>
    <w:rsid w:val="00B81A57"/>
    <w:rsid w:val="00B83847"/>
    <w:rsid w:val="00B838E9"/>
    <w:rsid w:val="00B846E8"/>
    <w:rsid w:val="00B85910"/>
    <w:rsid w:val="00B85D57"/>
    <w:rsid w:val="00B86346"/>
    <w:rsid w:val="00B86A05"/>
    <w:rsid w:val="00B87105"/>
    <w:rsid w:val="00B91433"/>
    <w:rsid w:val="00B930A6"/>
    <w:rsid w:val="00B934ED"/>
    <w:rsid w:val="00B93D2D"/>
    <w:rsid w:val="00B97A57"/>
    <w:rsid w:val="00BA0081"/>
    <w:rsid w:val="00BA02DF"/>
    <w:rsid w:val="00BA05CB"/>
    <w:rsid w:val="00BA0B14"/>
    <w:rsid w:val="00BA1A42"/>
    <w:rsid w:val="00BA29D2"/>
    <w:rsid w:val="00BA30F0"/>
    <w:rsid w:val="00BA31AE"/>
    <w:rsid w:val="00BA3628"/>
    <w:rsid w:val="00BA423B"/>
    <w:rsid w:val="00BA4AF3"/>
    <w:rsid w:val="00BA4D61"/>
    <w:rsid w:val="00BA5ABA"/>
    <w:rsid w:val="00BA5DBA"/>
    <w:rsid w:val="00BA60B5"/>
    <w:rsid w:val="00BA666F"/>
    <w:rsid w:val="00BB032D"/>
    <w:rsid w:val="00BB049E"/>
    <w:rsid w:val="00BB0FF4"/>
    <w:rsid w:val="00BB17D1"/>
    <w:rsid w:val="00BB1C3D"/>
    <w:rsid w:val="00BB3A67"/>
    <w:rsid w:val="00BB4636"/>
    <w:rsid w:val="00BB4ECF"/>
    <w:rsid w:val="00BB5D1C"/>
    <w:rsid w:val="00BB7516"/>
    <w:rsid w:val="00BB7753"/>
    <w:rsid w:val="00BC089B"/>
    <w:rsid w:val="00BC2CCD"/>
    <w:rsid w:val="00BC347E"/>
    <w:rsid w:val="00BC40C7"/>
    <w:rsid w:val="00BC44E3"/>
    <w:rsid w:val="00BC4E74"/>
    <w:rsid w:val="00BC58C5"/>
    <w:rsid w:val="00BC5F09"/>
    <w:rsid w:val="00BC601B"/>
    <w:rsid w:val="00BC659F"/>
    <w:rsid w:val="00BC6E76"/>
    <w:rsid w:val="00BC6E7C"/>
    <w:rsid w:val="00BC6F99"/>
    <w:rsid w:val="00BD0017"/>
    <w:rsid w:val="00BD0B82"/>
    <w:rsid w:val="00BD0E5D"/>
    <w:rsid w:val="00BD22C8"/>
    <w:rsid w:val="00BD254F"/>
    <w:rsid w:val="00BD2A8E"/>
    <w:rsid w:val="00BD35E7"/>
    <w:rsid w:val="00BD3CA8"/>
    <w:rsid w:val="00BD3FE1"/>
    <w:rsid w:val="00BD4100"/>
    <w:rsid w:val="00BD46C9"/>
    <w:rsid w:val="00BD4E1B"/>
    <w:rsid w:val="00BD4E2E"/>
    <w:rsid w:val="00BD6489"/>
    <w:rsid w:val="00BD65AC"/>
    <w:rsid w:val="00BD6604"/>
    <w:rsid w:val="00BD7141"/>
    <w:rsid w:val="00BD75E8"/>
    <w:rsid w:val="00BD779C"/>
    <w:rsid w:val="00BD7AA3"/>
    <w:rsid w:val="00BD7F29"/>
    <w:rsid w:val="00BD7F7D"/>
    <w:rsid w:val="00BE03F0"/>
    <w:rsid w:val="00BE050B"/>
    <w:rsid w:val="00BE05C4"/>
    <w:rsid w:val="00BE15DA"/>
    <w:rsid w:val="00BE1B20"/>
    <w:rsid w:val="00BE1F2B"/>
    <w:rsid w:val="00BE28A3"/>
    <w:rsid w:val="00BE34B5"/>
    <w:rsid w:val="00BE38CF"/>
    <w:rsid w:val="00BE3E49"/>
    <w:rsid w:val="00BE4B4B"/>
    <w:rsid w:val="00BE512A"/>
    <w:rsid w:val="00BE6168"/>
    <w:rsid w:val="00BE633E"/>
    <w:rsid w:val="00BE6624"/>
    <w:rsid w:val="00BE751C"/>
    <w:rsid w:val="00BF050B"/>
    <w:rsid w:val="00BF0527"/>
    <w:rsid w:val="00BF09DA"/>
    <w:rsid w:val="00BF0DBB"/>
    <w:rsid w:val="00BF0E67"/>
    <w:rsid w:val="00BF0EB8"/>
    <w:rsid w:val="00BF1211"/>
    <w:rsid w:val="00BF20B9"/>
    <w:rsid w:val="00BF23A0"/>
    <w:rsid w:val="00BF39F5"/>
    <w:rsid w:val="00BF3E5E"/>
    <w:rsid w:val="00BF3F68"/>
    <w:rsid w:val="00BF403B"/>
    <w:rsid w:val="00BF5A1E"/>
    <w:rsid w:val="00BF66B3"/>
    <w:rsid w:val="00BF6754"/>
    <w:rsid w:val="00BF6E2F"/>
    <w:rsid w:val="00BF7148"/>
    <w:rsid w:val="00BF7991"/>
    <w:rsid w:val="00BF7B26"/>
    <w:rsid w:val="00C009F3"/>
    <w:rsid w:val="00C0128F"/>
    <w:rsid w:val="00C018EE"/>
    <w:rsid w:val="00C022C4"/>
    <w:rsid w:val="00C027A7"/>
    <w:rsid w:val="00C031D0"/>
    <w:rsid w:val="00C03843"/>
    <w:rsid w:val="00C03DCB"/>
    <w:rsid w:val="00C045D2"/>
    <w:rsid w:val="00C04A7C"/>
    <w:rsid w:val="00C04E13"/>
    <w:rsid w:val="00C054CD"/>
    <w:rsid w:val="00C05884"/>
    <w:rsid w:val="00C0714D"/>
    <w:rsid w:val="00C07155"/>
    <w:rsid w:val="00C07707"/>
    <w:rsid w:val="00C07EF0"/>
    <w:rsid w:val="00C10102"/>
    <w:rsid w:val="00C10C1B"/>
    <w:rsid w:val="00C10E98"/>
    <w:rsid w:val="00C11892"/>
    <w:rsid w:val="00C11E58"/>
    <w:rsid w:val="00C129C9"/>
    <w:rsid w:val="00C13504"/>
    <w:rsid w:val="00C13A97"/>
    <w:rsid w:val="00C13B64"/>
    <w:rsid w:val="00C14777"/>
    <w:rsid w:val="00C15A3C"/>
    <w:rsid w:val="00C17C0B"/>
    <w:rsid w:val="00C20B37"/>
    <w:rsid w:val="00C2124A"/>
    <w:rsid w:val="00C21A33"/>
    <w:rsid w:val="00C21F56"/>
    <w:rsid w:val="00C263B4"/>
    <w:rsid w:val="00C2681F"/>
    <w:rsid w:val="00C2732C"/>
    <w:rsid w:val="00C301C6"/>
    <w:rsid w:val="00C30C70"/>
    <w:rsid w:val="00C31D93"/>
    <w:rsid w:val="00C326AB"/>
    <w:rsid w:val="00C32CD0"/>
    <w:rsid w:val="00C32ECD"/>
    <w:rsid w:val="00C331E7"/>
    <w:rsid w:val="00C334A3"/>
    <w:rsid w:val="00C3355A"/>
    <w:rsid w:val="00C34925"/>
    <w:rsid w:val="00C35144"/>
    <w:rsid w:val="00C35233"/>
    <w:rsid w:val="00C35332"/>
    <w:rsid w:val="00C35495"/>
    <w:rsid w:val="00C36C1E"/>
    <w:rsid w:val="00C36D26"/>
    <w:rsid w:val="00C37165"/>
    <w:rsid w:val="00C37879"/>
    <w:rsid w:val="00C430E3"/>
    <w:rsid w:val="00C437D1"/>
    <w:rsid w:val="00C43DC4"/>
    <w:rsid w:val="00C4405F"/>
    <w:rsid w:val="00C452B7"/>
    <w:rsid w:val="00C457EE"/>
    <w:rsid w:val="00C45DFC"/>
    <w:rsid w:val="00C46074"/>
    <w:rsid w:val="00C4668F"/>
    <w:rsid w:val="00C47B3D"/>
    <w:rsid w:val="00C47E59"/>
    <w:rsid w:val="00C50593"/>
    <w:rsid w:val="00C51F1E"/>
    <w:rsid w:val="00C5308C"/>
    <w:rsid w:val="00C53224"/>
    <w:rsid w:val="00C53DCF"/>
    <w:rsid w:val="00C54F89"/>
    <w:rsid w:val="00C55056"/>
    <w:rsid w:val="00C55600"/>
    <w:rsid w:val="00C55EE1"/>
    <w:rsid w:val="00C570D7"/>
    <w:rsid w:val="00C60196"/>
    <w:rsid w:val="00C6074F"/>
    <w:rsid w:val="00C607D4"/>
    <w:rsid w:val="00C60954"/>
    <w:rsid w:val="00C614FE"/>
    <w:rsid w:val="00C61784"/>
    <w:rsid w:val="00C62353"/>
    <w:rsid w:val="00C623E6"/>
    <w:rsid w:val="00C62BA7"/>
    <w:rsid w:val="00C62D9A"/>
    <w:rsid w:val="00C63BB1"/>
    <w:rsid w:val="00C63C95"/>
    <w:rsid w:val="00C64783"/>
    <w:rsid w:val="00C65F86"/>
    <w:rsid w:val="00C66267"/>
    <w:rsid w:val="00C67485"/>
    <w:rsid w:val="00C70DE7"/>
    <w:rsid w:val="00C71528"/>
    <w:rsid w:val="00C719E9"/>
    <w:rsid w:val="00C7324F"/>
    <w:rsid w:val="00C74D7B"/>
    <w:rsid w:val="00C764B3"/>
    <w:rsid w:val="00C76DE0"/>
    <w:rsid w:val="00C77FA2"/>
    <w:rsid w:val="00C80089"/>
    <w:rsid w:val="00C803C0"/>
    <w:rsid w:val="00C80A55"/>
    <w:rsid w:val="00C80CF4"/>
    <w:rsid w:val="00C80EA6"/>
    <w:rsid w:val="00C811D7"/>
    <w:rsid w:val="00C81CEE"/>
    <w:rsid w:val="00C822B5"/>
    <w:rsid w:val="00C82450"/>
    <w:rsid w:val="00C82613"/>
    <w:rsid w:val="00C838E3"/>
    <w:rsid w:val="00C84B90"/>
    <w:rsid w:val="00C86C0E"/>
    <w:rsid w:val="00C86C12"/>
    <w:rsid w:val="00C87179"/>
    <w:rsid w:val="00C87905"/>
    <w:rsid w:val="00C87947"/>
    <w:rsid w:val="00C87AE1"/>
    <w:rsid w:val="00C87C69"/>
    <w:rsid w:val="00C87D03"/>
    <w:rsid w:val="00C903F0"/>
    <w:rsid w:val="00C90A06"/>
    <w:rsid w:val="00C90BF3"/>
    <w:rsid w:val="00C90F17"/>
    <w:rsid w:val="00C9114E"/>
    <w:rsid w:val="00C9228B"/>
    <w:rsid w:val="00C92FC2"/>
    <w:rsid w:val="00C93A55"/>
    <w:rsid w:val="00C9632D"/>
    <w:rsid w:val="00C9740C"/>
    <w:rsid w:val="00C97A84"/>
    <w:rsid w:val="00CA11B0"/>
    <w:rsid w:val="00CA2C4C"/>
    <w:rsid w:val="00CA2CB0"/>
    <w:rsid w:val="00CA3202"/>
    <w:rsid w:val="00CA3728"/>
    <w:rsid w:val="00CA38AF"/>
    <w:rsid w:val="00CA3B32"/>
    <w:rsid w:val="00CA48FD"/>
    <w:rsid w:val="00CA5453"/>
    <w:rsid w:val="00CA56B0"/>
    <w:rsid w:val="00CA6658"/>
    <w:rsid w:val="00CA6A97"/>
    <w:rsid w:val="00CA7468"/>
    <w:rsid w:val="00CB0D6D"/>
    <w:rsid w:val="00CB17F9"/>
    <w:rsid w:val="00CB1964"/>
    <w:rsid w:val="00CB23EE"/>
    <w:rsid w:val="00CB2981"/>
    <w:rsid w:val="00CB2BD6"/>
    <w:rsid w:val="00CB2CD9"/>
    <w:rsid w:val="00CB3439"/>
    <w:rsid w:val="00CB3690"/>
    <w:rsid w:val="00CB3728"/>
    <w:rsid w:val="00CB39F6"/>
    <w:rsid w:val="00CB3E7F"/>
    <w:rsid w:val="00CB3EED"/>
    <w:rsid w:val="00CB3F50"/>
    <w:rsid w:val="00CB5355"/>
    <w:rsid w:val="00CB539F"/>
    <w:rsid w:val="00CB62DA"/>
    <w:rsid w:val="00CB6BB7"/>
    <w:rsid w:val="00CB6E4D"/>
    <w:rsid w:val="00CB726F"/>
    <w:rsid w:val="00CB792C"/>
    <w:rsid w:val="00CB795A"/>
    <w:rsid w:val="00CC06DB"/>
    <w:rsid w:val="00CC0AF3"/>
    <w:rsid w:val="00CC1012"/>
    <w:rsid w:val="00CC17ED"/>
    <w:rsid w:val="00CC2196"/>
    <w:rsid w:val="00CC24D5"/>
    <w:rsid w:val="00CC3193"/>
    <w:rsid w:val="00CC3287"/>
    <w:rsid w:val="00CC3506"/>
    <w:rsid w:val="00CC3C08"/>
    <w:rsid w:val="00CC41BF"/>
    <w:rsid w:val="00CC4369"/>
    <w:rsid w:val="00CC4416"/>
    <w:rsid w:val="00CC470E"/>
    <w:rsid w:val="00CC4D54"/>
    <w:rsid w:val="00CC729E"/>
    <w:rsid w:val="00CD1E9A"/>
    <w:rsid w:val="00CD247D"/>
    <w:rsid w:val="00CD265D"/>
    <w:rsid w:val="00CD26F1"/>
    <w:rsid w:val="00CD2D1F"/>
    <w:rsid w:val="00CD2D4F"/>
    <w:rsid w:val="00CD31BF"/>
    <w:rsid w:val="00CD43D2"/>
    <w:rsid w:val="00CD6D5B"/>
    <w:rsid w:val="00CD6F08"/>
    <w:rsid w:val="00CE0062"/>
    <w:rsid w:val="00CE0277"/>
    <w:rsid w:val="00CE1A31"/>
    <w:rsid w:val="00CE1FC3"/>
    <w:rsid w:val="00CE252D"/>
    <w:rsid w:val="00CE4690"/>
    <w:rsid w:val="00CE4B14"/>
    <w:rsid w:val="00CE4F8C"/>
    <w:rsid w:val="00CE643F"/>
    <w:rsid w:val="00CE671C"/>
    <w:rsid w:val="00CE6FC5"/>
    <w:rsid w:val="00CF030A"/>
    <w:rsid w:val="00CF1C5F"/>
    <w:rsid w:val="00CF2209"/>
    <w:rsid w:val="00CF2ABC"/>
    <w:rsid w:val="00CF36FD"/>
    <w:rsid w:val="00CF383A"/>
    <w:rsid w:val="00CF3A4E"/>
    <w:rsid w:val="00CF3B1C"/>
    <w:rsid w:val="00CF4976"/>
    <w:rsid w:val="00CF5E42"/>
    <w:rsid w:val="00CF67E3"/>
    <w:rsid w:val="00D00FCB"/>
    <w:rsid w:val="00D01092"/>
    <w:rsid w:val="00D01F4C"/>
    <w:rsid w:val="00D03CB1"/>
    <w:rsid w:val="00D04BAA"/>
    <w:rsid w:val="00D054B4"/>
    <w:rsid w:val="00D05808"/>
    <w:rsid w:val="00D06643"/>
    <w:rsid w:val="00D06A94"/>
    <w:rsid w:val="00D074B3"/>
    <w:rsid w:val="00D10FD9"/>
    <w:rsid w:val="00D13599"/>
    <w:rsid w:val="00D1385D"/>
    <w:rsid w:val="00D142B6"/>
    <w:rsid w:val="00D14956"/>
    <w:rsid w:val="00D15A31"/>
    <w:rsid w:val="00D16689"/>
    <w:rsid w:val="00D16C86"/>
    <w:rsid w:val="00D17EF4"/>
    <w:rsid w:val="00D206E3"/>
    <w:rsid w:val="00D20741"/>
    <w:rsid w:val="00D207D6"/>
    <w:rsid w:val="00D20B96"/>
    <w:rsid w:val="00D20BA0"/>
    <w:rsid w:val="00D21E84"/>
    <w:rsid w:val="00D2386F"/>
    <w:rsid w:val="00D23D45"/>
    <w:rsid w:val="00D26297"/>
    <w:rsid w:val="00D26F23"/>
    <w:rsid w:val="00D27911"/>
    <w:rsid w:val="00D31B66"/>
    <w:rsid w:val="00D3224B"/>
    <w:rsid w:val="00D348AB"/>
    <w:rsid w:val="00D35E5B"/>
    <w:rsid w:val="00D36004"/>
    <w:rsid w:val="00D36460"/>
    <w:rsid w:val="00D36979"/>
    <w:rsid w:val="00D37138"/>
    <w:rsid w:val="00D37162"/>
    <w:rsid w:val="00D37CD8"/>
    <w:rsid w:val="00D37EA8"/>
    <w:rsid w:val="00D40C71"/>
    <w:rsid w:val="00D40CE6"/>
    <w:rsid w:val="00D415AE"/>
    <w:rsid w:val="00D42C15"/>
    <w:rsid w:val="00D43762"/>
    <w:rsid w:val="00D437DE"/>
    <w:rsid w:val="00D44B78"/>
    <w:rsid w:val="00D45A0D"/>
    <w:rsid w:val="00D45D73"/>
    <w:rsid w:val="00D45EC6"/>
    <w:rsid w:val="00D460B2"/>
    <w:rsid w:val="00D4643C"/>
    <w:rsid w:val="00D473A1"/>
    <w:rsid w:val="00D47FF6"/>
    <w:rsid w:val="00D501AC"/>
    <w:rsid w:val="00D501CF"/>
    <w:rsid w:val="00D51D12"/>
    <w:rsid w:val="00D52249"/>
    <w:rsid w:val="00D52AFC"/>
    <w:rsid w:val="00D540AF"/>
    <w:rsid w:val="00D54102"/>
    <w:rsid w:val="00D54536"/>
    <w:rsid w:val="00D549DE"/>
    <w:rsid w:val="00D54D0E"/>
    <w:rsid w:val="00D56715"/>
    <w:rsid w:val="00D567CC"/>
    <w:rsid w:val="00D56A5C"/>
    <w:rsid w:val="00D56F0C"/>
    <w:rsid w:val="00D574A8"/>
    <w:rsid w:val="00D60206"/>
    <w:rsid w:val="00D623C2"/>
    <w:rsid w:val="00D64254"/>
    <w:rsid w:val="00D642B4"/>
    <w:rsid w:val="00D64665"/>
    <w:rsid w:val="00D65D0D"/>
    <w:rsid w:val="00D679AD"/>
    <w:rsid w:val="00D71624"/>
    <w:rsid w:val="00D71C3B"/>
    <w:rsid w:val="00D71DDC"/>
    <w:rsid w:val="00D72DBC"/>
    <w:rsid w:val="00D74B53"/>
    <w:rsid w:val="00D74DB1"/>
    <w:rsid w:val="00D74FAE"/>
    <w:rsid w:val="00D75746"/>
    <w:rsid w:val="00D75B28"/>
    <w:rsid w:val="00D761F1"/>
    <w:rsid w:val="00D7699F"/>
    <w:rsid w:val="00D80E5A"/>
    <w:rsid w:val="00D82084"/>
    <w:rsid w:val="00D82451"/>
    <w:rsid w:val="00D828E8"/>
    <w:rsid w:val="00D83B05"/>
    <w:rsid w:val="00D84A0E"/>
    <w:rsid w:val="00D85706"/>
    <w:rsid w:val="00D857FD"/>
    <w:rsid w:val="00D85CDE"/>
    <w:rsid w:val="00D86863"/>
    <w:rsid w:val="00D9018D"/>
    <w:rsid w:val="00D906BE"/>
    <w:rsid w:val="00D90917"/>
    <w:rsid w:val="00D909AD"/>
    <w:rsid w:val="00D912DA"/>
    <w:rsid w:val="00D923B5"/>
    <w:rsid w:val="00D936A5"/>
    <w:rsid w:val="00D93C42"/>
    <w:rsid w:val="00D9533D"/>
    <w:rsid w:val="00D95949"/>
    <w:rsid w:val="00D9619B"/>
    <w:rsid w:val="00D96338"/>
    <w:rsid w:val="00D967A2"/>
    <w:rsid w:val="00D96846"/>
    <w:rsid w:val="00D977F4"/>
    <w:rsid w:val="00D979E1"/>
    <w:rsid w:val="00D97E92"/>
    <w:rsid w:val="00DA060F"/>
    <w:rsid w:val="00DA1015"/>
    <w:rsid w:val="00DA10E8"/>
    <w:rsid w:val="00DA11FE"/>
    <w:rsid w:val="00DA14DA"/>
    <w:rsid w:val="00DA2A21"/>
    <w:rsid w:val="00DA2FDA"/>
    <w:rsid w:val="00DA3C58"/>
    <w:rsid w:val="00DA413F"/>
    <w:rsid w:val="00DA51CA"/>
    <w:rsid w:val="00DA5A88"/>
    <w:rsid w:val="00DA628D"/>
    <w:rsid w:val="00DA74FA"/>
    <w:rsid w:val="00DA790C"/>
    <w:rsid w:val="00DA794B"/>
    <w:rsid w:val="00DB02AB"/>
    <w:rsid w:val="00DB0653"/>
    <w:rsid w:val="00DB06A8"/>
    <w:rsid w:val="00DB0AEB"/>
    <w:rsid w:val="00DB11D7"/>
    <w:rsid w:val="00DB13FE"/>
    <w:rsid w:val="00DB18D9"/>
    <w:rsid w:val="00DB2386"/>
    <w:rsid w:val="00DB2462"/>
    <w:rsid w:val="00DB2F47"/>
    <w:rsid w:val="00DB3C90"/>
    <w:rsid w:val="00DB504A"/>
    <w:rsid w:val="00DB5FC7"/>
    <w:rsid w:val="00DB7270"/>
    <w:rsid w:val="00DB728F"/>
    <w:rsid w:val="00DB7642"/>
    <w:rsid w:val="00DB7E8B"/>
    <w:rsid w:val="00DC03F7"/>
    <w:rsid w:val="00DC17E3"/>
    <w:rsid w:val="00DC2312"/>
    <w:rsid w:val="00DC2DF3"/>
    <w:rsid w:val="00DC3004"/>
    <w:rsid w:val="00DC33D9"/>
    <w:rsid w:val="00DC399E"/>
    <w:rsid w:val="00DC3A5F"/>
    <w:rsid w:val="00DC426E"/>
    <w:rsid w:val="00DC68CB"/>
    <w:rsid w:val="00DC753A"/>
    <w:rsid w:val="00DC7729"/>
    <w:rsid w:val="00DC7842"/>
    <w:rsid w:val="00DC7E31"/>
    <w:rsid w:val="00DD1E52"/>
    <w:rsid w:val="00DD30B0"/>
    <w:rsid w:val="00DD4655"/>
    <w:rsid w:val="00DD5C7D"/>
    <w:rsid w:val="00DD7632"/>
    <w:rsid w:val="00DE108B"/>
    <w:rsid w:val="00DE1490"/>
    <w:rsid w:val="00DE17BB"/>
    <w:rsid w:val="00DE29BF"/>
    <w:rsid w:val="00DE328D"/>
    <w:rsid w:val="00DE34B1"/>
    <w:rsid w:val="00DE3D7C"/>
    <w:rsid w:val="00DE4CB5"/>
    <w:rsid w:val="00DE4F4C"/>
    <w:rsid w:val="00DE587E"/>
    <w:rsid w:val="00DE74D6"/>
    <w:rsid w:val="00DE7EAE"/>
    <w:rsid w:val="00DF0193"/>
    <w:rsid w:val="00DF1B0F"/>
    <w:rsid w:val="00DF264E"/>
    <w:rsid w:val="00DF3C1D"/>
    <w:rsid w:val="00DF45B3"/>
    <w:rsid w:val="00DF4DE7"/>
    <w:rsid w:val="00DF55CD"/>
    <w:rsid w:val="00DF5F88"/>
    <w:rsid w:val="00DF7CAB"/>
    <w:rsid w:val="00E001ED"/>
    <w:rsid w:val="00E008B6"/>
    <w:rsid w:val="00E00AFB"/>
    <w:rsid w:val="00E00C89"/>
    <w:rsid w:val="00E01062"/>
    <w:rsid w:val="00E01A82"/>
    <w:rsid w:val="00E03316"/>
    <w:rsid w:val="00E03B74"/>
    <w:rsid w:val="00E03EE2"/>
    <w:rsid w:val="00E0492B"/>
    <w:rsid w:val="00E04A8B"/>
    <w:rsid w:val="00E0501B"/>
    <w:rsid w:val="00E06418"/>
    <w:rsid w:val="00E065F4"/>
    <w:rsid w:val="00E06862"/>
    <w:rsid w:val="00E06D80"/>
    <w:rsid w:val="00E114B9"/>
    <w:rsid w:val="00E1178F"/>
    <w:rsid w:val="00E11B98"/>
    <w:rsid w:val="00E11D04"/>
    <w:rsid w:val="00E13BA1"/>
    <w:rsid w:val="00E1436F"/>
    <w:rsid w:val="00E14C75"/>
    <w:rsid w:val="00E150BD"/>
    <w:rsid w:val="00E162C0"/>
    <w:rsid w:val="00E163F7"/>
    <w:rsid w:val="00E17C33"/>
    <w:rsid w:val="00E2020A"/>
    <w:rsid w:val="00E21170"/>
    <w:rsid w:val="00E2173D"/>
    <w:rsid w:val="00E21A14"/>
    <w:rsid w:val="00E228AE"/>
    <w:rsid w:val="00E23C15"/>
    <w:rsid w:val="00E24123"/>
    <w:rsid w:val="00E24126"/>
    <w:rsid w:val="00E242D5"/>
    <w:rsid w:val="00E25969"/>
    <w:rsid w:val="00E25C93"/>
    <w:rsid w:val="00E27D91"/>
    <w:rsid w:val="00E305DD"/>
    <w:rsid w:val="00E30F9C"/>
    <w:rsid w:val="00E3203D"/>
    <w:rsid w:val="00E32F83"/>
    <w:rsid w:val="00E33175"/>
    <w:rsid w:val="00E33F0B"/>
    <w:rsid w:val="00E361D6"/>
    <w:rsid w:val="00E37A44"/>
    <w:rsid w:val="00E408C9"/>
    <w:rsid w:val="00E4385B"/>
    <w:rsid w:val="00E43906"/>
    <w:rsid w:val="00E43AB4"/>
    <w:rsid w:val="00E4741E"/>
    <w:rsid w:val="00E4793E"/>
    <w:rsid w:val="00E512C7"/>
    <w:rsid w:val="00E5279B"/>
    <w:rsid w:val="00E5377F"/>
    <w:rsid w:val="00E5404D"/>
    <w:rsid w:val="00E55D79"/>
    <w:rsid w:val="00E5753C"/>
    <w:rsid w:val="00E57A23"/>
    <w:rsid w:val="00E57FA9"/>
    <w:rsid w:val="00E61AC8"/>
    <w:rsid w:val="00E61E95"/>
    <w:rsid w:val="00E631E2"/>
    <w:rsid w:val="00E63483"/>
    <w:rsid w:val="00E64F02"/>
    <w:rsid w:val="00E65070"/>
    <w:rsid w:val="00E65AC6"/>
    <w:rsid w:val="00E65FD1"/>
    <w:rsid w:val="00E662EE"/>
    <w:rsid w:val="00E66425"/>
    <w:rsid w:val="00E668F9"/>
    <w:rsid w:val="00E6720A"/>
    <w:rsid w:val="00E705AC"/>
    <w:rsid w:val="00E708F7"/>
    <w:rsid w:val="00E73065"/>
    <w:rsid w:val="00E73689"/>
    <w:rsid w:val="00E73E7B"/>
    <w:rsid w:val="00E74F1E"/>
    <w:rsid w:val="00E75953"/>
    <w:rsid w:val="00E76F6C"/>
    <w:rsid w:val="00E773AC"/>
    <w:rsid w:val="00E77490"/>
    <w:rsid w:val="00E80273"/>
    <w:rsid w:val="00E81DF4"/>
    <w:rsid w:val="00E820F3"/>
    <w:rsid w:val="00E824E0"/>
    <w:rsid w:val="00E82AD8"/>
    <w:rsid w:val="00E8391D"/>
    <w:rsid w:val="00E8419D"/>
    <w:rsid w:val="00E8498D"/>
    <w:rsid w:val="00E84C34"/>
    <w:rsid w:val="00E84DB9"/>
    <w:rsid w:val="00E86BD7"/>
    <w:rsid w:val="00E86BEE"/>
    <w:rsid w:val="00E86CDC"/>
    <w:rsid w:val="00E871C4"/>
    <w:rsid w:val="00E8730E"/>
    <w:rsid w:val="00E873C0"/>
    <w:rsid w:val="00E87C76"/>
    <w:rsid w:val="00E906C6"/>
    <w:rsid w:val="00E90F5B"/>
    <w:rsid w:val="00E91143"/>
    <w:rsid w:val="00E9248F"/>
    <w:rsid w:val="00E948AA"/>
    <w:rsid w:val="00E95FC1"/>
    <w:rsid w:val="00E96EA6"/>
    <w:rsid w:val="00E9787A"/>
    <w:rsid w:val="00E97E4C"/>
    <w:rsid w:val="00EA0EEC"/>
    <w:rsid w:val="00EA1591"/>
    <w:rsid w:val="00EA286A"/>
    <w:rsid w:val="00EA38B8"/>
    <w:rsid w:val="00EA38D0"/>
    <w:rsid w:val="00EA3E0C"/>
    <w:rsid w:val="00EA47EB"/>
    <w:rsid w:val="00EA5515"/>
    <w:rsid w:val="00EA566A"/>
    <w:rsid w:val="00EA6BCB"/>
    <w:rsid w:val="00EA6BCF"/>
    <w:rsid w:val="00EA79D4"/>
    <w:rsid w:val="00EB03D7"/>
    <w:rsid w:val="00EB09E1"/>
    <w:rsid w:val="00EB157B"/>
    <w:rsid w:val="00EB16DA"/>
    <w:rsid w:val="00EB1BE5"/>
    <w:rsid w:val="00EB266B"/>
    <w:rsid w:val="00EB512B"/>
    <w:rsid w:val="00EB5B82"/>
    <w:rsid w:val="00EB6699"/>
    <w:rsid w:val="00EB6A4C"/>
    <w:rsid w:val="00EB7555"/>
    <w:rsid w:val="00EB7B7C"/>
    <w:rsid w:val="00EC00D0"/>
    <w:rsid w:val="00EC1507"/>
    <w:rsid w:val="00EC1F94"/>
    <w:rsid w:val="00EC443F"/>
    <w:rsid w:val="00EC63F4"/>
    <w:rsid w:val="00EC6609"/>
    <w:rsid w:val="00EC69BD"/>
    <w:rsid w:val="00EC7B09"/>
    <w:rsid w:val="00EC7E06"/>
    <w:rsid w:val="00ED0B80"/>
    <w:rsid w:val="00ED111E"/>
    <w:rsid w:val="00ED1A2F"/>
    <w:rsid w:val="00ED2EC0"/>
    <w:rsid w:val="00ED3C26"/>
    <w:rsid w:val="00ED3D0E"/>
    <w:rsid w:val="00ED41B9"/>
    <w:rsid w:val="00ED44F0"/>
    <w:rsid w:val="00ED453C"/>
    <w:rsid w:val="00ED4DAC"/>
    <w:rsid w:val="00ED5262"/>
    <w:rsid w:val="00ED6297"/>
    <w:rsid w:val="00ED7070"/>
    <w:rsid w:val="00ED72E4"/>
    <w:rsid w:val="00ED7CB2"/>
    <w:rsid w:val="00EE0517"/>
    <w:rsid w:val="00EE0A98"/>
    <w:rsid w:val="00EE0FD4"/>
    <w:rsid w:val="00EE347F"/>
    <w:rsid w:val="00EE35F9"/>
    <w:rsid w:val="00EE3C99"/>
    <w:rsid w:val="00EE3F4D"/>
    <w:rsid w:val="00EE5184"/>
    <w:rsid w:val="00EE60F3"/>
    <w:rsid w:val="00EE6735"/>
    <w:rsid w:val="00EE6A09"/>
    <w:rsid w:val="00EE7DF8"/>
    <w:rsid w:val="00EF0022"/>
    <w:rsid w:val="00EF0379"/>
    <w:rsid w:val="00EF058C"/>
    <w:rsid w:val="00EF0DD9"/>
    <w:rsid w:val="00EF1A3C"/>
    <w:rsid w:val="00EF1B5B"/>
    <w:rsid w:val="00EF1BA6"/>
    <w:rsid w:val="00EF2735"/>
    <w:rsid w:val="00EF280E"/>
    <w:rsid w:val="00EF3B51"/>
    <w:rsid w:val="00EF5F5B"/>
    <w:rsid w:val="00EF6697"/>
    <w:rsid w:val="00EF7843"/>
    <w:rsid w:val="00EF795D"/>
    <w:rsid w:val="00EF7DBD"/>
    <w:rsid w:val="00EF7E68"/>
    <w:rsid w:val="00F0033E"/>
    <w:rsid w:val="00F0063C"/>
    <w:rsid w:val="00F009D6"/>
    <w:rsid w:val="00F0175B"/>
    <w:rsid w:val="00F01F19"/>
    <w:rsid w:val="00F02A12"/>
    <w:rsid w:val="00F041A7"/>
    <w:rsid w:val="00F04655"/>
    <w:rsid w:val="00F046CF"/>
    <w:rsid w:val="00F06834"/>
    <w:rsid w:val="00F06A2F"/>
    <w:rsid w:val="00F07362"/>
    <w:rsid w:val="00F07A48"/>
    <w:rsid w:val="00F07D9C"/>
    <w:rsid w:val="00F11C55"/>
    <w:rsid w:val="00F1271F"/>
    <w:rsid w:val="00F13567"/>
    <w:rsid w:val="00F13C21"/>
    <w:rsid w:val="00F14213"/>
    <w:rsid w:val="00F161A7"/>
    <w:rsid w:val="00F1793F"/>
    <w:rsid w:val="00F207F9"/>
    <w:rsid w:val="00F222FB"/>
    <w:rsid w:val="00F223E9"/>
    <w:rsid w:val="00F22C02"/>
    <w:rsid w:val="00F2509F"/>
    <w:rsid w:val="00F2545E"/>
    <w:rsid w:val="00F25E53"/>
    <w:rsid w:val="00F25F40"/>
    <w:rsid w:val="00F276BD"/>
    <w:rsid w:val="00F27CF7"/>
    <w:rsid w:val="00F30D5E"/>
    <w:rsid w:val="00F331D8"/>
    <w:rsid w:val="00F33FE5"/>
    <w:rsid w:val="00F349BF"/>
    <w:rsid w:val="00F34D6D"/>
    <w:rsid w:val="00F34EED"/>
    <w:rsid w:val="00F37901"/>
    <w:rsid w:val="00F37943"/>
    <w:rsid w:val="00F37CF9"/>
    <w:rsid w:val="00F37DDD"/>
    <w:rsid w:val="00F40013"/>
    <w:rsid w:val="00F40080"/>
    <w:rsid w:val="00F414A8"/>
    <w:rsid w:val="00F43628"/>
    <w:rsid w:val="00F44A84"/>
    <w:rsid w:val="00F45B24"/>
    <w:rsid w:val="00F45F85"/>
    <w:rsid w:val="00F4628A"/>
    <w:rsid w:val="00F466FD"/>
    <w:rsid w:val="00F46760"/>
    <w:rsid w:val="00F46889"/>
    <w:rsid w:val="00F469A1"/>
    <w:rsid w:val="00F46D9F"/>
    <w:rsid w:val="00F47D5D"/>
    <w:rsid w:val="00F51DFD"/>
    <w:rsid w:val="00F52CD4"/>
    <w:rsid w:val="00F53247"/>
    <w:rsid w:val="00F53581"/>
    <w:rsid w:val="00F53988"/>
    <w:rsid w:val="00F57BD9"/>
    <w:rsid w:val="00F57FE6"/>
    <w:rsid w:val="00F6035C"/>
    <w:rsid w:val="00F60E8B"/>
    <w:rsid w:val="00F6161D"/>
    <w:rsid w:val="00F62703"/>
    <w:rsid w:val="00F637D4"/>
    <w:rsid w:val="00F639BB"/>
    <w:rsid w:val="00F63BF4"/>
    <w:rsid w:val="00F63CFD"/>
    <w:rsid w:val="00F64D7C"/>
    <w:rsid w:val="00F655B2"/>
    <w:rsid w:val="00F66DA7"/>
    <w:rsid w:val="00F670F3"/>
    <w:rsid w:val="00F67EDD"/>
    <w:rsid w:val="00F70EFC"/>
    <w:rsid w:val="00F71266"/>
    <w:rsid w:val="00F71686"/>
    <w:rsid w:val="00F71BAF"/>
    <w:rsid w:val="00F71C44"/>
    <w:rsid w:val="00F736D5"/>
    <w:rsid w:val="00F75EFD"/>
    <w:rsid w:val="00F7614E"/>
    <w:rsid w:val="00F76D75"/>
    <w:rsid w:val="00F76E3B"/>
    <w:rsid w:val="00F77181"/>
    <w:rsid w:val="00F77FE0"/>
    <w:rsid w:val="00F80243"/>
    <w:rsid w:val="00F81A1E"/>
    <w:rsid w:val="00F82371"/>
    <w:rsid w:val="00F8279D"/>
    <w:rsid w:val="00F836F4"/>
    <w:rsid w:val="00F8382C"/>
    <w:rsid w:val="00F84B5F"/>
    <w:rsid w:val="00F84BCA"/>
    <w:rsid w:val="00F84F35"/>
    <w:rsid w:val="00F84FCA"/>
    <w:rsid w:val="00F858EC"/>
    <w:rsid w:val="00F85CFC"/>
    <w:rsid w:val="00F86084"/>
    <w:rsid w:val="00F86269"/>
    <w:rsid w:val="00F86A5A"/>
    <w:rsid w:val="00F87D33"/>
    <w:rsid w:val="00F9000E"/>
    <w:rsid w:val="00F904E5"/>
    <w:rsid w:val="00F90579"/>
    <w:rsid w:val="00F905A0"/>
    <w:rsid w:val="00F90A9D"/>
    <w:rsid w:val="00F92625"/>
    <w:rsid w:val="00F92A53"/>
    <w:rsid w:val="00F93519"/>
    <w:rsid w:val="00F93CA6"/>
    <w:rsid w:val="00F93E63"/>
    <w:rsid w:val="00F93FEB"/>
    <w:rsid w:val="00F94FB6"/>
    <w:rsid w:val="00F959D1"/>
    <w:rsid w:val="00F967B9"/>
    <w:rsid w:val="00F96D4B"/>
    <w:rsid w:val="00F979E7"/>
    <w:rsid w:val="00FA0549"/>
    <w:rsid w:val="00FA0815"/>
    <w:rsid w:val="00FA180D"/>
    <w:rsid w:val="00FA42E1"/>
    <w:rsid w:val="00FA430B"/>
    <w:rsid w:val="00FA5080"/>
    <w:rsid w:val="00FA5BE4"/>
    <w:rsid w:val="00FA784C"/>
    <w:rsid w:val="00FA7D19"/>
    <w:rsid w:val="00FB058A"/>
    <w:rsid w:val="00FB0C28"/>
    <w:rsid w:val="00FB1169"/>
    <w:rsid w:val="00FB1A76"/>
    <w:rsid w:val="00FB1AAC"/>
    <w:rsid w:val="00FB2327"/>
    <w:rsid w:val="00FB26B7"/>
    <w:rsid w:val="00FB26EE"/>
    <w:rsid w:val="00FB5508"/>
    <w:rsid w:val="00FB65CE"/>
    <w:rsid w:val="00FB7457"/>
    <w:rsid w:val="00FB7728"/>
    <w:rsid w:val="00FB78E1"/>
    <w:rsid w:val="00FB7B62"/>
    <w:rsid w:val="00FC03E2"/>
    <w:rsid w:val="00FC186B"/>
    <w:rsid w:val="00FC33FB"/>
    <w:rsid w:val="00FC3C49"/>
    <w:rsid w:val="00FC427A"/>
    <w:rsid w:val="00FC5C98"/>
    <w:rsid w:val="00FC5DB1"/>
    <w:rsid w:val="00FC5EEC"/>
    <w:rsid w:val="00FC656C"/>
    <w:rsid w:val="00FC6ADF"/>
    <w:rsid w:val="00FC71D2"/>
    <w:rsid w:val="00FC7A11"/>
    <w:rsid w:val="00FD1A39"/>
    <w:rsid w:val="00FD2422"/>
    <w:rsid w:val="00FD2429"/>
    <w:rsid w:val="00FD29B3"/>
    <w:rsid w:val="00FE0A0D"/>
    <w:rsid w:val="00FE1371"/>
    <w:rsid w:val="00FE149C"/>
    <w:rsid w:val="00FE1D01"/>
    <w:rsid w:val="00FE21BD"/>
    <w:rsid w:val="00FE238F"/>
    <w:rsid w:val="00FE27F0"/>
    <w:rsid w:val="00FE3267"/>
    <w:rsid w:val="00FE35BA"/>
    <w:rsid w:val="00FE4E26"/>
    <w:rsid w:val="00FE53AF"/>
    <w:rsid w:val="00FE5890"/>
    <w:rsid w:val="00FE6475"/>
    <w:rsid w:val="00FF09E4"/>
    <w:rsid w:val="00FF38DB"/>
    <w:rsid w:val="00FF3DDC"/>
    <w:rsid w:val="00FF4217"/>
    <w:rsid w:val="00FF4E53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9745DDF"/>
  <w15:chartTrackingRefBased/>
  <w15:docId w15:val="{22D5970F-514D-4EF6-98C6-EDDC0DE2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48A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F445E"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link w:val="Nagwek2Znak"/>
    <w:qFormat/>
    <w:rsid w:val="002F445E"/>
    <w:pPr>
      <w:keepNext/>
      <w:jc w:val="both"/>
      <w:outlineLvl w:val="1"/>
    </w:pPr>
    <w:rPr>
      <w:szCs w:val="20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AC22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F445E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AC226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F445E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"/>
    <w:qFormat/>
    <w:rsid w:val="00A6296F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C226E"/>
    <w:pPr>
      <w:keepNext/>
      <w:jc w:val="center"/>
      <w:outlineLvl w:val="7"/>
    </w:pPr>
    <w:rPr>
      <w:rFonts w:ascii="Arial" w:hAnsi="Arial"/>
      <w:b/>
      <w:spacing w:val="-4"/>
      <w:kern w:val="28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AC226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,Znak Znak"/>
    <w:basedOn w:val="Normalny"/>
    <w:link w:val="TekstpodstawowyZnak"/>
    <w:rsid w:val="002F445E"/>
    <w:rPr>
      <w:rFonts w:ascii="Arial" w:hAnsi="Arial"/>
      <w:szCs w:val="20"/>
    </w:rPr>
  </w:style>
  <w:style w:type="paragraph" w:customStyle="1" w:styleId="tytu">
    <w:name w:val="tytuł"/>
    <w:basedOn w:val="Normalny"/>
    <w:next w:val="Normalny"/>
    <w:autoRedefine/>
    <w:rsid w:val="00E114B9"/>
    <w:pPr>
      <w:spacing w:line="288" w:lineRule="auto"/>
      <w:jc w:val="both"/>
      <w:outlineLvl w:val="0"/>
    </w:pPr>
    <w:rPr>
      <w:b/>
      <w:bCs/>
      <w:color w:val="000000"/>
      <w:szCs w:val="20"/>
    </w:rPr>
  </w:style>
  <w:style w:type="paragraph" w:styleId="Stopka">
    <w:name w:val="footer"/>
    <w:basedOn w:val="Normalny"/>
    <w:link w:val="StopkaZnak"/>
    <w:uiPriority w:val="99"/>
    <w:rsid w:val="002F445E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F445E"/>
    <w:pPr>
      <w:ind w:left="1416"/>
    </w:pPr>
    <w:rPr>
      <w:sz w:val="32"/>
      <w:szCs w:val="20"/>
    </w:rPr>
  </w:style>
  <w:style w:type="character" w:customStyle="1" w:styleId="tekstdokbold">
    <w:name w:val="tekst dok. bold"/>
    <w:rsid w:val="002F445E"/>
    <w:rPr>
      <w:b/>
    </w:rPr>
  </w:style>
  <w:style w:type="paragraph" w:customStyle="1" w:styleId="tekstdokumentu">
    <w:name w:val="tekst dokumentu"/>
    <w:basedOn w:val="Normalny"/>
    <w:autoRedefine/>
    <w:rsid w:val="00273FA7"/>
    <w:pPr>
      <w:spacing w:line="288" w:lineRule="auto"/>
      <w:ind w:left="74"/>
    </w:pPr>
    <w:rPr>
      <w:iCs/>
      <w:color w:val="000000"/>
      <w:sz w:val="23"/>
      <w:szCs w:val="23"/>
    </w:rPr>
  </w:style>
  <w:style w:type="paragraph" w:customStyle="1" w:styleId="zacznik">
    <w:name w:val="załącznik"/>
    <w:basedOn w:val="Tekstpodstawowy"/>
    <w:autoRedefine/>
    <w:rsid w:val="002F445E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</w:rPr>
  </w:style>
  <w:style w:type="paragraph" w:customStyle="1" w:styleId="rozdzia">
    <w:name w:val="rozdział"/>
    <w:basedOn w:val="Normalny"/>
    <w:autoRedefine/>
    <w:rsid w:val="00F222FB"/>
    <w:pPr>
      <w:spacing w:line="288" w:lineRule="auto"/>
      <w:jc w:val="center"/>
    </w:pPr>
    <w:rPr>
      <w:b/>
      <w:spacing w:val="8"/>
      <w:szCs w:val="20"/>
    </w:rPr>
  </w:style>
  <w:style w:type="paragraph" w:styleId="Tekstpodstawowy2">
    <w:name w:val="Body Text 2"/>
    <w:basedOn w:val="Normalny"/>
    <w:link w:val="Tekstpodstawowy2Znak"/>
    <w:rsid w:val="002F445E"/>
    <w:pPr>
      <w:spacing w:before="120"/>
      <w:jc w:val="both"/>
    </w:pPr>
    <w:rPr>
      <w:b/>
      <w:bCs/>
      <w:sz w:val="25"/>
    </w:rPr>
  </w:style>
  <w:style w:type="paragraph" w:styleId="Tekstpodstawowy3">
    <w:name w:val="Body Text 3"/>
    <w:basedOn w:val="Normalny"/>
    <w:link w:val="Tekstpodstawowy3Znak"/>
    <w:rsid w:val="002F445E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2F445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2F445E"/>
    <w:rPr>
      <w:rFonts w:ascii="Courier New" w:hAnsi="Courier New"/>
      <w:sz w:val="20"/>
      <w:szCs w:val="20"/>
    </w:rPr>
  </w:style>
  <w:style w:type="character" w:styleId="Numerstrony">
    <w:name w:val="page number"/>
    <w:basedOn w:val="Domylnaczcionkaakapitu"/>
    <w:rsid w:val="002F445E"/>
  </w:style>
  <w:style w:type="paragraph" w:customStyle="1" w:styleId="1">
    <w:name w:val="1"/>
    <w:basedOn w:val="Normalny"/>
    <w:semiHidden/>
    <w:rsid w:val="002F445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F445E"/>
    <w:rPr>
      <w:sz w:val="20"/>
      <w:szCs w:val="20"/>
    </w:rPr>
  </w:style>
  <w:style w:type="character" w:styleId="Odwoanieprzypisudolnego">
    <w:name w:val="footnote reference"/>
    <w:rsid w:val="002F445E"/>
    <w:rPr>
      <w:vertAlign w:val="superscript"/>
    </w:rPr>
  </w:style>
  <w:style w:type="paragraph" w:styleId="Tekstdymka">
    <w:name w:val="Balloon Text"/>
    <w:basedOn w:val="Normalny"/>
    <w:link w:val="TekstdymkaZnak"/>
    <w:rsid w:val="00EE05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74281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lista-rozdziay">
    <w:name w:val="lista - rozdziały"/>
    <w:basedOn w:val="Normalny"/>
    <w:rsid w:val="0065195D"/>
    <w:pPr>
      <w:numPr>
        <w:numId w:val="5"/>
      </w:numPr>
      <w:tabs>
        <w:tab w:val="right" w:pos="9071"/>
      </w:tabs>
      <w:jc w:val="both"/>
    </w:pPr>
    <w:rPr>
      <w:rFonts w:ascii="Arial" w:hAnsi="Arial"/>
      <w:sz w:val="22"/>
      <w:szCs w:val="20"/>
    </w:rPr>
  </w:style>
  <w:style w:type="paragraph" w:styleId="Lista">
    <w:name w:val="List"/>
    <w:basedOn w:val="Normalny"/>
    <w:link w:val="ListaZnak"/>
    <w:rsid w:val="002C2C1A"/>
    <w:pPr>
      <w:ind w:left="283" w:hanging="283"/>
    </w:pPr>
    <w:rPr>
      <w:rFonts w:ascii="Arial" w:hAnsi="Arial"/>
      <w:szCs w:val="20"/>
    </w:rPr>
  </w:style>
  <w:style w:type="character" w:customStyle="1" w:styleId="Nagwek7Znak">
    <w:name w:val="Nagłówek 7 Znak"/>
    <w:link w:val="Nagwek7"/>
    <w:rsid w:val="00A6296F"/>
    <w:rPr>
      <w:rFonts w:ascii="Calibri" w:eastAsia="Times New Roman" w:hAnsi="Calibri" w:cs="Times New Roman"/>
      <w:sz w:val="24"/>
      <w:szCs w:val="24"/>
    </w:rPr>
  </w:style>
  <w:style w:type="character" w:customStyle="1" w:styleId="TekstpodstawowyZnak">
    <w:name w:val="Tekst podstawowy Znak"/>
    <w:aliases w:val="a2 Znak, Znak Znak Znak, Znak Znak1,Znak Znak1,Znak Znak Znak"/>
    <w:link w:val="Tekstpodstawowy"/>
    <w:rsid w:val="002A7E12"/>
    <w:rPr>
      <w:rFonts w:ascii="Arial" w:hAnsi="Arial"/>
      <w:sz w:val="24"/>
    </w:rPr>
  </w:style>
  <w:style w:type="character" w:customStyle="1" w:styleId="ZwykytekstZnak">
    <w:name w:val="Zwykły tekst Znak"/>
    <w:link w:val="Zwykytekst"/>
    <w:rsid w:val="002A7E12"/>
    <w:rPr>
      <w:rFonts w:ascii="Courier New" w:hAnsi="Courier New"/>
    </w:rPr>
  </w:style>
  <w:style w:type="paragraph" w:customStyle="1" w:styleId="Kropki">
    <w:name w:val="Kropki"/>
    <w:basedOn w:val="Normalny"/>
    <w:rsid w:val="00A5471B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B32850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F93CA6"/>
  </w:style>
  <w:style w:type="paragraph" w:styleId="Tekstpodstawowywcity2">
    <w:name w:val="Body Text Indent 2"/>
    <w:basedOn w:val="Normalny"/>
    <w:link w:val="Tekstpodstawowywcity2Znak"/>
    <w:rsid w:val="000139A4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0D24E4"/>
    <w:pPr>
      <w:spacing w:after="120"/>
      <w:ind w:left="283"/>
    </w:pPr>
    <w:rPr>
      <w:sz w:val="16"/>
      <w:szCs w:val="16"/>
    </w:rPr>
  </w:style>
  <w:style w:type="paragraph" w:customStyle="1" w:styleId="tekstost">
    <w:name w:val="tekst ost"/>
    <w:basedOn w:val="Normalny"/>
    <w:rsid w:val="00AC226E"/>
    <w:pPr>
      <w:jc w:val="both"/>
    </w:pPr>
    <w:rPr>
      <w:sz w:val="20"/>
      <w:szCs w:val="20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link w:val="Nagwek3"/>
    <w:rsid w:val="00AC226E"/>
    <w:rPr>
      <w:rFonts w:ascii="Cambria" w:hAnsi="Cambria"/>
      <w:b/>
      <w:bCs/>
      <w:sz w:val="26"/>
      <w:szCs w:val="26"/>
    </w:rPr>
  </w:style>
  <w:style w:type="character" w:customStyle="1" w:styleId="Nagwek5Znak">
    <w:name w:val="Nagłówek 5 Znak"/>
    <w:link w:val="Nagwek5"/>
    <w:rsid w:val="00AC226E"/>
    <w:rPr>
      <w:rFonts w:ascii="Calibri" w:hAnsi="Calibri"/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AC226E"/>
    <w:rPr>
      <w:rFonts w:ascii="Arial" w:hAnsi="Arial"/>
      <w:b/>
      <w:spacing w:val="-4"/>
      <w:kern w:val="28"/>
    </w:rPr>
  </w:style>
  <w:style w:type="character" w:customStyle="1" w:styleId="Nagwek9Znak">
    <w:name w:val="Nagłówek 9 Znak"/>
    <w:link w:val="Nagwek9"/>
    <w:rsid w:val="00AC226E"/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C226E"/>
  </w:style>
  <w:style w:type="character" w:customStyle="1" w:styleId="Tekstpodstawowywcity3Znak">
    <w:name w:val="Tekst podstawowy wcięty 3 Znak"/>
    <w:link w:val="Tekstpodstawowywcity3"/>
    <w:rsid w:val="00AC226E"/>
    <w:rPr>
      <w:sz w:val="16"/>
      <w:szCs w:val="16"/>
    </w:rPr>
  </w:style>
  <w:style w:type="paragraph" w:styleId="Tytu0">
    <w:name w:val="Title"/>
    <w:basedOn w:val="Normalny"/>
    <w:link w:val="TytuZnak"/>
    <w:qFormat/>
    <w:rsid w:val="00AC226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0"/>
    <w:rsid w:val="00AC226E"/>
    <w:rPr>
      <w:b/>
      <w:bCs/>
      <w:sz w:val="28"/>
      <w:szCs w:val="28"/>
    </w:rPr>
  </w:style>
  <w:style w:type="character" w:styleId="Odwoaniedokomentarza">
    <w:name w:val="annotation reference"/>
    <w:uiPriority w:val="99"/>
    <w:rsid w:val="00AC2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C22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226E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C226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C226E"/>
    <w:rPr>
      <w:b/>
      <w:bCs/>
    </w:rPr>
  </w:style>
  <w:style w:type="character" w:customStyle="1" w:styleId="Tekstpodstawowywcity2Znak">
    <w:name w:val="Tekst podstawowy wcięty 2 Znak"/>
    <w:link w:val="Tekstpodstawowywcity2"/>
    <w:rsid w:val="00AC226E"/>
    <w:rPr>
      <w:sz w:val="24"/>
      <w:szCs w:val="24"/>
    </w:rPr>
  </w:style>
  <w:style w:type="paragraph" w:styleId="Lista2">
    <w:name w:val="List 2"/>
    <w:basedOn w:val="Normalny"/>
    <w:rsid w:val="00AC226E"/>
    <w:pPr>
      <w:ind w:left="566" w:hanging="283"/>
    </w:pPr>
  </w:style>
  <w:style w:type="paragraph" w:customStyle="1" w:styleId="Styl2">
    <w:name w:val="Styl2"/>
    <w:basedOn w:val="Normalny"/>
    <w:link w:val="Styl2Znak"/>
    <w:rsid w:val="00AC226E"/>
    <w:rPr>
      <w:rFonts w:ascii="Verdana" w:hAnsi="Verdana"/>
      <w:sz w:val="30"/>
    </w:rPr>
  </w:style>
  <w:style w:type="character" w:customStyle="1" w:styleId="Styl2Znak">
    <w:name w:val="Styl2 Znak"/>
    <w:link w:val="Styl2"/>
    <w:rsid w:val="00AC226E"/>
    <w:rPr>
      <w:rFonts w:ascii="Verdana" w:hAnsi="Verdana"/>
      <w:sz w:val="30"/>
      <w:szCs w:val="24"/>
    </w:rPr>
  </w:style>
  <w:style w:type="paragraph" w:customStyle="1" w:styleId="Poradnik">
    <w:name w:val="Poradnik"/>
    <w:basedOn w:val="Normalny"/>
    <w:rsid w:val="00AC226E"/>
    <w:pPr>
      <w:spacing w:before="120" w:line="288" w:lineRule="auto"/>
    </w:pPr>
  </w:style>
  <w:style w:type="character" w:styleId="Hipercze">
    <w:name w:val="Hyperlink"/>
    <w:rsid w:val="00AC226E"/>
    <w:rPr>
      <w:color w:val="0000FF"/>
      <w:u w:val="single"/>
    </w:rPr>
  </w:style>
  <w:style w:type="paragraph" w:styleId="Listapunktowana4">
    <w:name w:val="List Bullet 4"/>
    <w:basedOn w:val="Normalny"/>
    <w:autoRedefine/>
    <w:rsid w:val="00AC226E"/>
    <w:pPr>
      <w:numPr>
        <w:numId w:val="6"/>
      </w:numPr>
    </w:pPr>
  </w:style>
  <w:style w:type="paragraph" w:styleId="Listapunktowana5">
    <w:name w:val="List Bullet 5"/>
    <w:basedOn w:val="Normalny"/>
    <w:autoRedefine/>
    <w:rsid w:val="00AC226E"/>
    <w:pPr>
      <w:numPr>
        <w:numId w:val="7"/>
      </w:numPr>
    </w:pPr>
  </w:style>
  <w:style w:type="paragraph" w:customStyle="1" w:styleId="Lista4wypunktowana4">
    <w:name w:val="Lista4 wypunktowana4"/>
    <w:basedOn w:val="Standard1"/>
    <w:autoRedefine/>
    <w:rsid w:val="00AC226E"/>
    <w:pPr>
      <w:numPr>
        <w:ilvl w:val="3"/>
        <w:numId w:val="1"/>
      </w:numPr>
    </w:pPr>
  </w:style>
  <w:style w:type="paragraph" w:customStyle="1" w:styleId="Standard1">
    <w:name w:val="Standard1"/>
    <w:basedOn w:val="Tekstpodstawowy"/>
    <w:rsid w:val="00AC226E"/>
    <w:pPr>
      <w:tabs>
        <w:tab w:val="num" w:pos="360"/>
      </w:tabs>
      <w:jc w:val="both"/>
    </w:pPr>
    <w:rPr>
      <w:rFonts w:ascii="Times New Roman" w:hAnsi="Times New Roman"/>
      <w:spacing w:val="12"/>
      <w:kern w:val="24"/>
    </w:rPr>
  </w:style>
  <w:style w:type="paragraph" w:styleId="Listapunktowana">
    <w:name w:val="List Bullet"/>
    <w:basedOn w:val="Normalny"/>
    <w:autoRedefine/>
    <w:rsid w:val="00AC226E"/>
    <w:pPr>
      <w:jc w:val="both"/>
    </w:pPr>
    <w:rPr>
      <w:spacing w:val="12"/>
      <w:kern w:val="24"/>
      <w:szCs w:val="20"/>
    </w:rPr>
  </w:style>
  <w:style w:type="paragraph" w:styleId="Spistreci1">
    <w:name w:val="toc 1"/>
    <w:basedOn w:val="Normalny"/>
    <w:next w:val="Normalny"/>
    <w:autoRedefine/>
    <w:uiPriority w:val="39"/>
    <w:rsid w:val="00AC226E"/>
    <w:pPr>
      <w:tabs>
        <w:tab w:val="right" w:leader="dot" w:pos="9064"/>
      </w:tabs>
    </w:pPr>
    <w:rPr>
      <w:rFonts w:ascii="Arial" w:hAnsi="Arial"/>
      <w:szCs w:val="20"/>
    </w:rPr>
  </w:style>
  <w:style w:type="paragraph" w:styleId="Spistreci2">
    <w:name w:val="toc 2"/>
    <w:basedOn w:val="Normalny"/>
    <w:next w:val="Normalny"/>
    <w:autoRedefine/>
    <w:uiPriority w:val="39"/>
    <w:rsid w:val="00AC226E"/>
    <w:pPr>
      <w:ind w:left="240"/>
    </w:pPr>
    <w:rPr>
      <w:rFonts w:ascii="Arial" w:hAnsi="Arial"/>
      <w:b/>
      <w:spacing w:val="-4"/>
      <w:kern w:val="28"/>
      <w:szCs w:val="20"/>
    </w:rPr>
  </w:style>
  <w:style w:type="paragraph" w:styleId="Spistreci3">
    <w:name w:val="toc 3"/>
    <w:basedOn w:val="Normalny"/>
    <w:next w:val="Normalny"/>
    <w:autoRedefine/>
    <w:uiPriority w:val="39"/>
    <w:rsid w:val="00AC226E"/>
    <w:pPr>
      <w:ind w:left="480"/>
    </w:pPr>
    <w:rPr>
      <w:rFonts w:ascii="Arial" w:hAnsi="Arial"/>
      <w:b/>
      <w:spacing w:val="-4"/>
      <w:kern w:val="28"/>
      <w:szCs w:val="20"/>
    </w:rPr>
  </w:style>
  <w:style w:type="paragraph" w:styleId="Spistreci4">
    <w:name w:val="toc 4"/>
    <w:basedOn w:val="Normalny"/>
    <w:next w:val="Normalny"/>
    <w:autoRedefine/>
    <w:uiPriority w:val="39"/>
    <w:rsid w:val="00AC226E"/>
    <w:pPr>
      <w:ind w:left="720"/>
    </w:pPr>
    <w:rPr>
      <w:rFonts w:ascii="Arial" w:hAnsi="Arial"/>
      <w:b/>
      <w:spacing w:val="-4"/>
      <w:kern w:val="28"/>
      <w:szCs w:val="20"/>
    </w:rPr>
  </w:style>
  <w:style w:type="paragraph" w:styleId="Spistreci5">
    <w:name w:val="toc 5"/>
    <w:basedOn w:val="Normalny"/>
    <w:next w:val="Normalny"/>
    <w:autoRedefine/>
    <w:uiPriority w:val="39"/>
    <w:rsid w:val="00AC226E"/>
    <w:pPr>
      <w:ind w:left="960"/>
    </w:pPr>
    <w:rPr>
      <w:rFonts w:ascii="Arial" w:hAnsi="Arial"/>
      <w:b/>
      <w:spacing w:val="-4"/>
      <w:kern w:val="28"/>
      <w:szCs w:val="20"/>
    </w:rPr>
  </w:style>
  <w:style w:type="paragraph" w:styleId="Spistreci6">
    <w:name w:val="toc 6"/>
    <w:basedOn w:val="Normalny"/>
    <w:next w:val="Normalny"/>
    <w:autoRedefine/>
    <w:uiPriority w:val="39"/>
    <w:rsid w:val="00AC226E"/>
    <w:pPr>
      <w:ind w:left="1200"/>
    </w:pPr>
    <w:rPr>
      <w:rFonts w:ascii="Arial" w:hAnsi="Arial"/>
      <w:b/>
      <w:spacing w:val="-4"/>
      <w:kern w:val="28"/>
      <w:szCs w:val="20"/>
    </w:rPr>
  </w:style>
  <w:style w:type="paragraph" w:styleId="Spistreci7">
    <w:name w:val="toc 7"/>
    <w:basedOn w:val="Normalny"/>
    <w:next w:val="Normalny"/>
    <w:autoRedefine/>
    <w:rsid w:val="00AC226E"/>
    <w:pPr>
      <w:ind w:left="1440"/>
    </w:pPr>
    <w:rPr>
      <w:rFonts w:ascii="Arial" w:hAnsi="Arial"/>
      <w:b/>
      <w:spacing w:val="-4"/>
      <w:kern w:val="28"/>
      <w:szCs w:val="20"/>
    </w:rPr>
  </w:style>
  <w:style w:type="paragraph" w:styleId="Spistreci8">
    <w:name w:val="toc 8"/>
    <w:basedOn w:val="Normalny"/>
    <w:next w:val="Normalny"/>
    <w:autoRedefine/>
    <w:uiPriority w:val="39"/>
    <w:rsid w:val="00AC226E"/>
    <w:pPr>
      <w:ind w:left="1680"/>
    </w:pPr>
    <w:rPr>
      <w:rFonts w:ascii="Arial" w:hAnsi="Arial"/>
      <w:b/>
      <w:spacing w:val="-4"/>
      <w:kern w:val="28"/>
      <w:szCs w:val="20"/>
    </w:rPr>
  </w:style>
  <w:style w:type="paragraph" w:styleId="Spistreci9">
    <w:name w:val="toc 9"/>
    <w:basedOn w:val="Normalny"/>
    <w:next w:val="Normalny"/>
    <w:autoRedefine/>
    <w:rsid w:val="00AC226E"/>
    <w:pPr>
      <w:ind w:left="1920"/>
    </w:pPr>
    <w:rPr>
      <w:rFonts w:ascii="Arial" w:hAnsi="Arial"/>
      <w:b/>
      <w:spacing w:val="-4"/>
      <w:kern w:val="28"/>
      <w:szCs w:val="20"/>
    </w:rPr>
  </w:style>
  <w:style w:type="paragraph" w:styleId="Tekstblokowy">
    <w:name w:val="Block Text"/>
    <w:basedOn w:val="Normalny"/>
    <w:rsid w:val="00AC226E"/>
    <w:pPr>
      <w:ind w:left="214" w:right="425" w:hanging="214"/>
    </w:pPr>
    <w:rPr>
      <w:rFonts w:ascii="Arial" w:hAnsi="Arial"/>
      <w:spacing w:val="-4"/>
      <w:kern w:val="28"/>
      <w:sz w:val="20"/>
      <w:szCs w:val="20"/>
    </w:rPr>
  </w:style>
  <w:style w:type="numbering" w:customStyle="1" w:styleId="Bezlisty1">
    <w:name w:val="Bez listy1"/>
    <w:next w:val="Bezlisty"/>
    <w:semiHidden/>
    <w:rsid w:val="00AC226E"/>
  </w:style>
  <w:style w:type="paragraph" w:styleId="Mapadokumentu">
    <w:name w:val="Document Map"/>
    <w:basedOn w:val="Normalny"/>
    <w:link w:val="MapadokumentuZnak"/>
    <w:rsid w:val="00AC226E"/>
    <w:pPr>
      <w:shd w:val="clear" w:color="auto" w:fill="000080"/>
    </w:pPr>
    <w:rPr>
      <w:rFonts w:ascii="Tahoma" w:hAnsi="Tahoma" w:cs="Tahoma"/>
      <w:b/>
      <w:spacing w:val="-4"/>
      <w:kern w:val="28"/>
      <w:sz w:val="20"/>
      <w:szCs w:val="20"/>
    </w:rPr>
  </w:style>
  <w:style w:type="character" w:customStyle="1" w:styleId="MapadokumentuZnak">
    <w:name w:val="Mapa dokumentu Znak"/>
    <w:link w:val="Mapadokumentu"/>
    <w:rsid w:val="00AC226E"/>
    <w:rPr>
      <w:rFonts w:ascii="Tahoma" w:hAnsi="Tahoma" w:cs="Tahoma"/>
      <w:b/>
      <w:spacing w:val="-4"/>
      <w:kern w:val="28"/>
      <w:shd w:val="clear" w:color="auto" w:fill="000080"/>
    </w:rPr>
  </w:style>
  <w:style w:type="character" w:customStyle="1" w:styleId="Tekstpodstawowy3Znak">
    <w:name w:val="Tekst podstawowy 3 Znak"/>
    <w:link w:val="Tekstpodstawowy3"/>
    <w:rsid w:val="00AC226E"/>
    <w:rPr>
      <w:i/>
      <w:iCs/>
      <w:sz w:val="24"/>
      <w:szCs w:val="24"/>
    </w:rPr>
  </w:style>
  <w:style w:type="character" w:customStyle="1" w:styleId="Nagwek2Znak">
    <w:name w:val="Nagłówek 2 Znak"/>
    <w:link w:val="Nagwek2"/>
    <w:rsid w:val="00AC226E"/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226E"/>
  </w:style>
  <w:style w:type="character" w:customStyle="1" w:styleId="ListaZnak">
    <w:name w:val="Lista Znak"/>
    <w:link w:val="Lista"/>
    <w:rsid w:val="00082A8A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rsid w:val="00AC2BB8"/>
    <w:rPr>
      <w:sz w:val="32"/>
    </w:rPr>
  </w:style>
  <w:style w:type="paragraph" w:customStyle="1" w:styleId="CM26">
    <w:name w:val="CM26"/>
    <w:basedOn w:val="Normalny"/>
    <w:next w:val="Normalny"/>
    <w:rsid w:val="00E824E0"/>
    <w:pPr>
      <w:autoSpaceDE w:val="0"/>
      <w:autoSpaceDN w:val="0"/>
      <w:adjustRightInd w:val="0"/>
    </w:pPr>
  </w:style>
  <w:style w:type="table" w:styleId="Tabela-Siatka">
    <w:name w:val="Table Grid"/>
    <w:basedOn w:val="Standardowy"/>
    <w:rsid w:val="00475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9">
    <w:name w:val="Znak Znak9"/>
    <w:locked/>
    <w:rsid w:val="0051256F"/>
    <w:rPr>
      <w:lang w:val="pl-PL" w:eastAsia="pl-PL" w:bidi="ar-SA"/>
    </w:rPr>
  </w:style>
  <w:style w:type="paragraph" w:customStyle="1" w:styleId="Standardowy1">
    <w:name w:val="Standardowy1"/>
    <w:rsid w:val="00343787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F43628"/>
    <w:rPr>
      <w:b/>
      <w:bCs/>
      <w:sz w:val="25"/>
      <w:szCs w:val="24"/>
    </w:rPr>
  </w:style>
  <w:style w:type="numbering" w:customStyle="1" w:styleId="Styl1">
    <w:name w:val="Styl1"/>
    <w:rsid w:val="004F6015"/>
    <w:pPr>
      <w:numPr>
        <w:numId w:val="9"/>
      </w:numPr>
    </w:pPr>
  </w:style>
  <w:style w:type="numbering" w:customStyle="1" w:styleId="Styl11">
    <w:name w:val="Styl11"/>
    <w:rsid w:val="003B49C8"/>
    <w:pPr>
      <w:numPr>
        <w:numId w:val="8"/>
      </w:numPr>
    </w:pPr>
  </w:style>
  <w:style w:type="table" w:styleId="Tabela-Elegancki">
    <w:name w:val="Table Elegant"/>
    <w:basedOn w:val="Standardowy"/>
    <w:rsid w:val="00CB62D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rsid w:val="004456E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numbering" w:customStyle="1" w:styleId="Styl12">
    <w:name w:val="Styl12"/>
    <w:rsid w:val="00955784"/>
    <w:pPr>
      <w:numPr>
        <w:numId w:val="10"/>
      </w:numPr>
    </w:pPr>
  </w:style>
  <w:style w:type="character" w:customStyle="1" w:styleId="Nagwek1Znak">
    <w:name w:val="Nagłówek 1 Znak"/>
    <w:link w:val="Nagwek1"/>
    <w:rsid w:val="00C90BF3"/>
    <w:rPr>
      <w:b/>
      <w:sz w:val="25"/>
      <w:szCs w:val="24"/>
    </w:rPr>
  </w:style>
  <w:style w:type="character" w:customStyle="1" w:styleId="Nagwek6Znak">
    <w:name w:val="Nagłówek 6 Znak"/>
    <w:link w:val="Nagwek6"/>
    <w:rsid w:val="00C90BF3"/>
    <w:rPr>
      <w:rFonts w:ascii="Arial" w:hAnsi="Arial"/>
      <w:b/>
      <w:sz w:val="24"/>
    </w:rPr>
  </w:style>
  <w:style w:type="character" w:customStyle="1" w:styleId="TekstdymkaZnak">
    <w:name w:val="Tekst dymka Znak"/>
    <w:link w:val="Tekstdymka"/>
    <w:rsid w:val="00BB032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032D"/>
    <w:rPr>
      <w:sz w:val="24"/>
      <w:szCs w:val="24"/>
    </w:rPr>
  </w:style>
  <w:style w:type="character" w:customStyle="1" w:styleId="Nagwek4Znak">
    <w:name w:val="Nagłówek 4 Znak"/>
    <w:link w:val="Nagwek4"/>
    <w:rsid w:val="00BB032D"/>
    <w:rPr>
      <w:i/>
      <w:iCs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596C7F"/>
  </w:style>
  <w:style w:type="paragraph" w:styleId="Tekstprzypisukocowego">
    <w:name w:val="endnote text"/>
    <w:basedOn w:val="Normalny"/>
    <w:link w:val="TekstprzypisukocowegoZnak"/>
    <w:unhideWhenUsed/>
    <w:rsid w:val="00596C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C7F"/>
  </w:style>
  <w:style w:type="character" w:styleId="Odwoanieprzypisukocowego">
    <w:name w:val="endnote reference"/>
    <w:unhideWhenUsed/>
    <w:rsid w:val="00596C7F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596C7F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21E6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numbering" w:customStyle="1" w:styleId="Styl111">
    <w:name w:val="Styl111"/>
    <w:rsid w:val="00B60600"/>
    <w:pPr>
      <w:numPr>
        <w:numId w:val="3"/>
      </w:numPr>
    </w:pPr>
  </w:style>
  <w:style w:type="paragraph" w:styleId="Bezodstpw">
    <w:name w:val="No Spacing"/>
    <w:uiPriority w:val="1"/>
    <w:qFormat/>
    <w:rsid w:val="00901A13"/>
    <w:rPr>
      <w:sz w:val="24"/>
      <w:szCs w:val="24"/>
    </w:rPr>
  </w:style>
  <w:style w:type="numbering" w:customStyle="1" w:styleId="Bezlisty3">
    <w:name w:val="Bez listy3"/>
    <w:next w:val="Bezlisty"/>
    <w:uiPriority w:val="99"/>
    <w:semiHidden/>
    <w:unhideWhenUsed/>
    <w:rsid w:val="00244306"/>
  </w:style>
  <w:style w:type="character" w:styleId="Pogrubienie">
    <w:name w:val="Strong"/>
    <w:qFormat/>
    <w:rsid w:val="00244306"/>
    <w:rPr>
      <w:b/>
      <w:bCs/>
    </w:rPr>
  </w:style>
  <w:style w:type="paragraph" w:styleId="Lista-kontynuacja2">
    <w:name w:val="List Continue 2"/>
    <w:basedOn w:val="Normalny"/>
    <w:rsid w:val="00244306"/>
    <w:pPr>
      <w:spacing w:before="240" w:after="120"/>
      <w:ind w:left="566"/>
    </w:pPr>
    <w:rPr>
      <w:rFonts w:ascii="Calibri" w:hAnsi="Calibri"/>
      <w:sz w:val="20"/>
      <w:szCs w:val="20"/>
    </w:rPr>
  </w:style>
  <w:style w:type="paragraph" w:customStyle="1" w:styleId="rdtytu1">
    <w:name w:val="śródtytuł 1"/>
    <w:basedOn w:val="Normalny"/>
    <w:rsid w:val="00244306"/>
    <w:pPr>
      <w:widowControl w:val="0"/>
      <w:tabs>
        <w:tab w:val="left" w:leader="dot" w:pos="9072"/>
      </w:tabs>
      <w:spacing w:before="240" w:after="240"/>
      <w:jc w:val="center"/>
    </w:pPr>
    <w:rPr>
      <w:rFonts w:ascii="Arial" w:hAnsi="Arial"/>
      <w:b/>
      <w:sz w:val="22"/>
      <w:szCs w:val="20"/>
      <w:u w:val="single"/>
    </w:rPr>
  </w:style>
  <w:style w:type="character" w:customStyle="1" w:styleId="Styl2ZnakZnak">
    <w:name w:val="Styl2 Znak Znak"/>
    <w:rsid w:val="00244306"/>
    <w:rPr>
      <w:rFonts w:ascii="Verdana" w:hAnsi="Verdana"/>
      <w:sz w:val="30"/>
      <w:szCs w:val="24"/>
      <w:lang w:val="pl-PL" w:eastAsia="pl-PL" w:bidi="ar-SA"/>
    </w:rPr>
  </w:style>
  <w:style w:type="paragraph" w:customStyle="1" w:styleId="podpunkty">
    <w:name w:val="podpunkty"/>
    <w:basedOn w:val="Normalny"/>
    <w:rsid w:val="00244306"/>
    <w:pPr>
      <w:numPr>
        <w:numId w:val="11"/>
      </w:numPr>
      <w:spacing w:before="240" w:after="240"/>
    </w:pPr>
    <w:rPr>
      <w:rFonts w:ascii="Calibri" w:hAnsi="Calibri"/>
      <w:sz w:val="28"/>
    </w:rPr>
  </w:style>
  <w:style w:type="character" w:styleId="UyteHipercze">
    <w:name w:val="FollowedHyperlink"/>
    <w:uiPriority w:val="99"/>
    <w:rsid w:val="00244306"/>
    <w:rPr>
      <w:color w:val="800080"/>
      <w:u w:val="single"/>
    </w:rPr>
  </w:style>
  <w:style w:type="character" w:customStyle="1" w:styleId="tx1">
    <w:name w:val="tx1"/>
    <w:rsid w:val="00244306"/>
    <w:rPr>
      <w:b/>
      <w:bCs/>
    </w:rPr>
  </w:style>
  <w:style w:type="paragraph" w:customStyle="1" w:styleId="WW-Standardowywcity">
    <w:name w:val="WW-Standardowy wci?ty"/>
    <w:basedOn w:val="Normalny"/>
    <w:rsid w:val="00244306"/>
    <w:pPr>
      <w:widowControl w:val="0"/>
      <w:suppressAutoHyphens/>
      <w:overflowPunct w:val="0"/>
      <w:autoSpaceDE w:val="0"/>
      <w:autoSpaceDN w:val="0"/>
      <w:adjustRightInd w:val="0"/>
      <w:spacing w:before="240" w:after="240" w:line="120" w:lineRule="atLeast"/>
      <w:ind w:left="708" w:right="113" w:firstLine="1"/>
      <w:jc w:val="both"/>
      <w:textAlignment w:val="baseline"/>
    </w:pPr>
    <w:rPr>
      <w:rFonts w:ascii="Tms Rmn" w:hAnsi="Tms Rmn"/>
      <w:b/>
      <w:sz w:val="20"/>
      <w:szCs w:val="20"/>
    </w:rPr>
  </w:style>
  <w:style w:type="paragraph" w:customStyle="1" w:styleId="Indeks">
    <w:name w:val="Indeks"/>
    <w:basedOn w:val="Normalny"/>
    <w:rsid w:val="00244306"/>
    <w:pPr>
      <w:widowControl w:val="0"/>
      <w:suppressAutoHyphens/>
      <w:overflowPunct w:val="0"/>
      <w:autoSpaceDE w:val="0"/>
      <w:autoSpaceDN w:val="0"/>
      <w:adjustRightInd w:val="0"/>
      <w:spacing w:before="240" w:after="240" w:line="120" w:lineRule="atLeast"/>
      <w:ind w:right="113"/>
      <w:jc w:val="both"/>
      <w:textAlignment w:val="baseline"/>
    </w:pPr>
    <w:rPr>
      <w:rFonts w:ascii="Calibri" w:hAnsi="Calibri"/>
      <w:sz w:val="28"/>
      <w:szCs w:val="20"/>
    </w:rPr>
  </w:style>
  <w:style w:type="paragraph" w:customStyle="1" w:styleId="Nagwek0">
    <w:name w:val="Nag³ówek"/>
    <w:basedOn w:val="Normalny"/>
    <w:next w:val="Tekstpodstawowy"/>
    <w:rsid w:val="00244306"/>
    <w:pPr>
      <w:keepNext/>
      <w:widowControl w:val="0"/>
      <w:pBdr>
        <w:bottom w:val="single" w:sz="6" w:space="1" w:color="000000"/>
      </w:pBd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before="240" w:after="120" w:line="0" w:lineRule="atLeast"/>
      <w:jc w:val="center"/>
      <w:textAlignment w:val="baseline"/>
    </w:pPr>
    <w:rPr>
      <w:rFonts w:ascii="Arial" w:hAnsi="Arial"/>
      <w:sz w:val="28"/>
      <w:szCs w:val="20"/>
    </w:rPr>
  </w:style>
  <w:style w:type="paragraph" w:customStyle="1" w:styleId="tekst">
    <w:name w:val="tekst"/>
    <w:basedOn w:val="Normalny"/>
    <w:rsid w:val="00244306"/>
    <w:pPr>
      <w:spacing w:before="240" w:after="240" w:line="300" w:lineRule="atLeast"/>
      <w:jc w:val="both"/>
    </w:pPr>
    <w:rPr>
      <w:rFonts w:ascii="Calibri" w:hAnsi="Calibri"/>
      <w:sz w:val="28"/>
      <w:szCs w:val="20"/>
    </w:rPr>
  </w:style>
  <w:style w:type="character" w:customStyle="1" w:styleId="li">
    <w:name w:val="li"/>
    <w:rsid w:val="00244306"/>
  </w:style>
  <w:style w:type="paragraph" w:styleId="Lista3">
    <w:name w:val="List 3"/>
    <w:basedOn w:val="Normalny"/>
    <w:rsid w:val="00244306"/>
    <w:pPr>
      <w:spacing w:before="240" w:after="240"/>
      <w:ind w:left="849" w:hanging="283"/>
      <w:contextualSpacing/>
    </w:pPr>
    <w:rPr>
      <w:rFonts w:ascii="Arial" w:eastAsia="Monotype Sorts" w:hAnsi="Arial"/>
      <w:sz w:val="28"/>
      <w:szCs w:val="20"/>
    </w:rPr>
  </w:style>
  <w:style w:type="paragraph" w:styleId="Lista4">
    <w:name w:val="List 4"/>
    <w:basedOn w:val="Normalny"/>
    <w:rsid w:val="00244306"/>
    <w:pPr>
      <w:spacing w:before="240" w:after="240"/>
      <w:ind w:left="1132" w:hanging="283"/>
      <w:contextualSpacing/>
    </w:pPr>
    <w:rPr>
      <w:rFonts w:ascii="Arial" w:eastAsia="Monotype Sorts" w:hAnsi="Arial"/>
      <w:sz w:val="28"/>
      <w:szCs w:val="20"/>
    </w:rPr>
  </w:style>
  <w:style w:type="paragraph" w:styleId="Lista5">
    <w:name w:val="List 5"/>
    <w:basedOn w:val="Normalny"/>
    <w:rsid w:val="00244306"/>
    <w:pPr>
      <w:spacing w:before="240" w:after="240"/>
      <w:ind w:left="1415" w:hanging="283"/>
      <w:contextualSpacing/>
    </w:pPr>
    <w:rPr>
      <w:rFonts w:ascii="Arial" w:eastAsia="Monotype Sorts" w:hAnsi="Arial"/>
      <w:sz w:val="28"/>
      <w:szCs w:val="20"/>
    </w:rPr>
  </w:style>
  <w:style w:type="paragraph" w:styleId="Listapunktowana2">
    <w:name w:val="List Bullet 2"/>
    <w:basedOn w:val="Normalny"/>
    <w:rsid w:val="00244306"/>
    <w:pPr>
      <w:numPr>
        <w:numId w:val="12"/>
      </w:numPr>
      <w:spacing w:before="240" w:after="240"/>
      <w:contextualSpacing/>
    </w:pPr>
    <w:rPr>
      <w:rFonts w:ascii="Arial" w:eastAsia="Monotype Sorts" w:hAnsi="Arial"/>
      <w:sz w:val="28"/>
      <w:szCs w:val="20"/>
    </w:rPr>
  </w:style>
  <w:style w:type="paragraph" w:styleId="Listapunktowana3">
    <w:name w:val="List Bullet 3"/>
    <w:basedOn w:val="Normalny"/>
    <w:rsid w:val="00244306"/>
    <w:pPr>
      <w:numPr>
        <w:numId w:val="13"/>
      </w:numPr>
      <w:spacing w:before="240" w:after="240"/>
      <w:contextualSpacing/>
    </w:pPr>
    <w:rPr>
      <w:rFonts w:ascii="Arial" w:eastAsia="Monotype Sorts" w:hAnsi="Arial"/>
      <w:sz w:val="28"/>
      <w:szCs w:val="20"/>
    </w:rPr>
  </w:style>
  <w:style w:type="paragraph" w:styleId="Lista-kontynuacja">
    <w:name w:val="List Continue"/>
    <w:basedOn w:val="Normalny"/>
    <w:rsid w:val="00244306"/>
    <w:pPr>
      <w:spacing w:before="240" w:after="120"/>
      <w:ind w:left="283"/>
      <w:contextualSpacing/>
    </w:pPr>
    <w:rPr>
      <w:rFonts w:ascii="Arial" w:eastAsia="Monotype Sorts" w:hAnsi="Arial"/>
      <w:sz w:val="28"/>
      <w:szCs w:val="20"/>
    </w:rPr>
  </w:style>
  <w:style w:type="paragraph" w:styleId="Lista-kontynuacja3">
    <w:name w:val="List Continue 3"/>
    <w:basedOn w:val="Normalny"/>
    <w:rsid w:val="00244306"/>
    <w:pPr>
      <w:spacing w:before="240" w:after="120"/>
      <w:ind w:left="849"/>
      <w:contextualSpacing/>
    </w:pPr>
    <w:rPr>
      <w:rFonts w:ascii="Arial" w:eastAsia="Monotype Sorts" w:hAnsi="Arial"/>
      <w:sz w:val="28"/>
      <w:szCs w:val="20"/>
    </w:rPr>
  </w:style>
  <w:style w:type="paragraph" w:styleId="Tekstpodstawowyzwciciem">
    <w:name w:val="Body Text First Indent"/>
    <w:basedOn w:val="Tekstpodstawowy"/>
    <w:link w:val="TekstpodstawowyzwciciemZnak"/>
    <w:rsid w:val="00244306"/>
    <w:pPr>
      <w:spacing w:before="240" w:after="120"/>
      <w:ind w:firstLine="210"/>
    </w:pPr>
    <w:rPr>
      <w:rFonts w:eastAsia="Monotype Sorts"/>
      <w:sz w:val="28"/>
    </w:rPr>
  </w:style>
  <w:style w:type="character" w:customStyle="1" w:styleId="TekstpodstawowyzwciciemZnak">
    <w:name w:val="Tekst podstawowy z wcięciem Znak"/>
    <w:link w:val="Tekstpodstawowyzwciciem"/>
    <w:rsid w:val="00244306"/>
    <w:rPr>
      <w:rFonts w:ascii="Arial" w:eastAsia="Monotype Sorts" w:hAnsi="Arial"/>
      <w:sz w:val="28"/>
    </w:rPr>
  </w:style>
  <w:style w:type="paragraph" w:styleId="Tekstpodstawowyzwciciem2">
    <w:name w:val="Body Text First Indent 2"/>
    <w:basedOn w:val="Tekstpodstawowywcity"/>
    <w:link w:val="Tekstpodstawowyzwciciem2Znak"/>
    <w:rsid w:val="00244306"/>
    <w:pPr>
      <w:spacing w:before="240" w:after="120"/>
      <w:ind w:left="283" w:firstLine="210"/>
    </w:pPr>
    <w:rPr>
      <w:rFonts w:ascii="Arial" w:eastAsia="Monotype Sorts" w:hAnsi="Arial"/>
      <w:sz w:val="24"/>
    </w:rPr>
  </w:style>
  <w:style w:type="character" w:customStyle="1" w:styleId="Tekstpodstawowyzwciciem2Znak">
    <w:name w:val="Tekst podstawowy z wcięciem 2 Znak"/>
    <w:link w:val="Tekstpodstawowyzwciciem2"/>
    <w:rsid w:val="00244306"/>
    <w:rPr>
      <w:rFonts w:ascii="Arial" w:eastAsia="Monotype Sorts" w:hAnsi="Arial"/>
      <w:sz w:val="24"/>
    </w:rPr>
  </w:style>
  <w:style w:type="numbering" w:customStyle="1" w:styleId="Bezlisty4">
    <w:name w:val="Bez listy4"/>
    <w:next w:val="Bezlisty"/>
    <w:uiPriority w:val="99"/>
    <w:semiHidden/>
    <w:unhideWhenUsed/>
    <w:rsid w:val="00BC6F99"/>
  </w:style>
  <w:style w:type="paragraph" w:customStyle="1" w:styleId="TYTU1">
    <w:name w:val="TYTUŁ1"/>
    <w:basedOn w:val="Normalny"/>
    <w:link w:val="TYTU1Znak"/>
    <w:autoRedefine/>
    <w:qFormat/>
    <w:rsid w:val="00BC6F99"/>
    <w:pPr>
      <w:autoSpaceDE w:val="0"/>
      <w:autoSpaceDN w:val="0"/>
      <w:adjustRightInd w:val="0"/>
      <w:spacing w:before="240" w:after="240" w:line="240" w:lineRule="exact"/>
      <w:jc w:val="center"/>
      <w:outlineLvl w:val="0"/>
    </w:pPr>
    <w:rPr>
      <w:rFonts w:ascii="Calibri" w:hAnsi="Calibri" w:cs="Arial"/>
      <w:b/>
      <w:bCs/>
      <w:spacing w:val="20"/>
      <w:sz w:val="25"/>
      <w:szCs w:val="22"/>
    </w:rPr>
  </w:style>
  <w:style w:type="character" w:customStyle="1" w:styleId="TYTU1Znak">
    <w:name w:val="TYTUŁ1 Znak"/>
    <w:link w:val="TYTU1"/>
    <w:rsid w:val="00BC6F99"/>
    <w:rPr>
      <w:rFonts w:ascii="Calibri" w:hAnsi="Calibri" w:cs="Arial"/>
      <w:b/>
      <w:bCs/>
      <w:spacing w:val="20"/>
      <w:sz w:val="25"/>
      <w:szCs w:val="22"/>
    </w:rPr>
  </w:style>
  <w:style w:type="numbering" w:customStyle="1" w:styleId="Bezlisty5">
    <w:name w:val="Bez listy5"/>
    <w:next w:val="Bezlisty"/>
    <w:uiPriority w:val="99"/>
    <w:semiHidden/>
    <w:unhideWhenUsed/>
    <w:rsid w:val="000F4280"/>
  </w:style>
  <w:style w:type="numbering" w:customStyle="1" w:styleId="Bezlisty6">
    <w:name w:val="Bez listy6"/>
    <w:next w:val="Bezlisty"/>
    <w:uiPriority w:val="99"/>
    <w:semiHidden/>
    <w:unhideWhenUsed/>
    <w:rsid w:val="000F4280"/>
  </w:style>
  <w:style w:type="numbering" w:customStyle="1" w:styleId="Styl112">
    <w:name w:val="Styl112"/>
    <w:rsid w:val="006978E3"/>
    <w:pPr>
      <w:numPr>
        <w:numId w:val="2"/>
      </w:numPr>
    </w:pPr>
  </w:style>
  <w:style w:type="numbering" w:customStyle="1" w:styleId="Styl1111">
    <w:name w:val="Styl1111"/>
    <w:rsid w:val="00EF7DBD"/>
    <w:pPr>
      <w:numPr>
        <w:numId w:val="4"/>
      </w:numPr>
    </w:p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A180D"/>
    <w:rPr>
      <w:sz w:val="24"/>
      <w:szCs w:val="24"/>
    </w:rPr>
  </w:style>
  <w:style w:type="character" w:customStyle="1" w:styleId="alb">
    <w:name w:val="a_lb"/>
    <w:rsid w:val="00AA554D"/>
  </w:style>
  <w:style w:type="paragraph" w:customStyle="1" w:styleId="text-justify">
    <w:name w:val="text-justify"/>
    <w:basedOn w:val="Normalny"/>
    <w:rsid w:val="00AA554D"/>
    <w:pPr>
      <w:spacing w:before="100" w:beforeAutospacing="1" w:after="100" w:afterAutospacing="1"/>
    </w:pPr>
  </w:style>
  <w:style w:type="character" w:customStyle="1" w:styleId="fn-ref">
    <w:name w:val="fn-ref"/>
    <w:rsid w:val="00AA554D"/>
  </w:style>
  <w:style w:type="table" w:customStyle="1" w:styleId="Tabela-Siatka1">
    <w:name w:val="Tabela - Siatka1"/>
    <w:basedOn w:val="Standardowy"/>
    <w:next w:val="Tabela-Siatka"/>
    <w:uiPriority w:val="59"/>
    <w:rsid w:val="00AA554D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412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retekstu">
    <w:name w:val="Treść tekstu"/>
    <w:basedOn w:val="Normalny"/>
    <w:rsid w:val="00BF0DBB"/>
    <w:pPr>
      <w:suppressAutoHyphens/>
      <w:spacing w:line="100" w:lineRule="atLeast"/>
    </w:pPr>
    <w:rPr>
      <w:rFonts w:ascii="Arial" w:hAnsi="Arial" w:cs="Arial"/>
    </w:rPr>
  </w:style>
  <w:style w:type="paragraph" w:customStyle="1" w:styleId="Gwka">
    <w:name w:val="Główka"/>
    <w:basedOn w:val="Normalny"/>
    <w:rsid w:val="00BF0DBB"/>
    <w:pPr>
      <w:tabs>
        <w:tab w:val="center" w:pos="4536"/>
        <w:tab w:val="right" w:pos="9072"/>
      </w:tabs>
      <w:suppressAutoHyphens/>
      <w:spacing w:line="100" w:lineRule="atLeast"/>
    </w:pPr>
  </w:style>
  <w:style w:type="paragraph" w:customStyle="1" w:styleId="damian-lista1">
    <w:name w:val="damian - lista 1"/>
    <w:basedOn w:val="Tekstpodstawowy"/>
    <w:next w:val="Normalny"/>
    <w:rsid w:val="0058286F"/>
    <w:pPr>
      <w:numPr>
        <w:numId w:val="16"/>
      </w:numPr>
      <w:spacing w:line="360" w:lineRule="auto"/>
      <w:jc w:val="both"/>
    </w:pPr>
    <w:rPr>
      <w:sz w:val="22"/>
    </w:rPr>
  </w:style>
  <w:style w:type="character" w:customStyle="1" w:styleId="FootnoteTextChar">
    <w:name w:val="Footnote Text Char"/>
    <w:locked/>
    <w:rsid w:val="0058286F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PlainTextChar">
    <w:name w:val="Plain Text Char"/>
    <w:locked/>
    <w:rsid w:val="0058286F"/>
    <w:rPr>
      <w:rFonts w:ascii="Courier New" w:hAnsi="Courier New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58286F"/>
    <w:pPr>
      <w:spacing w:after="200" w:line="252" w:lineRule="auto"/>
      <w:ind w:left="720"/>
    </w:pPr>
    <w:rPr>
      <w:rFonts w:eastAsia="Calibri"/>
      <w:szCs w:val="22"/>
      <w:lang w:eastAsia="en-US"/>
    </w:rPr>
  </w:style>
  <w:style w:type="paragraph" w:customStyle="1" w:styleId="Standardowytekst">
    <w:name w:val="Standardowy.tekst"/>
    <w:rsid w:val="0058286F"/>
    <w:pPr>
      <w:jc w:val="both"/>
    </w:pPr>
  </w:style>
  <w:style w:type="paragraph" w:customStyle="1" w:styleId="xl65">
    <w:name w:val="xl65"/>
    <w:basedOn w:val="Normalny"/>
    <w:rsid w:val="0058286F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58286F"/>
    <w:pPr>
      <w:shd w:val="clear" w:color="000000" w:fill="CCFFFF"/>
      <w:spacing w:before="100" w:beforeAutospacing="1" w:after="100" w:afterAutospacing="1"/>
    </w:pPr>
  </w:style>
  <w:style w:type="paragraph" w:customStyle="1" w:styleId="xl67">
    <w:name w:val="xl67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0">
    <w:name w:val="xl70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Normalny"/>
    <w:rsid w:val="005828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Normalny"/>
    <w:rsid w:val="00582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3">
    <w:name w:val="xl73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6">
    <w:name w:val="xl76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7">
    <w:name w:val="xl77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9">
    <w:name w:val="xl79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0">
    <w:name w:val="xl80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1">
    <w:name w:val="xl81"/>
    <w:basedOn w:val="Normalny"/>
    <w:rsid w:val="005828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2">
    <w:name w:val="xl82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3">
    <w:name w:val="xl83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9">
    <w:name w:val="xl89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1">
    <w:name w:val="xl91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3">
    <w:name w:val="xl93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4">
    <w:name w:val="xl94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5">
    <w:name w:val="xl95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6">
    <w:name w:val="xl96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7">
    <w:name w:val="xl97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Normalny"/>
    <w:rsid w:val="005828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0">
    <w:name w:val="xl100"/>
    <w:basedOn w:val="Normalny"/>
    <w:rsid w:val="00582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1">
    <w:name w:val="xl101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2">
    <w:name w:val="xl102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582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Normalny"/>
    <w:rsid w:val="005828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6">
    <w:name w:val="xl106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7">
    <w:name w:val="xl107"/>
    <w:basedOn w:val="Normalny"/>
    <w:rsid w:val="005828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8">
    <w:name w:val="xl108"/>
    <w:basedOn w:val="Normalny"/>
    <w:rsid w:val="00582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9">
    <w:name w:val="xl109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Normalny"/>
    <w:rsid w:val="00582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Normalny"/>
    <w:rsid w:val="005828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Normalny"/>
    <w:rsid w:val="0058286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3">
    <w:name w:val="xl113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4">
    <w:name w:val="xl114"/>
    <w:basedOn w:val="Normalny"/>
    <w:rsid w:val="005828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5">
    <w:name w:val="xl115"/>
    <w:basedOn w:val="Normalny"/>
    <w:rsid w:val="00582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6">
    <w:name w:val="xl116"/>
    <w:basedOn w:val="Normalny"/>
    <w:rsid w:val="00582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Akapitzlist10">
    <w:name w:val="Akapit z listą1"/>
    <w:basedOn w:val="Normalny"/>
    <w:rsid w:val="0006450F"/>
    <w:pPr>
      <w:spacing w:after="200" w:line="252" w:lineRule="auto"/>
      <w:ind w:left="720"/>
    </w:pPr>
    <w:rPr>
      <w:rFonts w:eastAsia="Calibri"/>
      <w:szCs w:val="22"/>
      <w:lang w:eastAsia="en-US"/>
    </w:rPr>
  </w:style>
  <w:style w:type="character" w:customStyle="1" w:styleId="Wyrnienie">
    <w:name w:val="Wyróżnienie"/>
    <w:rsid w:val="00F86269"/>
    <w:rPr>
      <w:i/>
      <w:iCs/>
    </w:rPr>
  </w:style>
  <w:style w:type="paragraph" w:customStyle="1" w:styleId="Zwykytekst1">
    <w:name w:val="Zwykły tekst1"/>
    <w:basedOn w:val="Normalny"/>
    <w:rsid w:val="00F86269"/>
    <w:pPr>
      <w:suppressAutoHyphens/>
      <w:spacing w:after="160" w:line="259" w:lineRule="auto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Akapitzlist2">
    <w:name w:val="Akapit z listą2"/>
    <w:basedOn w:val="Normalny"/>
    <w:rsid w:val="00F86269"/>
    <w:pPr>
      <w:suppressAutoHyphens/>
      <w:ind w:left="720"/>
      <w:contextualSpacing/>
    </w:pPr>
    <w:rPr>
      <w:lang w:eastAsia="zh-CN"/>
    </w:rPr>
  </w:style>
  <w:style w:type="paragraph" w:customStyle="1" w:styleId="NormalnyWeb1">
    <w:name w:val="Normalny (Web)1"/>
    <w:basedOn w:val="Normalny"/>
    <w:rsid w:val="00F86269"/>
    <w:pPr>
      <w:widowControl w:val="0"/>
      <w:suppressAutoHyphens/>
      <w:spacing w:after="150" w:line="100" w:lineRule="atLeast"/>
    </w:pPr>
    <w:rPr>
      <w:kern w:val="1"/>
      <w:lang w:bidi="hi-IN"/>
    </w:rPr>
  </w:style>
  <w:style w:type="character" w:customStyle="1" w:styleId="WW8Num1z0">
    <w:name w:val="WW8Num1z0"/>
    <w:rsid w:val="001A2193"/>
    <w:rPr>
      <w:i w:val="0"/>
      <w:spacing w:val="0"/>
      <w:kern w:val="1"/>
      <w:szCs w:val="24"/>
    </w:rPr>
  </w:style>
  <w:style w:type="character" w:customStyle="1" w:styleId="WW8Num1z2">
    <w:name w:val="WW8Num1z2"/>
    <w:rsid w:val="001A2193"/>
  </w:style>
  <w:style w:type="character" w:customStyle="1" w:styleId="WW8Num1z3">
    <w:name w:val="WW8Num1z3"/>
    <w:rsid w:val="001A2193"/>
  </w:style>
  <w:style w:type="character" w:customStyle="1" w:styleId="WW8Num1z4">
    <w:name w:val="WW8Num1z4"/>
    <w:rsid w:val="001A2193"/>
  </w:style>
  <w:style w:type="character" w:customStyle="1" w:styleId="WW8Num2z0">
    <w:name w:val="WW8Num2z0"/>
    <w:rsid w:val="001A2193"/>
    <w:rPr>
      <w:rFonts w:ascii="Times New Roman" w:hAnsi="Times New Roman" w:cs="Times New Roman" w:hint="default"/>
      <w:i w:val="0"/>
      <w:spacing w:val="0"/>
      <w:kern w:val="1"/>
      <w:sz w:val="24"/>
    </w:rPr>
  </w:style>
  <w:style w:type="character" w:customStyle="1" w:styleId="WW8Num3z0">
    <w:name w:val="WW8Num3z0"/>
    <w:rsid w:val="001A2193"/>
  </w:style>
  <w:style w:type="character" w:customStyle="1" w:styleId="WW8Num4z0">
    <w:name w:val="WW8Num4z0"/>
    <w:rsid w:val="001A2193"/>
    <w:rPr>
      <w:rFonts w:hint="default"/>
    </w:rPr>
  </w:style>
  <w:style w:type="character" w:customStyle="1" w:styleId="WW8Num5z0">
    <w:name w:val="WW8Num5z0"/>
    <w:rsid w:val="001A2193"/>
    <w:rPr>
      <w:rFonts w:ascii="Symbol" w:hAnsi="Symbol" w:cs="Symbol" w:hint="default"/>
      <w:szCs w:val="24"/>
    </w:rPr>
  </w:style>
  <w:style w:type="character" w:customStyle="1" w:styleId="WW8Num5z2">
    <w:name w:val="WW8Num5z2"/>
    <w:rsid w:val="001A2193"/>
    <w:rPr>
      <w:rFonts w:hint="default"/>
      <w:b/>
    </w:rPr>
  </w:style>
  <w:style w:type="character" w:customStyle="1" w:styleId="WW8Num6z0">
    <w:name w:val="WW8Num6z0"/>
    <w:rsid w:val="001A2193"/>
    <w:rPr>
      <w:rFonts w:ascii="Times New Roman" w:hAnsi="Times New Roman" w:cs="Times New Roman" w:hint="default"/>
      <w:sz w:val="16"/>
      <w:szCs w:val="24"/>
      <w:lang w:val="pl-PL"/>
    </w:rPr>
  </w:style>
  <w:style w:type="character" w:customStyle="1" w:styleId="WW8Num7z0">
    <w:name w:val="WW8Num7z0"/>
    <w:rsid w:val="001A2193"/>
    <w:rPr>
      <w:rFonts w:hint="default"/>
    </w:rPr>
  </w:style>
  <w:style w:type="character" w:customStyle="1" w:styleId="WW8Num8z0">
    <w:name w:val="WW8Num8z0"/>
    <w:rsid w:val="001A2193"/>
    <w:rPr>
      <w:sz w:val="24"/>
      <w:szCs w:val="24"/>
    </w:rPr>
  </w:style>
  <w:style w:type="character" w:customStyle="1" w:styleId="WW8Num9z0">
    <w:name w:val="WW8Num9z0"/>
    <w:rsid w:val="001A2193"/>
    <w:rPr>
      <w:rFonts w:hint="default"/>
      <w:b/>
      <w:szCs w:val="24"/>
    </w:rPr>
  </w:style>
  <w:style w:type="character" w:customStyle="1" w:styleId="WW8Num10z0">
    <w:name w:val="WW8Num10z0"/>
    <w:rsid w:val="001A2193"/>
    <w:rPr>
      <w:rFonts w:hint="default"/>
      <w:i w:val="0"/>
      <w:color w:val="000000"/>
    </w:rPr>
  </w:style>
  <w:style w:type="character" w:customStyle="1" w:styleId="WW8Num10z1">
    <w:name w:val="WW8Num10z1"/>
    <w:rsid w:val="001A2193"/>
    <w:rPr>
      <w:rFonts w:ascii="Courier New" w:hAnsi="Courier New" w:cs="Courier New" w:hint="default"/>
      <w:b/>
      <w:lang w:val="pl-PL"/>
    </w:rPr>
  </w:style>
  <w:style w:type="character" w:customStyle="1" w:styleId="WW8Num10z2">
    <w:name w:val="WW8Num10z2"/>
    <w:rsid w:val="001A2193"/>
    <w:rPr>
      <w:rFonts w:ascii="Wingdings" w:hAnsi="Wingdings" w:cs="Wingdings" w:hint="default"/>
    </w:rPr>
  </w:style>
  <w:style w:type="character" w:customStyle="1" w:styleId="WW8Num11z0">
    <w:name w:val="WW8Num11z0"/>
    <w:rsid w:val="001A2193"/>
    <w:rPr>
      <w:rFonts w:hint="default"/>
      <w:b w:val="0"/>
      <w:i w:val="0"/>
      <w:szCs w:val="24"/>
    </w:rPr>
  </w:style>
  <w:style w:type="character" w:customStyle="1" w:styleId="WW8Num11z1">
    <w:name w:val="WW8Num11z1"/>
    <w:rsid w:val="001A2193"/>
  </w:style>
  <w:style w:type="character" w:customStyle="1" w:styleId="WW8Num11z2">
    <w:name w:val="WW8Num11z2"/>
    <w:rsid w:val="001A2193"/>
  </w:style>
  <w:style w:type="character" w:customStyle="1" w:styleId="WW8Num11z3">
    <w:name w:val="WW8Num11z3"/>
    <w:rsid w:val="001A2193"/>
  </w:style>
  <w:style w:type="character" w:customStyle="1" w:styleId="WW8Num12z0">
    <w:name w:val="WW8Num12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13z0">
    <w:name w:val="WW8Num13z0"/>
    <w:rsid w:val="001A2193"/>
    <w:rPr>
      <w:rFonts w:hint="default"/>
    </w:rPr>
  </w:style>
  <w:style w:type="character" w:customStyle="1" w:styleId="WW8Num14z0">
    <w:name w:val="WW8Num14z0"/>
    <w:rsid w:val="001A2193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1A2193"/>
    <w:rPr>
      <w:rFonts w:ascii="Courier New" w:hAnsi="Courier New" w:cs="Courier New" w:hint="default"/>
    </w:rPr>
  </w:style>
  <w:style w:type="character" w:customStyle="1" w:styleId="WW8Num14z2">
    <w:name w:val="WW8Num14z2"/>
    <w:rsid w:val="001A2193"/>
    <w:rPr>
      <w:rFonts w:hint="default"/>
      <w:b w:val="0"/>
      <w:szCs w:val="24"/>
    </w:rPr>
  </w:style>
  <w:style w:type="character" w:customStyle="1" w:styleId="WW8Num15z0">
    <w:name w:val="WW8Num15z0"/>
    <w:rsid w:val="001A2193"/>
    <w:rPr>
      <w:rFonts w:hint="default"/>
      <w:b w:val="0"/>
      <w:i w:val="0"/>
    </w:rPr>
  </w:style>
  <w:style w:type="character" w:customStyle="1" w:styleId="WW8Num15z1">
    <w:name w:val="WW8Num15z1"/>
    <w:rsid w:val="001A2193"/>
  </w:style>
  <w:style w:type="character" w:customStyle="1" w:styleId="WW8Num15z2">
    <w:name w:val="WW8Num15z2"/>
    <w:rsid w:val="001A2193"/>
    <w:rPr>
      <w:rFonts w:cs="Times New Roman"/>
      <w:szCs w:val="24"/>
    </w:rPr>
  </w:style>
  <w:style w:type="character" w:customStyle="1" w:styleId="WW8Num15z5">
    <w:name w:val="WW8Num15z5"/>
    <w:rsid w:val="001A2193"/>
  </w:style>
  <w:style w:type="character" w:customStyle="1" w:styleId="WW8Num15z6">
    <w:name w:val="WW8Num15z6"/>
    <w:rsid w:val="001A2193"/>
  </w:style>
  <w:style w:type="character" w:customStyle="1" w:styleId="WW8Num16z0">
    <w:name w:val="WW8Num16z0"/>
    <w:rsid w:val="001A2193"/>
    <w:rPr>
      <w:szCs w:val="24"/>
    </w:rPr>
  </w:style>
  <w:style w:type="character" w:customStyle="1" w:styleId="WW8Num17z0">
    <w:name w:val="WW8Num17z0"/>
    <w:rsid w:val="001A2193"/>
    <w:rPr>
      <w:rFonts w:hint="default"/>
      <w:b/>
      <w:i w:val="0"/>
      <w:sz w:val="20"/>
      <w:szCs w:val="24"/>
    </w:rPr>
  </w:style>
  <w:style w:type="character" w:customStyle="1" w:styleId="WW8Num18z0">
    <w:name w:val="WW8Num18z0"/>
    <w:rsid w:val="001A2193"/>
    <w:rPr>
      <w:rFonts w:ascii="Symbol" w:hAnsi="Symbol" w:cs="Symbol" w:hint="default"/>
      <w:szCs w:val="24"/>
    </w:rPr>
  </w:style>
  <w:style w:type="character" w:customStyle="1" w:styleId="WW8Num18z1">
    <w:name w:val="WW8Num18z1"/>
    <w:rsid w:val="001A2193"/>
    <w:rPr>
      <w:rFonts w:ascii="Times New Roman" w:hAnsi="Times New Roman" w:cs="Times New Roman" w:hint="default"/>
      <w:szCs w:val="24"/>
    </w:rPr>
  </w:style>
  <w:style w:type="character" w:customStyle="1" w:styleId="WW8Num18z3">
    <w:name w:val="WW8Num18z3"/>
    <w:rsid w:val="001A2193"/>
    <w:rPr>
      <w:rFonts w:hint="default"/>
      <w:b/>
      <w:i w:val="0"/>
    </w:rPr>
  </w:style>
  <w:style w:type="character" w:customStyle="1" w:styleId="WW8Num18z4">
    <w:name w:val="WW8Num18z4"/>
    <w:rsid w:val="001A2193"/>
    <w:rPr>
      <w:rFonts w:ascii="Courier New" w:hAnsi="Courier New" w:cs="Courier New" w:hint="default"/>
    </w:rPr>
  </w:style>
  <w:style w:type="character" w:customStyle="1" w:styleId="WW8Num19z0">
    <w:name w:val="WW8Num19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20z0">
    <w:name w:val="WW8Num20z0"/>
    <w:rsid w:val="001A2193"/>
    <w:rPr>
      <w:rFonts w:hint="default"/>
      <w:szCs w:val="24"/>
    </w:rPr>
  </w:style>
  <w:style w:type="character" w:customStyle="1" w:styleId="WW8Num20z1">
    <w:name w:val="WW8Num20z1"/>
    <w:rsid w:val="001A2193"/>
    <w:rPr>
      <w:rFonts w:ascii="Courier New" w:hAnsi="Courier New" w:cs="Courier New" w:hint="default"/>
    </w:rPr>
  </w:style>
  <w:style w:type="character" w:customStyle="1" w:styleId="WW8Num20z2">
    <w:name w:val="WW8Num20z2"/>
    <w:rsid w:val="001A2193"/>
    <w:rPr>
      <w:rFonts w:hint="default"/>
    </w:rPr>
  </w:style>
  <w:style w:type="character" w:customStyle="1" w:styleId="WW8Num20z5">
    <w:name w:val="WW8Num20z5"/>
    <w:rsid w:val="001A2193"/>
    <w:rPr>
      <w:rFonts w:ascii="Wingdings" w:hAnsi="Wingdings" w:cs="Wingdings" w:hint="default"/>
    </w:rPr>
  </w:style>
  <w:style w:type="character" w:customStyle="1" w:styleId="WW8Num20z6">
    <w:name w:val="WW8Num20z6"/>
    <w:rsid w:val="001A2193"/>
    <w:rPr>
      <w:rFonts w:ascii="Symbol" w:hAnsi="Symbol" w:cs="Symbol" w:hint="default"/>
    </w:rPr>
  </w:style>
  <w:style w:type="character" w:customStyle="1" w:styleId="WW8Num21z0">
    <w:name w:val="WW8Num21z0"/>
    <w:rsid w:val="001A2193"/>
    <w:rPr>
      <w:rFonts w:hint="default"/>
      <w:b/>
      <w:i w:val="0"/>
      <w:sz w:val="20"/>
      <w:szCs w:val="24"/>
    </w:rPr>
  </w:style>
  <w:style w:type="character" w:customStyle="1" w:styleId="WW8Num22z0">
    <w:name w:val="WW8Num22z0"/>
    <w:rsid w:val="001A2193"/>
    <w:rPr>
      <w:rFonts w:hint="default"/>
    </w:rPr>
  </w:style>
  <w:style w:type="character" w:customStyle="1" w:styleId="WW8Num23z0">
    <w:name w:val="WW8Num23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24z0">
    <w:name w:val="WW8Num24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24z1">
    <w:name w:val="WW8Num24z1"/>
    <w:rsid w:val="001A2193"/>
    <w:rPr>
      <w:rFonts w:ascii="Courier New" w:hAnsi="Courier New" w:cs="Courier New" w:hint="default"/>
    </w:rPr>
  </w:style>
  <w:style w:type="character" w:customStyle="1" w:styleId="WW8Num24z2">
    <w:name w:val="WW8Num24z2"/>
    <w:rsid w:val="001A2193"/>
    <w:rPr>
      <w:rFonts w:hint="default"/>
    </w:rPr>
  </w:style>
  <w:style w:type="character" w:customStyle="1" w:styleId="WW8Num24z5">
    <w:name w:val="WW8Num24z5"/>
    <w:rsid w:val="001A2193"/>
    <w:rPr>
      <w:rFonts w:ascii="Wingdings" w:hAnsi="Wingdings" w:cs="Wingdings" w:hint="default"/>
    </w:rPr>
  </w:style>
  <w:style w:type="character" w:customStyle="1" w:styleId="WW8Num24z6">
    <w:name w:val="WW8Num24z6"/>
    <w:rsid w:val="001A2193"/>
    <w:rPr>
      <w:rFonts w:ascii="Symbol" w:hAnsi="Symbol" w:cs="Symbol" w:hint="default"/>
    </w:rPr>
  </w:style>
  <w:style w:type="character" w:customStyle="1" w:styleId="WW8Num25z0">
    <w:name w:val="WW8Num25z0"/>
    <w:rsid w:val="001A2193"/>
    <w:rPr>
      <w:color w:val="auto"/>
    </w:rPr>
  </w:style>
  <w:style w:type="character" w:customStyle="1" w:styleId="WW8Num25z1">
    <w:name w:val="WW8Num25z1"/>
    <w:rsid w:val="001A2193"/>
    <w:rPr>
      <w:szCs w:val="24"/>
    </w:rPr>
  </w:style>
  <w:style w:type="character" w:customStyle="1" w:styleId="WW8Num25z2">
    <w:name w:val="WW8Num25z2"/>
    <w:rsid w:val="001A2193"/>
    <w:rPr>
      <w:rFonts w:ascii="Times New Roman" w:hAnsi="Times New Roman" w:cs="Times New Roman" w:hint="default"/>
      <w:sz w:val="20"/>
      <w:szCs w:val="20"/>
    </w:rPr>
  </w:style>
  <w:style w:type="character" w:customStyle="1" w:styleId="WW8Num25z3">
    <w:name w:val="WW8Num25z3"/>
    <w:rsid w:val="001A2193"/>
  </w:style>
  <w:style w:type="character" w:customStyle="1" w:styleId="WW8Num25z4">
    <w:name w:val="WW8Num25z4"/>
    <w:rsid w:val="001A2193"/>
  </w:style>
  <w:style w:type="character" w:customStyle="1" w:styleId="WW8Num25z5">
    <w:name w:val="WW8Num25z5"/>
    <w:rsid w:val="001A2193"/>
  </w:style>
  <w:style w:type="character" w:customStyle="1" w:styleId="WW8Num25z6">
    <w:name w:val="WW8Num25z6"/>
    <w:rsid w:val="001A2193"/>
  </w:style>
  <w:style w:type="character" w:customStyle="1" w:styleId="WW8Num25z7">
    <w:name w:val="WW8Num25z7"/>
    <w:rsid w:val="001A2193"/>
  </w:style>
  <w:style w:type="character" w:customStyle="1" w:styleId="WW8Num25z8">
    <w:name w:val="WW8Num25z8"/>
    <w:rsid w:val="001A2193"/>
  </w:style>
  <w:style w:type="character" w:customStyle="1" w:styleId="WW8Num26z0">
    <w:name w:val="WW8Num26z0"/>
    <w:rsid w:val="001A2193"/>
    <w:rPr>
      <w:rFonts w:ascii="Times New Roman" w:hAnsi="Times New Roman" w:cs="Times New Roman" w:hint="default"/>
      <w:b w:val="0"/>
      <w:i w:val="0"/>
      <w:sz w:val="20"/>
      <w:szCs w:val="24"/>
      <w:lang w:val="pl-PL"/>
    </w:rPr>
  </w:style>
  <w:style w:type="character" w:customStyle="1" w:styleId="WW8Num27z0">
    <w:name w:val="WW8Num27z0"/>
    <w:rsid w:val="001A2193"/>
    <w:rPr>
      <w:szCs w:val="24"/>
    </w:rPr>
  </w:style>
  <w:style w:type="character" w:customStyle="1" w:styleId="WW8Num28z0">
    <w:name w:val="WW8Num28z0"/>
    <w:rsid w:val="001A2193"/>
    <w:rPr>
      <w:rFonts w:hint="default"/>
    </w:rPr>
  </w:style>
  <w:style w:type="character" w:customStyle="1" w:styleId="WW8Num28z1">
    <w:name w:val="WW8Num28z1"/>
    <w:rsid w:val="001A2193"/>
  </w:style>
  <w:style w:type="character" w:customStyle="1" w:styleId="WW8Num28z2">
    <w:name w:val="WW8Num28z2"/>
    <w:rsid w:val="001A2193"/>
  </w:style>
  <w:style w:type="character" w:customStyle="1" w:styleId="WW8Num28z3">
    <w:name w:val="WW8Num28z3"/>
    <w:rsid w:val="001A2193"/>
  </w:style>
  <w:style w:type="character" w:customStyle="1" w:styleId="WW8Num28z4">
    <w:name w:val="WW8Num28z4"/>
    <w:rsid w:val="001A2193"/>
  </w:style>
  <w:style w:type="character" w:customStyle="1" w:styleId="WW8Num28z5">
    <w:name w:val="WW8Num28z5"/>
    <w:rsid w:val="001A2193"/>
  </w:style>
  <w:style w:type="character" w:customStyle="1" w:styleId="WW8Num28z6">
    <w:name w:val="WW8Num28z6"/>
    <w:rsid w:val="001A2193"/>
  </w:style>
  <w:style w:type="character" w:customStyle="1" w:styleId="WW8Num28z7">
    <w:name w:val="WW8Num28z7"/>
    <w:rsid w:val="001A2193"/>
  </w:style>
  <w:style w:type="character" w:customStyle="1" w:styleId="WW8Num28z8">
    <w:name w:val="WW8Num28z8"/>
    <w:rsid w:val="001A2193"/>
  </w:style>
  <w:style w:type="character" w:customStyle="1" w:styleId="WW8Num29z0">
    <w:name w:val="WW8Num29z0"/>
    <w:rsid w:val="001A2193"/>
    <w:rPr>
      <w:rFonts w:ascii="Times New Roman" w:hAnsi="Times New Roman" w:cs="Times New Roman" w:hint="default"/>
      <w:sz w:val="22"/>
      <w:szCs w:val="22"/>
    </w:rPr>
  </w:style>
  <w:style w:type="character" w:customStyle="1" w:styleId="WW8Num30z0">
    <w:name w:val="WW8Num30z0"/>
    <w:rsid w:val="001A2193"/>
    <w:rPr>
      <w:rFonts w:ascii="Symbol" w:hAnsi="Symbol" w:cs="Symbol" w:hint="default"/>
    </w:rPr>
  </w:style>
  <w:style w:type="character" w:customStyle="1" w:styleId="WW8Num31z0">
    <w:name w:val="WW8Num31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32z0">
    <w:name w:val="WW8Num32z0"/>
    <w:rsid w:val="001A2193"/>
    <w:rPr>
      <w:rFonts w:ascii="Symbol" w:hAnsi="Symbol" w:cs="Symbol" w:hint="default"/>
    </w:rPr>
  </w:style>
  <w:style w:type="character" w:customStyle="1" w:styleId="WW8Num33z0">
    <w:name w:val="WW8Num33z0"/>
    <w:rsid w:val="001A2193"/>
    <w:rPr>
      <w:rFonts w:hint="default"/>
      <w:sz w:val="24"/>
      <w:szCs w:val="24"/>
    </w:rPr>
  </w:style>
  <w:style w:type="character" w:customStyle="1" w:styleId="WW8Num34z0">
    <w:name w:val="WW8Num34z0"/>
    <w:rsid w:val="001A2193"/>
    <w:rPr>
      <w:rFonts w:ascii="Symbol" w:hAnsi="Symbol" w:cs="Symbol" w:hint="default"/>
      <w:szCs w:val="24"/>
    </w:rPr>
  </w:style>
  <w:style w:type="character" w:customStyle="1" w:styleId="WW8Num35z0">
    <w:name w:val="WW8Num35z0"/>
    <w:rsid w:val="001A2193"/>
  </w:style>
  <w:style w:type="character" w:customStyle="1" w:styleId="WW8Num36z0">
    <w:name w:val="WW8Num36z0"/>
    <w:rsid w:val="001A2193"/>
    <w:rPr>
      <w:rFonts w:hint="default"/>
    </w:rPr>
  </w:style>
  <w:style w:type="character" w:customStyle="1" w:styleId="WW8Num37z0">
    <w:name w:val="WW8Num37z0"/>
    <w:rsid w:val="001A2193"/>
    <w:rPr>
      <w:rFonts w:ascii="Times New Roman" w:hAnsi="Times New Roman" w:cs="Times New Roman" w:hint="default"/>
    </w:rPr>
  </w:style>
  <w:style w:type="character" w:customStyle="1" w:styleId="WW8Num38z0">
    <w:name w:val="WW8Num38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39z0">
    <w:name w:val="WW8Num39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40z0">
    <w:name w:val="WW8Num40z0"/>
    <w:rsid w:val="001A2193"/>
  </w:style>
  <w:style w:type="character" w:customStyle="1" w:styleId="WW8Num40z1">
    <w:name w:val="WW8Num40z1"/>
    <w:rsid w:val="001A2193"/>
    <w:rPr>
      <w:rFonts w:hint="default"/>
    </w:rPr>
  </w:style>
  <w:style w:type="character" w:customStyle="1" w:styleId="WW8Num40z2">
    <w:name w:val="WW8Num40z2"/>
    <w:rsid w:val="001A2193"/>
    <w:rPr>
      <w:rFonts w:hint="default"/>
      <w:i w:val="0"/>
      <w:color w:val="000000"/>
      <w:szCs w:val="24"/>
    </w:rPr>
  </w:style>
  <w:style w:type="character" w:customStyle="1" w:styleId="WW8Num40z3">
    <w:name w:val="WW8Num40z3"/>
    <w:rsid w:val="001A2193"/>
  </w:style>
  <w:style w:type="character" w:customStyle="1" w:styleId="WW8Num40z4">
    <w:name w:val="WW8Num40z4"/>
    <w:rsid w:val="001A2193"/>
  </w:style>
  <w:style w:type="character" w:customStyle="1" w:styleId="WW8Num40z5">
    <w:name w:val="WW8Num40z5"/>
    <w:rsid w:val="001A2193"/>
  </w:style>
  <w:style w:type="character" w:customStyle="1" w:styleId="WW8Num40z6">
    <w:name w:val="WW8Num40z6"/>
    <w:rsid w:val="001A2193"/>
  </w:style>
  <w:style w:type="character" w:customStyle="1" w:styleId="WW8Num40z7">
    <w:name w:val="WW8Num40z7"/>
    <w:rsid w:val="001A2193"/>
  </w:style>
  <w:style w:type="character" w:customStyle="1" w:styleId="WW8Num40z8">
    <w:name w:val="WW8Num40z8"/>
    <w:rsid w:val="001A2193"/>
  </w:style>
  <w:style w:type="character" w:customStyle="1" w:styleId="WW8Num41z0">
    <w:name w:val="WW8Num41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42z0">
    <w:name w:val="WW8Num42z0"/>
    <w:rsid w:val="001A2193"/>
    <w:rPr>
      <w:rFonts w:hint="default"/>
      <w:b/>
      <w:i w:val="0"/>
      <w:sz w:val="20"/>
    </w:rPr>
  </w:style>
  <w:style w:type="character" w:customStyle="1" w:styleId="WW8Num42z1">
    <w:name w:val="WW8Num42z1"/>
    <w:rsid w:val="001A2193"/>
    <w:rPr>
      <w:rFonts w:ascii="Symbol" w:hAnsi="Symbol" w:cs="Symbol" w:hint="default"/>
      <w:szCs w:val="24"/>
      <w:lang w:val="pl-PL"/>
    </w:rPr>
  </w:style>
  <w:style w:type="character" w:customStyle="1" w:styleId="WW8Num42z3">
    <w:name w:val="WW8Num42z3"/>
    <w:rsid w:val="001A2193"/>
    <w:rPr>
      <w:rFonts w:hint="default"/>
      <w:b/>
      <w:i w:val="0"/>
    </w:rPr>
  </w:style>
  <w:style w:type="character" w:customStyle="1" w:styleId="WW8Num42z4">
    <w:name w:val="WW8Num42z4"/>
    <w:rsid w:val="001A2193"/>
    <w:rPr>
      <w:rFonts w:hint="default"/>
    </w:rPr>
  </w:style>
  <w:style w:type="character" w:customStyle="1" w:styleId="WW8Num43z0">
    <w:name w:val="WW8Num43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44z0">
    <w:name w:val="WW8Num44z0"/>
    <w:rsid w:val="001A2193"/>
    <w:rPr>
      <w:rFonts w:ascii="Times New Roman" w:hAnsi="Times New Roman" w:cs="Times New Roman" w:hint="default"/>
      <w:sz w:val="16"/>
    </w:rPr>
  </w:style>
  <w:style w:type="character" w:customStyle="1" w:styleId="WW8Num45z0">
    <w:name w:val="WW8Num45z0"/>
    <w:rsid w:val="001A2193"/>
    <w:rPr>
      <w:rFonts w:hint="default"/>
      <w:b/>
    </w:rPr>
  </w:style>
  <w:style w:type="character" w:customStyle="1" w:styleId="WW8Num45z2">
    <w:name w:val="WW8Num45z2"/>
    <w:rsid w:val="001A2193"/>
    <w:rPr>
      <w:rFonts w:eastAsia="Calibri" w:hint="default"/>
      <w:b/>
      <w:bCs/>
      <w:caps w:val="0"/>
      <w:smallCaps w:val="0"/>
      <w:color w:val="auto"/>
      <w:sz w:val="20"/>
      <w:szCs w:val="24"/>
    </w:rPr>
  </w:style>
  <w:style w:type="character" w:customStyle="1" w:styleId="WW8Num46z0">
    <w:name w:val="WW8Num46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47z0">
    <w:name w:val="WW8Num47z0"/>
    <w:rsid w:val="001A2193"/>
    <w:rPr>
      <w:rFonts w:hint="default"/>
      <w:b w:val="0"/>
      <w:i w:val="0"/>
    </w:rPr>
  </w:style>
  <w:style w:type="character" w:customStyle="1" w:styleId="WW8Num48z0">
    <w:name w:val="WW8Num48z0"/>
    <w:rsid w:val="001A2193"/>
    <w:rPr>
      <w:rFonts w:ascii="Symbol" w:hAnsi="Symbol" w:cs="Symbol" w:hint="default"/>
      <w:sz w:val="20"/>
    </w:rPr>
  </w:style>
  <w:style w:type="character" w:customStyle="1" w:styleId="WW8Num48z1">
    <w:name w:val="WW8Num48z1"/>
    <w:rsid w:val="001A2193"/>
    <w:rPr>
      <w:rFonts w:ascii="Times New Roman" w:hAnsi="Times New Roman" w:cs="Times New Roman" w:hint="default"/>
      <w:sz w:val="20"/>
    </w:rPr>
  </w:style>
  <w:style w:type="character" w:customStyle="1" w:styleId="WW8Num48z2">
    <w:name w:val="WW8Num48z2"/>
    <w:rsid w:val="001A2193"/>
    <w:rPr>
      <w:rFonts w:ascii="Wingdings" w:hAnsi="Wingdings" w:cs="Wingdings" w:hint="default"/>
    </w:rPr>
  </w:style>
  <w:style w:type="character" w:customStyle="1" w:styleId="WW8Num48z4">
    <w:name w:val="WW8Num48z4"/>
    <w:rsid w:val="001A2193"/>
    <w:rPr>
      <w:rFonts w:ascii="Courier New" w:hAnsi="Courier New" w:cs="Courier New" w:hint="default"/>
    </w:rPr>
  </w:style>
  <w:style w:type="character" w:customStyle="1" w:styleId="WW8Num49z0">
    <w:name w:val="WW8Num49z0"/>
    <w:rsid w:val="001A2193"/>
    <w:rPr>
      <w:rFonts w:hint="default"/>
      <w:b/>
      <w:szCs w:val="24"/>
    </w:rPr>
  </w:style>
  <w:style w:type="character" w:customStyle="1" w:styleId="WW8Num49z1">
    <w:name w:val="WW8Num49z1"/>
    <w:rsid w:val="001A2193"/>
    <w:rPr>
      <w:rFonts w:ascii="Symbol" w:hAnsi="Symbol" w:cs="Symbol" w:hint="default"/>
      <w:szCs w:val="24"/>
    </w:rPr>
  </w:style>
  <w:style w:type="character" w:customStyle="1" w:styleId="WW8Num49z2">
    <w:name w:val="WW8Num49z2"/>
    <w:rsid w:val="001A2193"/>
  </w:style>
  <w:style w:type="character" w:customStyle="1" w:styleId="WW8Num49z3">
    <w:name w:val="WW8Num49z3"/>
    <w:rsid w:val="001A2193"/>
  </w:style>
  <w:style w:type="character" w:customStyle="1" w:styleId="WW8Num49z4">
    <w:name w:val="WW8Num49z4"/>
    <w:rsid w:val="001A2193"/>
  </w:style>
  <w:style w:type="character" w:customStyle="1" w:styleId="WW8Num49z5">
    <w:name w:val="WW8Num49z5"/>
    <w:rsid w:val="001A2193"/>
  </w:style>
  <w:style w:type="character" w:customStyle="1" w:styleId="WW8Num49z6">
    <w:name w:val="WW8Num49z6"/>
    <w:rsid w:val="001A2193"/>
  </w:style>
  <w:style w:type="character" w:customStyle="1" w:styleId="WW8Num49z7">
    <w:name w:val="WW8Num49z7"/>
    <w:rsid w:val="001A2193"/>
  </w:style>
  <w:style w:type="character" w:customStyle="1" w:styleId="WW8Num49z8">
    <w:name w:val="WW8Num49z8"/>
    <w:rsid w:val="001A2193"/>
  </w:style>
  <w:style w:type="character" w:customStyle="1" w:styleId="WW8Num50z0">
    <w:name w:val="WW8Num50z0"/>
    <w:rsid w:val="001A2193"/>
    <w:rPr>
      <w:rFonts w:hint="default"/>
      <w:b/>
      <w:szCs w:val="24"/>
      <w:lang w:val="pl-PL"/>
    </w:rPr>
  </w:style>
  <w:style w:type="character" w:customStyle="1" w:styleId="WW8Num51z0">
    <w:name w:val="WW8Num51z0"/>
    <w:rsid w:val="001A2193"/>
  </w:style>
  <w:style w:type="character" w:customStyle="1" w:styleId="WW8Num52z0">
    <w:name w:val="WW8Num52z0"/>
    <w:rsid w:val="001A2193"/>
    <w:rPr>
      <w:rFonts w:hint="default"/>
      <w:b/>
      <w:i w:val="0"/>
      <w:sz w:val="20"/>
    </w:rPr>
  </w:style>
  <w:style w:type="character" w:customStyle="1" w:styleId="WW8Num52z1">
    <w:name w:val="WW8Num52z1"/>
    <w:rsid w:val="001A2193"/>
    <w:rPr>
      <w:rFonts w:ascii="Symbol" w:hAnsi="Symbol" w:cs="Symbol" w:hint="default"/>
      <w:szCs w:val="24"/>
    </w:rPr>
  </w:style>
  <w:style w:type="character" w:customStyle="1" w:styleId="WW8Num52z3">
    <w:name w:val="WW8Num52z3"/>
    <w:rsid w:val="001A2193"/>
    <w:rPr>
      <w:rFonts w:hint="default"/>
      <w:b/>
      <w:i w:val="0"/>
    </w:rPr>
  </w:style>
  <w:style w:type="character" w:customStyle="1" w:styleId="WW8Num52z4">
    <w:name w:val="WW8Num52z4"/>
    <w:rsid w:val="001A2193"/>
    <w:rPr>
      <w:rFonts w:hint="default"/>
    </w:rPr>
  </w:style>
  <w:style w:type="character" w:customStyle="1" w:styleId="WW8Num53z0">
    <w:name w:val="WW8Num53z0"/>
    <w:rsid w:val="001A2193"/>
    <w:rPr>
      <w:rFonts w:hint="default"/>
      <w:b/>
      <w:i w:val="0"/>
      <w:sz w:val="20"/>
    </w:rPr>
  </w:style>
  <w:style w:type="character" w:customStyle="1" w:styleId="WW8Num53z1">
    <w:name w:val="WW8Num53z1"/>
    <w:rsid w:val="001A2193"/>
    <w:rPr>
      <w:rFonts w:ascii="Symbol" w:hAnsi="Symbol" w:cs="Symbol" w:hint="default"/>
      <w:szCs w:val="24"/>
      <w:lang w:val="pl-PL"/>
    </w:rPr>
  </w:style>
  <w:style w:type="character" w:customStyle="1" w:styleId="WW8Num53z3">
    <w:name w:val="WW8Num53z3"/>
    <w:rsid w:val="001A2193"/>
    <w:rPr>
      <w:rFonts w:hint="default"/>
      <w:b/>
      <w:i w:val="0"/>
    </w:rPr>
  </w:style>
  <w:style w:type="character" w:customStyle="1" w:styleId="WW8Num53z4">
    <w:name w:val="WW8Num53z4"/>
    <w:rsid w:val="001A2193"/>
    <w:rPr>
      <w:rFonts w:hint="default"/>
    </w:rPr>
  </w:style>
  <w:style w:type="character" w:customStyle="1" w:styleId="WW8Num54z0">
    <w:name w:val="WW8Num54z0"/>
    <w:rsid w:val="001A2193"/>
    <w:rPr>
      <w:spacing w:val="0"/>
      <w:kern w:val="1"/>
      <w:sz w:val="20"/>
      <w:szCs w:val="24"/>
    </w:rPr>
  </w:style>
  <w:style w:type="character" w:customStyle="1" w:styleId="WW8Num55z0">
    <w:name w:val="WW8Num55z0"/>
    <w:rsid w:val="001A2193"/>
    <w:rPr>
      <w:rFonts w:hint="default"/>
    </w:rPr>
  </w:style>
  <w:style w:type="character" w:customStyle="1" w:styleId="WW8Num56z0">
    <w:name w:val="WW8Num56z0"/>
    <w:rsid w:val="001A2193"/>
    <w:rPr>
      <w:rFonts w:ascii="Times New Roman" w:hAnsi="Times New Roman" w:cs="Times New Roman" w:hint="default"/>
      <w:sz w:val="22"/>
      <w:szCs w:val="22"/>
    </w:rPr>
  </w:style>
  <w:style w:type="character" w:customStyle="1" w:styleId="WW8Num57z0">
    <w:name w:val="WW8Num57z0"/>
    <w:rsid w:val="001A2193"/>
    <w:rPr>
      <w:rFonts w:ascii="Times New Roman" w:hAnsi="Times New Roman" w:cs="Times New Roman" w:hint="default"/>
      <w:szCs w:val="24"/>
    </w:rPr>
  </w:style>
  <w:style w:type="character" w:customStyle="1" w:styleId="WW8Num58z0">
    <w:name w:val="WW8Num58z0"/>
    <w:rsid w:val="001A2193"/>
    <w:rPr>
      <w:rFonts w:ascii="Times New Roman" w:eastAsia="Calibri" w:hAnsi="Times New Roman" w:cs="Times New Roman" w:hint="default"/>
      <w:color w:val="000000"/>
      <w:sz w:val="16"/>
      <w:szCs w:val="24"/>
    </w:rPr>
  </w:style>
  <w:style w:type="character" w:customStyle="1" w:styleId="WW8Num59z0">
    <w:name w:val="WW8Num59z0"/>
    <w:rsid w:val="001A2193"/>
    <w:rPr>
      <w:rFonts w:ascii="Times New Roman" w:eastAsia="Calibri" w:hAnsi="Times New Roman" w:cs="Times New Roman" w:hint="default"/>
    </w:rPr>
  </w:style>
  <w:style w:type="character" w:customStyle="1" w:styleId="WW8Num60z0">
    <w:name w:val="WW8Num60z0"/>
    <w:rsid w:val="001A2193"/>
    <w:rPr>
      <w:rFonts w:ascii="Symbol" w:hAnsi="Symbol" w:cs="Symbol" w:hint="default"/>
      <w:b w:val="0"/>
    </w:rPr>
  </w:style>
  <w:style w:type="character" w:customStyle="1" w:styleId="WW8Num61z0">
    <w:name w:val="WW8Num61z0"/>
    <w:rsid w:val="001A2193"/>
    <w:rPr>
      <w:rFonts w:ascii="Symbol" w:hAnsi="Symbol" w:cs="Symbol" w:hint="default"/>
      <w:color w:val="000000"/>
      <w:sz w:val="16"/>
      <w:szCs w:val="24"/>
    </w:rPr>
  </w:style>
  <w:style w:type="character" w:customStyle="1" w:styleId="WW8Num61z1">
    <w:name w:val="WW8Num61z1"/>
    <w:rsid w:val="001A2193"/>
    <w:rPr>
      <w:rFonts w:ascii="Courier New" w:hAnsi="Courier New" w:cs="Courier New" w:hint="default"/>
    </w:rPr>
  </w:style>
  <w:style w:type="character" w:customStyle="1" w:styleId="WW8Num61z2">
    <w:name w:val="WW8Num61z2"/>
    <w:rsid w:val="001A2193"/>
    <w:rPr>
      <w:rFonts w:ascii="Wingdings" w:hAnsi="Wingdings" w:cs="Wingdings" w:hint="default"/>
    </w:rPr>
  </w:style>
  <w:style w:type="character" w:customStyle="1" w:styleId="WW8Num61z3">
    <w:name w:val="WW8Num61z3"/>
    <w:rsid w:val="001A2193"/>
    <w:rPr>
      <w:rFonts w:ascii="Symbol" w:hAnsi="Symbol" w:cs="Symbol" w:hint="default"/>
    </w:rPr>
  </w:style>
  <w:style w:type="character" w:customStyle="1" w:styleId="WW8Num62z0">
    <w:name w:val="WW8Num62z0"/>
    <w:rsid w:val="001A2193"/>
    <w:rPr>
      <w:b/>
      <w:szCs w:val="24"/>
    </w:rPr>
  </w:style>
  <w:style w:type="character" w:customStyle="1" w:styleId="WW8Num63z0">
    <w:name w:val="WW8Num63z0"/>
    <w:rsid w:val="001A2193"/>
    <w:rPr>
      <w:rFonts w:ascii="Times New Roman" w:hAnsi="Times New Roman" w:cs="Times New Roman" w:hint="default"/>
      <w:sz w:val="16"/>
      <w:szCs w:val="24"/>
    </w:rPr>
  </w:style>
  <w:style w:type="character" w:customStyle="1" w:styleId="WW8Num64z0">
    <w:name w:val="WW8Num64z0"/>
    <w:rsid w:val="001A2193"/>
    <w:rPr>
      <w:rFonts w:hint="default"/>
      <w:b/>
    </w:rPr>
  </w:style>
  <w:style w:type="character" w:customStyle="1" w:styleId="WW8Num65z0">
    <w:name w:val="WW8Num65z0"/>
    <w:rsid w:val="001A2193"/>
    <w:rPr>
      <w:rFonts w:ascii="Times New Roman" w:hAnsi="Times New Roman" w:cs="Times New Roman" w:hint="default"/>
      <w:sz w:val="16"/>
    </w:rPr>
  </w:style>
  <w:style w:type="character" w:customStyle="1" w:styleId="WW8Num66z0">
    <w:name w:val="WW8Num66z0"/>
    <w:rsid w:val="001A2193"/>
    <w:rPr>
      <w:rFonts w:ascii="Times New Roman" w:hAnsi="Times New Roman" w:cs="Times New Roman" w:hint="default"/>
      <w:szCs w:val="24"/>
      <w:lang w:val="pl-PL"/>
    </w:rPr>
  </w:style>
  <w:style w:type="character" w:customStyle="1" w:styleId="WW8Num66z1">
    <w:name w:val="WW8Num66z1"/>
    <w:rsid w:val="001A2193"/>
    <w:rPr>
      <w:rFonts w:ascii="Wingdings" w:hAnsi="Wingdings" w:cs="Wingdings" w:hint="default"/>
      <w:szCs w:val="24"/>
      <w:lang w:val="pl-PL"/>
    </w:rPr>
  </w:style>
  <w:style w:type="character" w:customStyle="1" w:styleId="WW8Num66z2">
    <w:name w:val="WW8Num66z2"/>
    <w:rsid w:val="001A2193"/>
  </w:style>
  <w:style w:type="character" w:customStyle="1" w:styleId="WW8Num66z3">
    <w:name w:val="WW8Num66z3"/>
    <w:rsid w:val="001A2193"/>
  </w:style>
  <w:style w:type="character" w:customStyle="1" w:styleId="WW8Num66z4">
    <w:name w:val="WW8Num66z4"/>
    <w:rsid w:val="001A2193"/>
  </w:style>
  <w:style w:type="character" w:customStyle="1" w:styleId="WW8Num66z5">
    <w:name w:val="WW8Num66z5"/>
    <w:rsid w:val="001A2193"/>
  </w:style>
  <w:style w:type="character" w:customStyle="1" w:styleId="WW8Num66z6">
    <w:name w:val="WW8Num66z6"/>
    <w:rsid w:val="001A2193"/>
  </w:style>
  <w:style w:type="character" w:customStyle="1" w:styleId="WW8Num66z7">
    <w:name w:val="WW8Num66z7"/>
    <w:rsid w:val="001A2193"/>
  </w:style>
  <w:style w:type="character" w:customStyle="1" w:styleId="WW8Num66z8">
    <w:name w:val="WW8Num66z8"/>
    <w:rsid w:val="001A2193"/>
  </w:style>
  <w:style w:type="character" w:customStyle="1" w:styleId="WW8Num67z0">
    <w:name w:val="WW8Num67z0"/>
    <w:rsid w:val="001A2193"/>
    <w:rPr>
      <w:rFonts w:ascii="Symbol" w:hAnsi="Symbol" w:cs="Symbol" w:hint="default"/>
    </w:rPr>
  </w:style>
  <w:style w:type="character" w:customStyle="1" w:styleId="WW8Num68z0">
    <w:name w:val="WW8Num68z0"/>
    <w:rsid w:val="001A2193"/>
    <w:rPr>
      <w:rFonts w:hint="default"/>
    </w:rPr>
  </w:style>
  <w:style w:type="character" w:customStyle="1" w:styleId="WW8Num69z0">
    <w:name w:val="WW8Num69z0"/>
    <w:rsid w:val="001A2193"/>
    <w:rPr>
      <w:rFonts w:ascii="Times New Roman" w:hAnsi="Times New Roman" w:cs="Times New Roman" w:hint="default"/>
      <w:sz w:val="16"/>
    </w:rPr>
  </w:style>
  <w:style w:type="character" w:customStyle="1" w:styleId="WW8Num70z0">
    <w:name w:val="WW8Num70z0"/>
    <w:rsid w:val="001A2193"/>
    <w:rPr>
      <w:rFonts w:hint="default"/>
    </w:rPr>
  </w:style>
  <w:style w:type="character" w:customStyle="1" w:styleId="WW8Num71z0">
    <w:name w:val="WW8Num71z0"/>
    <w:rsid w:val="001A2193"/>
    <w:rPr>
      <w:rFonts w:ascii="Symbol" w:hAnsi="Symbol" w:cs="Symbol" w:hint="default"/>
      <w:szCs w:val="24"/>
    </w:rPr>
  </w:style>
  <w:style w:type="character" w:customStyle="1" w:styleId="WW8Num71z1">
    <w:name w:val="WW8Num71z1"/>
    <w:rsid w:val="001A2193"/>
    <w:rPr>
      <w:rFonts w:ascii="Symbol" w:hAnsi="Symbol" w:cs="Symbol" w:hint="default"/>
      <w:b/>
      <w:i w:val="0"/>
      <w:sz w:val="20"/>
    </w:rPr>
  </w:style>
  <w:style w:type="character" w:customStyle="1" w:styleId="WW8Num71z2">
    <w:name w:val="WW8Num71z2"/>
    <w:rsid w:val="001A2193"/>
    <w:rPr>
      <w:rFonts w:hint="default"/>
      <w:b/>
      <w:i w:val="0"/>
      <w:sz w:val="20"/>
    </w:rPr>
  </w:style>
  <w:style w:type="character" w:customStyle="1" w:styleId="WW8Num71z3">
    <w:name w:val="WW8Num71z3"/>
    <w:rsid w:val="001A2193"/>
    <w:rPr>
      <w:rFonts w:hint="default"/>
      <w:b/>
      <w:i w:val="0"/>
    </w:rPr>
  </w:style>
  <w:style w:type="character" w:customStyle="1" w:styleId="WW8Num71z4">
    <w:name w:val="WW8Num71z4"/>
    <w:rsid w:val="001A2193"/>
    <w:rPr>
      <w:rFonts w:hint="default"/>
    </w:rPr>
  </w:style>
  <w:style w:type="character" w:customStyle="1" w:styleId="WW8Num72z0">
    <w:name w:val="WW8Num72z0"/>
    <w:rsid w:val="001A2193"/>
    <w:rPr>
      <w:rFonts w:ascii="Symbol" w:eastAsia="Calibri" w:hAnsi="Symbol" w:cs="Symbol" w:hint="default"/>
      <w:szCs w:val="24"/>
    </w:rPr>
  </w:style>
  <w:style w:type="character" w:customStyle="1" w:styleId="WW8Num73z0">
    <w:name w:val="WW8Num73z0"/>
    <w:rsid w:val="001A2193"/>
    <w:rPr>
      <w:rFonts w:hint="default"/>
      <w:szCs w:val="24"/>
    </w:rPr>
  </w:style>
  <w:style w:type="character" w:customStyle="1" w:styleId="WW8Num74z0">
    <w:name w:val="WW8Num74z0"/>
    <w:rsid w:val="001A2193"/>
    <w:rPr>
      <w:rFonts w:ascii="Symbol" w:hAnsi="Symbol" w:cs="Symbol" w:hint="default"/>
    </w:rPr>
  </w:style>
  <w:style w:type="character" w:customStyle="1" w:styleId="WW8Num75z0">
    <w:name w:val="WW8Num75z0"/>
    <w:rsid w:val="001A2193"/>
    <w:rPr>
      <w:rFonts w:ascii="Times New Roman" w:hAnsi="Times New Roman" w:cs="Times New Roman" w:hint="default"/>
      <w:sz w:val="16"/>
      <w:szCs w:val="24"/>
      <w:lang w:val="pl-PL"/>
    </w:rPr>
  </w:style>
  <w:style w:type="character" w:customStyle="1" w:styleId="WW8Num76z0">
    <w:name w:val="WW8Num76z0"/>
    <w:rsid w:val="001A2193"/>
    <w:rPr>
      <w:b/>
      <w:szCs w:val="24"/>
    </w:rPr>
  </w:style>
  <w:style w:type="character" w:customStyle="1" w:styleId="WW8Num76z1">
    <w:name w:val="WW8Num76z1"/>
    <w:rsid w:val="001A2193"/>
    <w:rPr>
      <w:rFonts w:hint="default"/>
    </w:rPr>
  </w:style>
  <w:style w:type="character" w:customStyle="1" w:styleId="WW8Num77z0">
    <w:name w:val="WW8Num77z0"/>
    <w:rsid w:val="001A2193"/>
    <w:rPr>
      <w:rFonts w:ascii="Symbol" w:hAnsi="Symbol" w:cs="OpenSymbol"/>
      <w:color w:val="FF0000"/>
    </w:rPr>
  </w:style>
  <w:style w:type="character" w:customStyle="1" w:styleId="WW8Num78z0">
    <w:name w:val="WW8Num78z0"/>
    <w:rsid w:val="001A2193"/>
    <w:rPr>
      <w:rFonts w:ascii="Symbol" w:hAnsi="Symbol" w:cs="OpenSymbol"/>
    </w:rPr>
  </w:style>
  <w:style w:type="character" w:customStyle="1" w:styleId="WW8Num79z0">
    <w:name w:val="WW8Num79z0"/>
    <w:rsid w:val="001A2193"/>
    <w:rPr>
      <w:b/>
      <w:strike/>
      <w:szCs w:val="24"/>
    </w:rPr>
  </w:style>
  <w:style w:type="character" w:customStyle="1" w:styleId="WW8Num79z1">
    <w:name w:val="WW8Num79z1"/>
    <w:rsid w:val="001A2193"/>
    <w:rPr>
      <w:rFonts w:hint="default"/>
    </w:rPr>
  </w:style>
  <w:style w:type="character" w:customStyle="1" w:styleId="WW8Num80z0">
    <w:name w:val="WW8Num80z0"/>
    <w:rsid w:val="001A2193"/>
    <w:rPr>
      <w:sz w:val="24"/>
      <w:szCs w:val="24"/>
    </w:rPr>
  </w:style>
  <w:style w:type="character" w:customStyle="1" w:styleId="WW8Num80z1">
    <w:name w:val="WW8Num80z1"/>
    <w:rsid w:val="001A2193"/>
  </w:style>
  <w:style w:type="character" w:customStyle="1" w:styleId="WW8Num80z2">
    <w:name w:val="WW8Num80z2"/>
    <w:rsid w:val="001A2193"/>
  </w:style>
  <w:style w:type="character" w:customStyle="1" w:styleId="WW8Num80z3">
    <w:name w:val="WW8Num80z3"/>
    <w:rsid w:val="001A2193"/>
  </w:style>
  <w:style w:type="character" w:customStyle="1" w:styleId="WW8Num80z4">
    <w:name w:val="WW8Num80z4"/>
    <w:rsid w:val="001A2193"/>
  </w:style>
  <w:style w:type="character" w:customStyle="1" w:styleId="WW8Num80z5">
    <w:name w:val="WW8Num80z5"/>
    <w:rsid w:val="001A2193"/>
  </w:style>
  <w:style w:type="character" w:customStyle="1" w:styleId="WW8Num80z6">
    <w:name w:val="WW8Num80z6"/>
    <w:rsid w:val="001A2193"/>
  </w:style>
  <w:style w:type="character" w:customStyle="1" w:styleId="WW8Num80z7">
    <w:name w:val="WW8Num80z7"/>
    <w:rsid w:val="001A2193"/>
  </w:style>
  <w:style w:type="character" w:customStyle="1" w:styleId="WW8Num80z8">
    <w:name w:val="WW8Num80z8"/>
    <w:rsid w:val="001A2193"/>
  </w:style>
  <w:style w:type="character" w:customStyle="1" w:styleId="WW8Num81z0">
    <w:name w:val="WW8Num81z0"/>
    <w:rsid w:val="001A2193"/>
    <w:rPr>
      <w:rFonts w:hint="default"/>
    </w:rPr>
  </w:style>
  <w:style w:type="character" w:customStyle="1" w:styleId="WW8Num81z1">
    <w:name w:val="WW8Num81z1"/>
    <w:rsid w:val="001A2193"/>
  </w:style>
  <w:style w:type="character" w:customStyle="1" w:styleId="WW8Num81z2">
    <w:name w:val="WW8Num81z2"/>
    <w:rsid w:val="001A2193"/>
  </w:style>
  <w:style w:type="character" w:customStyle="1" w:styleId="WW8Num81z3">
    <w:name w:val="WW8Num81z3"/>
    <w:rsid w:val="001A2193"/>
  </w:style>
  <w:style w:type="character" w:customStyle="1" w:styleId="WW8Num81z4">
    <w:name w:val="WW8Num81z4"/>
    <w:rsid w:val="001A2193"/>
  </w:style>
  <w:style w:type="character" w:customStyle="1" w:styleId="WW8Num81z5">
    <w:name w:val="WW8Num81z5"/>
    <w:rsid w:val="001A2193"/>
  </w:style>
  <w:style w:type="character" w:customStyle="1" w:styleId="WW8Num81z6">
    <w:name w:val="WW8Num81z6"/>
    <w:rsid w:val="001A2193"/>
  </w:style>
  <w:style w:type="character" w:customStyle="1" w:styleId="WW8Num81z7">
    <w:name w:val="WW8Num81z7"/>
    <w:rsid w:val="001A2193"/>
  </w:style>
  <w:style w:type="character" w:customStyle="1" w:styleId="WW8Num81z8">
    <w:name w:val="WW8Num81z8"/>
    <w:rsid w:val="001A2193"/>
  </w:style>
  <w:style w:type="character" w:customStyle="1" w:styleId="WW8Num82z0">
    <w:name w:val="WW8Num82z0"/>
    <w:rsid w:val="001A2193"/>
    <w:rPr>
      <w:rFonts w:hint="default"/>
      <w:b w:val="0"/>
      <w:i w:val="0"/>
    </w:rPr>
  </w:style>
  <w:style w:type="character" w:customStyle="1" w:styleId="WW8Num82z1">
    <w:name w:val="WW8Num82z1"/>
    <w:rsid w:val="001A2193"/>
    <w:rPr>
      <w:rFonts w:hint="default"/>
      <w:sz w:val="16"/>
    </w:rPr>
  </w:style>
  <w:style w:type="character" w:customStyle="1" w:styleId="WW8Num82z2">
    <w:name w:val="WW8Num82z2"/>
    <w:rsid w:val="001A2193"/>
  </w:style>
  <w:style w:type="character" w:customStyle="1" w:styleId="WW8Num82z3">
    <w:name w:val="WW8Num82z3"/>
    <w:rsid w:val="001A2193"/>
  </w:style>
  <w:style w:type="character" w:customStyle="1" w:styleId="WW8Num82z4">
    <w:name w:val="WW8Num82z4"/>
    <w:rsid w:val="001A2193"/>
  </w:style>
  <w:style w:type="character" w:customStyle="1" w:styleId="WW8Num82z5">
    <w:name w:val="WW8Num82z5"/>
    <w:rsid w:val="001A2193"/>
  </w:style>
  <w:style w:type="character" w:customStyle="1" w:styleId="WW8Num82z6">
    <w:name w:val="WW8Num82z6"/>
    <w:rsid w:val="001A2193"/>
  </w:style>
  <w:style w:type="character" w:customStyle="1" w:styleId="WW8Num82z7">
    <w:name w:val="WW8Num82z7"/>
    <w:rsid w:val="001A2193"/>
  </w:style>
  <w:style w:type="character" w:customStyle="1" w:styleId="WW8Num82z8">
    <w:name w:val="WW8Num82z8"/>
    <w:rsid w:val="001A2193"/>
  </w:style>
  <w:style w:type="character" w:customStyle="1" w:styleId="WW8Num83z0">
    <w:name w:val="WW8Num83z0"/>
    <w:rsid w:val="001A2193"/>
    <w:rPr>
      <w:rFonts w:hint="default"/>
      <w:b w:val="0"/>
      <w:i w:val="0"/>
    </w:rPr>
  </w:style>
  <w:style w:type="character" w:customStyle="1" w:styleId="WW8Num83z1">
    <w:name w:val="WW8Num83z1"/>
    <w:rsid w:val="001A2193"/>
  </w:style>
  <w:style w:type="character" w:customStyle="1" w:styleId="WW8Num83z2">
    <w:name w:val="WW8Num83z2"/>
    <w:rsid w:val="001A2193"/>
  </w:style>
  <w:style w:type="character" w:customStyle="1" w:styleId="WW8Num83z3">
    <w:name w:val="WW8Num83z3"/>
    <w:rsid w:val="001A2193"/>
  </w:style>
  <w:style w:type="character" w:customStyle="1" w:styleId="WW8Num83z4">
    <w:name w:val="WW8Num83z4"/>
    <w:rsid w:val="001A2193"/>
  </w:style>
  <w:style w:type="character" w:customStyle="1" w:styleId="WW8Num83z5">
    <w:name w:val="WW8Num83z5"/>
    <w:rsid w:val="001A2193"/>
  </w:style>
  <w:style w:type="character" w:customStyle="1" w:styleId="WW8Num83z6">
    <w:name w:val="WW8Num83z6"/>
    <w:rsid w:val="001A2193"/>
  </w:style>
  <w:style w:type="character" w:customStyle="1" w:styleId="WW8Num83z7">
    <w:name w:val="WW8Num83z7"/>
    <w:rsid w:val="001A2193"/>
  </w:style>
  <w:style w:type="character" w:customStyle="1" w:styleId="WW8Num83z8">
    <w:name w:val="WW8Num83z8"/>
    <w:rsid w:val="001A2193"/>
  </w:style>
  <w:style w:type="character" w:customStyle="1" w:styleId="WW8Num1z1">
    <w:name w:val="WW8Num1z1"/>
    <w:rsid w:val="001A2193"/>
  </w:style>
  <w:style w:type="character" w:customStyle="1" w:styleId="WW8Num1z5">
    <w:name w:val="WW8Num1z5"/>
    <w:rsid w:val="001A2193"/>
  </w:style>
  <w:style w:type="character" w:customStyle="1" w:styleId="WW8Num1z6">
    <w:name w:val="WW8Num1z6"/>
    <w:rsid w:val="001A2193"/>
  </w:style>
  <w:style w:type="character" w:customStyle="1" w:styleId="WW8Num1z7">
    <w:name w:val="WW8Num1z7"/>
    <w:rsid w:val="001A2193"/>
  </w:style>
  <w:style w:type="character" w:customStyle="1" w:styleId="WW8Num1z8">
    <w:name w:val="WW8Num1z8"/>
    <w:rsid w:val="001A2193"/>
  </w:style>
  <w:style w:type="character" w:customStyle="1" w:styleId="WW8Num2z1">
    <w:name w:val="WW8Num2z1"/>
    <w:rsid w:val="001A2193"/>
    <w:rPr>
      <w:rFonts w:ascii="Courier New" w:hAnsi="Courier New" w:cs="Courier New" w:hint="default"/>
    </w:rPr>
  </w:style>
  <w:style w:type="character" w:customStyle="1" w:styleId="WW8Num2z2">
    <w:name w:val="WW8Num2z2"/>
    <w:rsid w:val="001A2193"/>
    <w:rPr>
      <w:rFonts w:ascii="Wingdings" w:hAnsi="Wingdings" w:cs="Wingdings" w:hint="default"/>
    </w:rPr>
  </w:style>
  <w:style w:type="character" w:customStyle="1" w:styleId="WW8Num2z3">
    <w:name w:val="WW8Num2z3"/>
    <w:rsid w:val="001A2193"/>
    <w:rPr>
      <w:rFonts w:ascii="Symbol" w:hAnsi="Symbol" w:cs="Symbol" w:hint="default"/>
    </w:rPr>
  </w:style>
  <w:style w:type="character" w:customStyle="1" w:styleId="WW8Num3z1">
    <w:name w:val="WW8Num3z1"/>
    <w:rsid w:val="001A2193"/>
  </w:style>
  <w:style w:type="character" w:customStyle="1" w:styleId="WW8Num3z2">
    <w:name w:val="WW8Num3z2"/>
    <w:rsid w:val="001A2193"/>
  </w:style>
  <w:style w:type="character" w:customStyle="1" w:styleId="WW8Num3z3">
    <w:name w:val="WW8Num3z3"/>
    <w:rsid w:val="001A2193"/>
  </w:style>
  <w:style w:type="character" w:customStyle="1" w:styleId="WW8Num3z4">
    <w:name w:val="WW8Num3z4"/>
    <w:rsid w:val="001A2193"/>
  </w:style>
  <w:style w:type="character" w:customStyle="1" w:styleId="WW8Num3z5">
    <w:name w:val="WW8Num3z5"/>
    <w:rsid w:val="001A2193"/>
  </w:style>
  <w:style w:type="character" w:customStyle="1" w:styleId="WW8Num3z6">
    <w:name w:val="WW8Num3z6"/>
    <w:rsid w:val="001A2193"/>
  </w:style>
  <w:style w:type="character" w:customStyle="1" w:styleId="WW8Num3z7">
    <w:name w:val="WW8Num3z7"/>
    <w:rsid w:val="001A2193"/>
  </w:style>
  <w:style w:type="character" w:customStyle="1" w:styleId="WW8Num3z8">
    <w:name w:val="WW8Num3z8"/>
    <w:rsid w:val="001A2193"/>
  </w:style>
  <w:style w:type="character" w:customStyle="1" w:styleId="WW8Num4z2">
    <w:name w:val="WW8Num4z2"/>
    <w:rsid w:val="001A2193"/>
    <w:rPr>
      <w:rFonts w:hint="default"/>
      <w:b/>
    </w:rPr>
  </w:style>
  <w:style w:type="character" w:customStyle="1" w:styleId="WW8Num6z1">
    <w:name w:val="WW8Num6z1"/>
    <w:rsid w:val="001A2193"/>
    <w:rPr>
      <w:rFonts w:ascii="Courier New" w:hAnsi="Courier New" w:cs="Courier New" w:hint="default"/>
    </w:rPr>
  </w:style>
  <w:style w:type="character" w:customStyle="1" w:styleId="WW8Num6z2">
    <w:name w:val="WW8Num6z2"/>
    <w:rsid w:val="001A2193"/>
    <w:rPr>
      <w:rFonts w:ascii="Wingdings" w:hAnsi="Wingdings" w:cs="Wingdings" w:hint="default"/>
    </w:rPr>
  </w:style>
  <w:style w:type="character" w:customStyle="1" w:styleId="WW8Num6z3">
    <w:name w:val="WW8Num6z3"/>
    <w:rsid w:val="001A2193"/>
    <w:rPr>
      <w:rFonts w:ascii="Symbol" w:hAnsi="Symbol" w:cs="Symbol" w:hint="default"/>
    </w:rPr>
  </w:style>
  <w:style w:type="character" w:customStyle="1" w:styleId="WW8Num7z1">
    <w:name w:val="WW8Num7z1"/>
    <w:rsid w:val="001A2193"/>
  </w:style>
  <w:style w:type="character" w:customStyle="1" w:styleId="WW8Num7z2">
    <w:name w:val="WW8Num7z2"/>
    <w:rsid w:val="001A2193"/>
  </w:style>
  <w:style w:type="character" w:customStyle="1" w:styleId="WW8Num7z3">
    <w:name w:val="WW8Num7z3"/>
    <w:rsid w:val="001A2193"/>
  </w:style>
  <w:style w:type="character" w:customStyle="1" w:styleId="WW8Num7z4">
    <w:name w:val="WW8Num7z4"/>
    <w:rsid w:val="001A2193"/>
  </w:style>
  <w:style w:type="character" w:customStyle="1" w:styleId="WW8Num7z5">
    <w:name w:val="WW8Num7z5"/>
    <w:rsid w:val="001A2193"/>
  </w:style>
  <w:style w:type="character" w:customStyle="1" w:styleId="WW8Num7z6">
    <w:name w:val="WW8Num7z6"/>
    <w:rsid w:val="001A2193"/>
  </w:style>
  <w:style w:type="character" w:customStyle="1" w:styleId="WW8Num7z7">
    <w:name w:val="WW8Num7z7"/>
    <w:rsid w:val="001A2193"/>
  </w:style>
  <w:style w:type="character" w:customStyle="1" w:styleId="WW8Num7z8">
    <w:name w:val="WW8Num7z8"/>
    <w:rsid w:val="001A2193"/>
  </w:style>
  <w:style w:type="character" w:customStyle="1" w:styleId="WW8Num8z1">
    <w:name w:val="WW8Num8z1"/>
    <w:rsid w:val="001A2193"/>
    <w:rPr>
      <w:rFonts w:ascii="Courier New" w:hAnsi="Courier New" w:cs="Courier New" w:hint="default"/>
    </w:rPr>
  </w:style>
  <w:style w:type="character" w:customStyle="1" w:styleId="WW8Num8z2">
    <w:name w:val="WW8Num8z2"/>
    <w:rsid w:val="001A2193"/>
    <w:rPr>
      <w:rFonts w:ascii="Wingdings" w:hAnsi="Wingdings" w:cs="Wingdings" w:hint="default"/>
    </w:rPr>
  </w:style>
  <w:style w:type="character" w:customStyle="1" w:styleId="WW8Num8z3">
    <w:name w:val="WW8Num8z3"/>
    <w:rsid w:val="001A2193"/>
    <w:rPr>
      <w:rFonts w:ascii="Symbol" w:hAnsi="Symbol" w:cs="Symbol" w:hint="default"/>
    </w:rPr>
  </w:style>
  <w:style w:type="character" w:customStyle="1" w:styleId="WW8Num9z1">
    <w:name w:val="WW8Num9z1"/>
    <w:rsid w:val="001A2193"/>
    <w:rPr>
      <w:rFonts w:hint="default"/>
      <w:sz w:val="24"/>
      <w:szCs w:val="24"/>
    </w:rPr>
  </w:style>
  <w:style w:type="character" w:customStyle="1" w:styleId="WW8Num9z2">
    <w:name w:val="WW8Num9z2"/>
    <w:rsid w:val="001A2193"/>
    <w:rPr>
      <w:rFonts w:hint="default"/>
      <w:b/>
      <w:sz w:val="20"/>
      <w:szCs w:val="24"/>
    </w:rPr>
  </w:style>
  <w:style w:type="character" w:customStyle="1" w:styleId="WW8Num10z3">
    <w:name w:val="WW8Num10z3"/>
    <w:rsid w:val="001A2193"/>
    <w:rPr>
      <w:rFonts w:ascii="Symbol" w:hAnsi="Symbol" w:cs="Symbol" w:hint="default"/>
    </w:rPr>
  </w:style>
  <w:style w:type="character" w:customStyle="1" w:styleId="WW8Num11z4">
    <w:name w:val="WW8Num11z4"/>
    <w:rsid w:val="001A2193"/>
  </w:style>
  <w:style w:type="character" w:customStyle="1" w:styleId="WW8Num11z5">
    <w:name w:val="WW8Num11z5"/>
    <w:rsid w:val="001A2193"/>
  </w:style>
  <w:style w:type="character" w:customStyle="1" w:styleId="WW8Num11z6">
    <w:name w:val="WW8Num11z6"/>
    <w:rsid w:val="001A2193"/>
  </w:style>
  <w:style w:type="character" w:customStyle="1" w:styleId="WW8Num11z7">
    <w:name w:val="WW8Num11z7"/>
    <w:rsid w:val="001A2193"/>
  </w:style>
  <w:style w:type="character" w:customStyle="1" w:styleId="WW8Num11z8">
    <w:name w:val="WW8Num11z8"/>
    <w:rsid w:val="001A2193"/>
  </w:style>
  <w:style w:type="character" w:customStyle="1" w:styleId="WW8Num12z1">
    <w:name w:val="WW8Num12z1"/>
    <w:rsid w:val="001A2193"/>
  </w:style>
  <w:style w:type="character" w:customStyle="1" w:styleId="WW8Num12z2">
    <w:name w:val="WW8Num12z2"/>
    <w:rsid w:val="001A2193"/>
  </w:style>
  <w:style w:type="character" w:customStyle="1" w:styleId="WW8Num12z3">
    <w:name w:val="WW8Num12z3"/>
    <w:rsid w:val="001A2193"/>
  </w:style>
  <w:style w:type="character" w:customStyle="1" w:styleId="WW8Num12z4">
    <w:name w:val="WW8Num12z4"/>
    <w:rsid w:val="001A2193"/>
  </w:style>
  <w:style w:type="character" w:customStyle="1" w:styleId="WW8Num12z5">
    <w:name w:val="WW8Num12z5"/>
    <w:rsid w:val="001A2193"/>
  </w:style>
  <w:style w:type="character" w:customStyle="1" w:styleId="WW8Num12z6">
    <w:name w:val="WW8Num12z6"/>
    <w:rsid w:val="001A2193"/>
  </w:style>
  <w:style w:type="character" w:customStyle="1" w:styleId="WW8Num12z7">
    <w:name w:val="WW8Num12z7"/>
    <w:rsid w:val="001A2193"/>
  </w:style>
  <w:style w:type="character" w:customStyle="1" w:styleId="WW8Num12z8">
    <w:name w:val="WW8Num12z8"/>
    <w:rsid w:val="001A2193"/>
  </w:style>
  <w:style w:type="character" w:customStyle="1" w:styleId="WW8Num13z1">
    <w:name w:val="WW8Num13z1"/>
    <w:rsid w:val="001A2193"/>
    <w:rPr>
      <w:rFonts w:hint="default"/>
      <w:b/>
      <w:sz w:val="24"/>
      <w:szCs w:val="24"/>
      <w:lang w:val="pl-PL"/>
    </w:rPr>
  </w:style>
  <w:style w:type="character" w:customStyle="1" w:styleId="WW8Num13z2">
    <w:name w:val="WW8Num13z2"/>
    <w:rsid w:val="001A2193"/>
    <w:rPr>
      <w:rFonts w:hint="default"/>
      <w:b/>
      <w:color w:val="auto"/>
    </w:rPr>
  </w:style>
  <w:style w:type="character" w:customStyle="1" w:styleId="WW8Num14z5">
    <w:name w:val="WW8Num14z5"/>
    <w:rsid w:val="001A2193"/>
    <w:rPr>
      <w:rFonts w:ascii="Wingdings" w:hAnsi="Wingdings" w:cs="Wingdings" w:hint="default"/>
    </w:rPr>
  </w:style>
  <w:style w:type="character" w:customStyle="1" w:styleId="WW8Num14z6">
    <w:name w:val="WW8Num14z6"/>
    <w:rsid w:val="001A2193"/>
    <w:rPr>
      <w:rFonts w:ascii="Symbol" w:hAnsi="Symbol" w:cs="Symbol" w:hint="default"/>
    </w:rPr>
  </w:style>
  <w:style w:type="character" w:customStyle="1" w:styleId="WW8Num15z3">
    <w:name w:val="WW8Num15z3"/>
    <w:rsid w:val="001A2193"/>
  </w:style>
  <w:style w:type="character" w:customStyle="1" w:styleId="WW8Num15z4">
    <w:name w:val="WW8Num15z4"/>
    <w:rsid w:val="001A2193"/>
  </w:style>
  <w:style w:type="character" w:customStyle="1" w:styleId="WW8Num15z7">
    <w:name w:val="WW8Num15z7"/>
    <w:rsid w:val="001A2193"/>
  </w:style>
  <w:style w:type="character" w:customStyle="1" w:styleId="WW8Num15z8">
    <w:name w:val="WW8Num15z8"/>
    <w:rsid w:val="001A2193"/>
  </w:style>
  <w:style w:type="character" w:customStyle="1" w:styleId="WW8Num16z1">
    <w:name w:val="WW8Num16z1"/>
    <w:rsid w:val="001A2193"/>
  </w:style>
  <w:style w:type="character" w:customStyle="1" w:styleId="WW8Num16z2">
    <w:name w:val="WW8Num16z2"/>
    <w:rsid w:val="001A2193"/>
  </w:style>
  <w:style w:type="character" w:customStyle="1" w:styleId="WW8Num16z3">
    <w:name w:val="WW8Num16z3"/>
    <w:rsid w:val="001A2193"/>
  </w:style>
  <w:style w:type="character" w:customStyle="1" w:styleId="WW8Num16z4">
    <w:name w:val="WW8Num16z4"/>
    <w:rsid w:val="001A2193"/>
  </w:style>
  <w:style w:type="character" w:customStyle="1" w:styleId="WW8Num16z5">
    <w:name w:val="WW8Num16z5"/>
    <w:rsid w:val="001A2193"/>
  </w:style>
  <w:style w:type="character" w:customStyle="1" w:styleId="WW8Num16z6">
    <w:name w:val="WW8Num16z6"/>
    <w:rsid w:val="001A2193"/>
  </w:style>
  <w:style w:type="character" w:customStyle="1" w:styleId="WW8Num16z7">
    <w:name w:val="WW8Num16z7"/>
    <w:rsid w:val="001A2193"/>
  </w:style>
  <w:style w:type="character" w:customStyle="1" w:styleId="WW8Num16z8">
    <w:name w:val="WW8Num16z8"/>
    <w:rsid w:val="001A2193"/>
  </w:style>
  <w:style w:type="character" w:customStyle="1" w:styleId="WW8Num17z1">
    <w:name w:val="WW8Num17z1"/>
    <w:rsid w:val="001A2193"/>
    <w:rPr>
      <w:rFonts w:ascii="Symbol" w:hAnsi="Symbol" w:cs="Symbol" w:hint="default"/>
      <w:szCs w:val="24"/>
    </w:rPr>
  </w:style>
  <w:style w:type="character" w:customStyle="1" w:styleId="WW8Num17z3">
    <w:name w:val="WW8Num17z3"/>
    <w:rsid w:val="001A2193"/>
    <w:rPr>
      <w:rFonts w:hint="default"/>
      <w:b/>
      <w:i w:val="0"/>
    </w:rPr>
  </w:style>
  <w:style w:type="character" w:customStyle="1" w:styleId="WW8Num17z4">
    <w:name w:val="WW8Num17z4"/>
    <w:rsid w:val="001A2193"/>
    <w:rPr>
      <w:rFonts w:hint="default"/>
    </w:rPr>
  </w:style>
  <w:style w:type="character" w:customStyle="1" w:styleId="WW8Num18z2">
    <w:name w:val="WW8Num18z2"/>
    <w:rsid w:val="001A2193"/>
    <w:rPr>
      <w:rFonts w:ascii="Wingdings" w:hAnsi="Wingdings" w:cs="Wingdings" w:hint="default"/>
    </w:rPr>
  </w:style>
  <w:style w:type="character" w:customStyle="1" w:styleId="WW8Num19z1">
    <w:name w:val="WW8Num19z1"/>
    <w:rsid w:val="001A2193"/>
    <w:rPr>
      <w:rFonts w:ascii="Courier New" w:hAnsi="Courier New" w:cs="Courier New" w:hint="default"/>
    </w:rPr>
  </w:style>
  <w:style w:type="character" w:customStyle="1" w:styleId="WW8Num19z2">
    <w:name w:val="WW8Num19z2"/>
    <w:rsid w:val="001A2193"/>
    <w:rPr>
      <w:rFonts w:hint="default"/>
    </w:rPr>
  </w:style>
  <w:style w:type="character" w:customStyle="1" w:styleId="WW8Num19z5">
    <w:name w:val="WW8Num19z5"/>
    <w:rsid w:val="001A2193"/>
    <w:rPr>
      <w:rFonts w:ascii="Wingdings" w:hAnsi="Wingdings" w:cs="Wingdings" w:hint="default"/>
    </w:rPr>
  </w:style>
  <w:style w:type="character" w:customStyle="1" w:styleId="WW8Num19z6">
    <w:name w:val="WW8Num19z6"/>
    <w:rsid w:val="001A2193"/>
    <w:rPr>
      <w:rFonts w:ascii="Symbol" w:hAnsi="Symbol" w:cs="Symbol" w:hint="default"/>
    </w:rPr>
  </w:style>
  <w:style w:type="character" w:customStyle="1" w:styleId="WW8Num21z2">
    <w:name w:val="WW8Num21z2"/>
    <w:rsid w:val="001A2193"/>
    <w:rPr>
      <w:rFonts w:hint="default"/>
      <w:b/>
      <w:i w:val="0"/>
      <w:color w:val="auto"/>
      <w:sz w:val="20"/>
    </w:rPr>
  </w:style>
  <w:style w:type="character" w:customStyle="1" w:styleId="WW8Num21z3">
    <w:name w:val="WW8Num21z3"/>
    <w:rsid w:val="001A2193"/>
    <w:rPr>
      <w:rFonts w:ascii="Times New Roman" w:eastAsia="Times New Roman" w:hAnsi="Times New Roman" w:cs="Times New Roman"/>
      <w:b w:val="0"/>
      <w:i w:val="0"/>
    </w:rPr>
  </w:style>
  <w:style w:type="character" w:customStyle="1" w:styleId="WW8Num21z4">
    <w:name w:val="WW8Num21z4"/>
    <w:rsid w:val="001A2193"/>
    <w:rPr>
      <w:rFonts w:hint="default"/>
    </w:rPr>
  </w:style>
  <w:style w:type="character" w:customStyle="1" w:styleId="WW8Num22z2">
    <w:name w:val="WW8Num22z2"/>
    <w:rsid w:val="001A2193"/>
  </w:style>
  <w:style w:type="character" w:customStyle="1" w:styleId="WW8Num22z3">
    <w:name w:val="WW8Num22z3"/>
    <w:rsid w:val="001A2193"/>
  </w:style>
  <w:style w:type="character" w:customStyle="1" w:styleId="WW8Num22z4">
    <w:name w:val="WW8Num22z4"/>
    <w:rsid w:val="001A2193"/>
  </w:style>
  <w:style w:type="character" w:customStyle="1" w:styleId="WW8Num22z5">
    <w:name w:val="WW8Num22z5"/>
    <w:rsid w:val="001A2193"/>
  </w:style>
  <w:style w:type="character" w:customStyle="1" w:styleId="WW8Num22z6">
    <w:name w:val="WW8Num22z6"/>
    <w:rsid w:val="001A2193"/>
  </w:style>
  <w:style w:type="character" w:customStyle="1" w:styleId="WW8Num22z7">
    <w:name w:val="WW8Num22z7"/>
    <w:rsid w:val="001A2193"/>
  </w:style>
  <w:style w:type="character" w:customStyle="1" w:styleId="WW8Num22z8">
    <w:name w:val="WW8Num22z8"/>
    <w:rsid w:val="001A2193"/>
  </w:style>
  <w:style w:type="character" w:customStyle="1" w:styleId="WW8Num23z1">
    <w:name w:val="WW8Num23z1"/>
    <w:rsid w:val="001A2193"/>
    <w:rPr>
      <w:rFonts w:ascii="Courier New" w:hAnsi="Courier New" w:cs="Courier New" w:hint="default"/>
    </w:rPr>
  </w:style>
  <w:style w:type="character" w:customStyle="1" w:styleId="WW8Num23z2">
    <w:name w:val="WW8Num23z2"/>
    <w:rsid w:val="001A2193"/>
    <w:rPr>
      <w:rFonts w:ascii="Wingdings" w:hAnsi="Wingdings" w:cs="Wingdings" w:hint="default"/>
    </w:rPr>
  </w:style>
  <w:style w:type="character" w:customStyle="1" w:styleId="WW8Num23z3">
    <w:name w:val="WW8Num23z3"/>
    <w:rsid w:val="001A2193"/>
    <w:rPr>
      <w:rFonts w:ascii="Symbol" w:hAnsi="Symbol" w:cs="Symbol" w:hint="default"/>
    </w:rPr>
  </w:style>
  <w:style w:type="character" w:customStyle="1" w:styleId="WW8Num26z1">
    <w:name w:val="WW8Num26z1"/>
    <w:rsid w:val="001A2193"/>
  </w:style>
  <w:style w:type="character" w:customStyle="1" w:styleId="WW8Num26z2">
    <w:name w:val="WW8Num26z2"/>
    <w:rsid w:val="001A2193"/>
  </w:style>
  <w:style w:type="character" w:customStyle="1" w:styleId="WW8Num26z3">
    <w:name w:val="WW8Num26z3"/>
    <w:rsid w:val="001A2193"/>
  </w:style>
  <w:style w:type="character" w:customStyle="1" w:styleId="WW8Num26z4">
    <w:name w:val="WW8Num26z4"/>
    <w:rsid w:val="001A2193"/>
  </w:style>
  <w:style w:type="character" w:customStyle="1" w:styleId="WW8Num26z5">
    <w:name w:val="WW8Num26z5"/>
    <w:rsid w:val="001A2193"/>
  </w:style>
  <w:style w:type="character" w:customStyle="1" w:styleId="WW8Num26z6">
    <w:name w:val="WW8Num26z6"/>
    <w:rsid w:val="001A2193"/>
  </w:style>
  <w:style w:type="character" w:customStyle="1" w:styleId="WW8Num26z7">
    <w:name w:val="WW8Num26z7"/>
    <w:rsid w:val="001A2193"/>
  </w:style>
  <w:style w:type="character" w:customStyle="1" w:styleId="WW8Num26z8">
    <w:name w:val="WW8Num26z8"/>
    <w:rsid w:val="001A2193"/>
  </w:style>
  <w:style w:type="character" w:customStyle="1" w:styleId="WW8Num27z1">
    <w:name w:val="WW8Num27z1"/>
    <w:rsid w:val="001A2193"/>
  </w:style>
  <w:style w:type="character" w:customStyle="1" w:styleId="WW8Num27z2">
    <w:name w:val="WW8Num27z2"/>
    <w:rsid w:val="001A2193"/>
  </w:style>
  <w:style w:type="character" w:customStyle="1" w:styleId="WW8Num27z3">
    <w:name w:val="WW8Num27z3"/>
    <w:rsid w:val="001A2193"/>
  </w:style>
  <w:style w:type="character" w:customStyle="1" w:styleId="WW8Num27z4">
    <w:name w:val="WW8Num27z4"/>
    <w:rsid w:val="001A2193"/>
  </w:style>
  <w:style w:type="character" w:customStyle="1" w:styleId="WW8Num27z5">
    <w:name w:val="WW8Num27z5"/>
    <w:rsid w:val="001A2193"/>
  </w:style>
  <w:style w:type="character" w:customStyle="1" w:styleId="WW8Num27z6">
    <w:name w:val="WW8Num27z6"/>
    <w:rsid w:val="001A2193"/>
  </w:style>
  <w:style w:type="character" w:customStyle="1" w:styleId="WW8Num27z7">
    <w:name w:val="WW8Num27z7"/>
    <w:rsid w:val="001A2193"/>
  </w:style>
  <w:style w:type="character" w:customStyle="1" w:styleId="WW8Num27z8">
    <w:name w:val="WW8Num27z8"/>
    <w:rsid w:val="001A2193"/>
  </w:style>
  <w:style w:type="character" w:customStyle="1" w:styleId="WW8Num29z1">
    <w:name w:val="WW8Num29z1"/>
    <w:rsid w:val="001A2193"/>
    <w:rPr>
      <w:rFonts w:ascii="Courier New" w:hAnsi="Courier New" w:cs="Courier New" w:hint="default"/>
    </w:rPr>
  </w:style>
  <w:style w:type="character" w:customStyle="1" w:styleId="WW8Num29z2">
    <w:name w:val="WW8Num29z2"/>
    <w:rsid w:val="001A2193"/>
    <w:rPr>
      <w:rFonts w:ascii="Wingdings" w:hAnsi="Wingdings" w:cs="Wingdings" w:hint="default"/>
    </w:rPr>
  </w:style>
  <w:style w:type="character" w:customStyle="1" w:styleId="WW8Num29z3">
    <w:name w:val="WW8Num29z3"/>
    <w:rsid w:val="001A2193"/>
    <w:rPr>
      <w:rFonts w:ascii="Symbol" w:hAnsi="Symbol" w:cs="Symbol" w:hint="default"/>
    </w:rPr>
  </w:style>
  <w:style w:type="character" w:customStyle="1" w:styleId="WW8Num30z1">
    <w:name w:val="WW8Num30z1"/>
    <w:rsid w:val="001A2193"/>
    <w:rPr>
      <w:rFonts w:ascii="Courier New" w:hAnsi="Courier New" w:cs="Courier New" w:hint="default"/>
    </w:rPr>
  </w:style>
  <w:style w:type="character" w:customStyle="1" w:styleId="WW8Num30z2">
    <w:name w:val="WW8Num30z2"/>
    <w:rsid w:val="001A2193"/>
    <w:rPr>
      <w:rFonts w:ascii="Wingdings" w:hAnsi="Wingdings" w:cs="Wingdings" w:hint="default"/>
    </w:rPr>
  </w:style>
  <w:style w:type="character" w:customStyle="1" w:styleId="WW8Num31z1">
    <w:name w:val="WW8Num31z1"/>
    <w:rsid w:val="001A2193"/>
    <w:rPr>
      <w:rFonts w:ascii="Courier New" w:hAnsi="Courier New" w:cs="Courier New" w:hint="default"/>
    </w:rPr>
  </w:style>
  <w:style w:type="character" w:customStyle="1" w:styleId="WW8Num31z2">
    <w:name w:val="WW8Num31z2"/>
    <w:rsid w:val="001A2193"/>
    <w:rPr>
      <w:rFonts w:ascii="Wingdings" w:hAnsi="Wingdings" w:cs="Wingdings" w:hint="default"/>
    </w:rPr>
  </w:style>
  <w:style w:type="character" w:customStyle="1" w:styleId="WW8Num31z3">
    <w:name w:val="WW8Num31z3"/>
    <w:rsid w:val="001A2193"/>
    <w:rPr>
      <w:rFonts w:ascii="Symbol" w:hAnsi="Symbol" w:cs="Symbol" w:hint="default"/>
    </w:rPr>
  </w:style>
  <w:style w:type="character" w:customStyle="1" w:styleId="WW8Num32z1">
    <w:name w:val="WW8Num32z1"/>
    <w:rsid w:val="001A2193"/>
    <w:rPr>
      <w:rFonts w:ascii="Courier New" w:hAnsi="Courier New" w:cs="Courier New" w:hint="default"/>
    </w:rPr>
  </w:style>
  <w:style w:type="character" w:customStyle="1" w:styleId="WW8Num32z2">
    <w:name w:val="WW8Num32z2"/>
    <w:rsid w:val="001A2193"/>
    <w:rPr>
      <w:rFonts w:ascii="Wingdings" w:hAnsi="Wingdings" w:cs="Wingdings" w:hint="default"/>
    </w:rPr>
  </w:style>
  <w:style w:type="character" w:customStyle="1" w:styleId="WW8Num33z1">
    <w:name w:val="WW8Num33z1"/>
    <w:rsid w:val="001A2193"/>
  </w:style>
  <w:style w:type="character" w:customStyle="1" w:styleId="WW8Num33z2">
    <w:name w:val="WW8Num33z2"/>
    <w:rsid w:val="001A2193"/>
  </w:style>
  <w:style w:type="character" w:customStyle="1" w:styleId="WW8Num33z3">
    <w:name w:val="WW8Num33z3"/>
    <w:rsid w:val="001A2193"/>
  </w:style>
  <w:style w:type="character" w:customStyle="1" w:styleId="WW8Num33z4">
    <w:name w:val="WW8Num33z4"/>
    <w:rsid w:val="001A2193"/>
  </w:style>
  <w:style w:type="character" w:customStyle="1" w:styleId="WW8Num33z5">
    <w:name w:val="WW8Num33z5"/>
    <w:rsid w:val="001A2193"/>
  </w:style>
  <w:style w:type="character" w:customStyle="1" w:styleId="WW8Num33z6">
    <w:name w:val="WW8Num33z6"/>
    <w:rsid w:val="001A2193"/>
  </w:style>
  <w:style w:type="character" w:customStyle="1" w:styleId="WW8Num33z7">
    <w:name w:val="WW8Num33z7"/>
    <w:rsid w:val="001A2193"/>
  </w:style>
  <w:style w:type="character" w:customStyle="1" w:styleId="WW8Num33z8">
    <w:name w:val="WW8Num33z8"/>
    <w:rsid w:val="001A2193"/>
  </w:style>
  <w:style w:type="character" w:customStyle="1" w:styleId="WW8Num34z1">
    <w:name w:val="WW8Num34z1"/>
    <w:rsid w:val="001A2193"/>
    <w:rPr>
      <w:rFonts w:ascii="Courier New" w:hAnsi="Courier New" w:cs="Courier New" w:hint="default"/>
    </w:rPr>
  </w:style>
  <w:style w:type="character" w:customStyle="1" w:styleId="WW8Num34z2">
    <w:name w:val="WW8Num34z2"/>
    <w:rsid w:val="001A2193"/>
    <w:rPr>
      <w:rFonts w:ascii="Wingdings" w:hAnsi="Wingdings" w:cs="Wingdings" w:hint="default"/>
    </w:rPr>
  </w:style>
  <w:style w:type="character" w:customStyle="1" w:styleId="WW8Num37z1">
    <w:name w:val="WW8Num37z1"/>
    <w:rsid w:val="001A2193"/>
    <w:rPr>
      <w:rFonts w:ascii="Courier New" w:hAnsi="Courier New" w:cs="Courier New" w:hint="default"/>
    </w:rPr>
  </w:style>
  <w:style w:type="character" w:customStyle="1" w:styleId="WW8Num37z2">
    <w:name w:val="WW8Num37z2"/>
    <w:rsid w:val="001A2193"/>
    <w:rPr>
      <w:rFonts w:ascii="Wingdings" w:hAnsi="Wingdings" w:cs="Wingdings" w:hint="default"/>
    </w:rPr>
  </w:style>
  <w:style w:type="character" w:customStyle="1" w:styleId="WW8Num37z3">
    <w:name w:val="WW8Num37z3"/>
    <w:rsid w:val="001A2193"/>
    <w:rPr>
      <w:rFonts w:ascii="Symbol" w:hAnsi="Symbol" w:cs="Symbol" w:hint="default"/>
    </w:rPr>
  </w:style>
  <w:style w:type="character" w:customStyle="1" w:styleId="WW8Num38z1">
    <w:name w:val="WW8Num38z1"/>
    <w:rsid w:val="001A2193"/>
    <w:rPr>
      <w:rFonts w:ascii="Courier New" w:hAnsi="Courier New" w:cs="Courier New" w:hint="default"/>
    </w:rPr>
  </w:style>
  <w:style w:type="character" w:customStyle="1" w:styleId="WW8Num38z2">
    <w:name w:val="WW8Num38z2"/>
    <w:rsid w:val="001A2193"/>
    <w:rPr>
      <w:rFonts w:ascii="Wingdings" w:hAnsi="Wingdings" w:cs="Wingdings" w:hint="default"/>
    </w:rPr>
  </w:style>
  <w:style w:type="character" w:customStyle="1" w:styleId="WW8Num38z3">
    <w:name w:val="WW8Num38z3"/>
    <w:rsid w:val="001A2193"/>
    <w:rPr>
      <w:rFonts w:ascii="Symbol" w:hAnsi="Symbol" w:cs="Symbol" w:hint="default"/>
    </w:rPr>
  </w:style>
  <w:style w:type="character" w:customStyle="1" w:styleId="WW8Num39z1">
    <w:name w:val="WW8Num39z1"/>
    <w:rsid w:val="001A2193"/>
    <w:rPr>
      <w:rFonts w:ascii="Courier New" w:hAnsi="Courier New" w:cs="Courier New" w:hint="default"/>
    </w:rPr>
  </w:style>
  <w:style w:type="character" w:customStyle="1" w:styleId="WW8Num39z2">
    <w:name w:val="WW8Num39z2"/>
    <w:rsid w:val="001A2193"/>
    <w:rPr>
      <w:rFonts w:ascii="Wingdings" w:hAnsi="Wingdings" w:cs="Wingdings" w:hint="default"/>
    </w:rPr>
  </w:style>
  <w:style w:type="character" w:customStyle="1" w:styleId="WW8Num39z3">
    <w:name w:val="WW8Num39z3"/>
    <w:rsid w:val="001A2193"/>
    <w:rPr>
      <w:rFonts w:ascii="Symbol" w:hAnsi="Symbol" w:cs="Symbol" w:hint="default"/>
    </w:rPr>
  </w:style>
  <w:style w:type="character" w:customStyle="1" w:styleId="WW8Num41z1">
    <w:name w:val="WW8Num41z1"/>
    <w:rsid w:val="001A2193"/>
    <w:rPr>
      <w:rFonts w:ascii="Courier New" w:hAnsi="Courier New" w:cs="Courier New" w:hint="default"/>
    </w:rPr>
  </w:style>
  <w:style w:type="character" w:customStyle="1" w:styleId="WW8Num41z2">
    <w:name w:val="WW8Num41z2"/>
    <w:rsid w:val="001A2193"/>
    <w:rPr>
      <w:rFonts w:ascii="Wingdings" w:hAnsi="Wingdings" w:cs="Wingdings" w:hint="default"/>
    </w:rPr>
  </w:style>
  <w:style w:type="character" w:customStyle="1" w:styleId="WW8Num41z3">
    <w:name w:val="WW8Num41z3"/>
    <w:rsid w:val="001A2193"/>
    <w:rPr>
      <w:rFonts w:ascii="Symbol" w:hAnsi="Symbol" w:cs="Symbol" w:hint="default"/>
    </w:rPr>
  </w:style>
  <w:style w:type="character" w:customStyle="1" w:styleId="WW8Num43z1">
    <w:name w:val="WW8Num43z1"/>
    <w:rsid w:val="001A2193"/>
    <w:rPr>
      <w:rFonts w:ascii="Courier New" w:hAnsi="Courier New" w:cs="Courier New" w:hint="default"/>
    </w:rPr>
  </w:style>
  <w:style w:type="character" w:customStyle="1" w:styleId="WW8Num43z2">
    <w:name w:val="WW8Num43z2"/>
    <w:rsid w:val="001A2193"/>
    <w:rPr>
      <w:rFonts w:ascii="Wingdings" w:hAnsi="Wingdings" w:cs="Wingdings" w:hint="default"/>
    </w:rPr>
  </w:style>
  <w:style w:type="character" w:customStyle="1" w:styleId="WW8Num43z3">
    <w:name w:val="WW8Num43z3"/>
    <w:rsid w:val="001A2193"/>
    <w:rPr>
      <w:rFonts w:ascii="Symbol" w:hAnsi="Symbol" w:cs="Symbol" w:hint="default"/>
    </w:rPr>
  </w:style>
  <w:style w:type="character" w:customStyle="1" w:styleId="WW8Num44z1">
    <w:name w:val="WW8Num44z1"/>
    <w:rsid w:val="001A2193"/>
    <w:rPr>
      <w:rFonts w:ascii="Courier New" w:hAnsi="Courier New" w:cs="Courier New" w:hint="default"/>
    </w:rPr>
  </w:style>
  <w:style w:type="character" w:customStyle="1" w:styleId="WW8Num44z2">
    <w:name w:val="WW8Num44z2"/>
    <w:rsid w:val="001A2193"/>
    <w:rPr>
      <w:rFonts w:ascii="Wingdings" w:hAnsi="Wingdings" w:cs="Wingdings" w:hint="default"/>
    </w:rPr>
  </w:style>
  <w:style w:type="character" w:customStyle="1" w:styleId="WW8Num44z3">
    <w:name w:val="WW8Num44z3"/>
    <w:rsid w:val="001A2193"/>
    <w:rPr>
      <w:rFonts w:ascii="Symbol" w:hAnsi="Symbol" w:cs="Symbol" w:hint="default"/>
    </w:rPr>
  </w:style>
  <w:style w:type="character" w:customStyle="1" w:styleId="WW8Num46z1">
    <w:name w:val="WW8Num46z1"/>
    <w:rsid w:val="001A2193"/>
    <w:rPr>
      <w:rFonts w:ascii="Courier New" w:hAnsi="Courier New" w:cs="Courier New" w:hint="default"/>
    </w:rPr>
  </w:style>
  <w:style w:type="character" w:customStyle="1" w:styleId="WW8Num46z2">
    <w:name w:val="WW8Num46z2"/>
    <w:rsid w:val="001A2193"/>
    <w:rPr>
      <w:rFonts w:ascii="Wingdings" w:hAnsi="Wingdings" w:cs="Wingdings" w:hint="default"/>
    </w:rPr>
  </w:style>
  <w:style w:type="character" w:customStyle="1" w:styleId="WW8Num46z3">
    <w:name w:val="WW8Num46z3"/>
    <w:rsid w:val="001A2193"/>
    <w:rPr>
      <w:rFonts w:ascii="Symbol" w:hAnsi="Symbol" w:cs="Symbol" w:hint="default"/>
    </w:rPr>
  </w:style>
  <w:style w:type="character" w:customStyle="1" w:styleId="WW8Num47z1">
    <w:name w:val="WW8Num47z1"/>
    <w:rsid w:val="001A2193"/>
    <w:rPr>
      <w:rFonts w:hint="default"/>
      <w:sz w:val="16"/>
    </w:rPr>
  </w:style>
  <w:style w:type="character" w:customStyle="1" w:styleId="WW8Num47z2">
    <w:name w:val="WW8Num47z2"/>
    <w:rsid w:val="001A2193"/>
  </w:style>
  <w:style w:type="character" w:customStyle="1" w:styleId="WW8Num47z3">
    <w:name w:val="WW8Num47z3"/>
    <w:rsid w:val="001A2193"/>
  </w:style>
  <w:style w:type="character" w:customStyle="1" w:styleId="WW8Num47z4">
    <w:name w:val="WW8Num47z4"/>
    <w:rsid w:val="001A2193"/>
  </w:style>
  <w:style w:type="character" w:customStyle="1" w:styleId="WW8Num47z5">
    <w:name w:val="WW8Num47z5"/>
    <w:rsid w:val="001A2193"/>
  </w:style>
  <w:style w:type="character" w:customStyle="1" w:styleId="WW8Num47z6">
    <w:name w:val="WW8Num47z6"/>
    <w:rsid w:val="001A2193"/>
  </w:style>
  <w:style w:type="character" w:customStyle="1" w:styleId="WW8Num47z7">
    <w:name w:val="WW8Num47z7"/>
    <w:rsid w:val="001A2193"/>
  </w:style>
  <w:style w:type="character" w:customStyle="1" w:styleId="WW8Num47z8">
    <w:name w:val="WW8Num47z8"/>
    <w:rsid w:val="001A2193"/>
  </w:style>
  <w:style w:type="character" w:customStyle="1" w:styleId="WW8Num51z1">
    <w:name w:val="WW8Num51z1"/>
    <w:rsid w:val="001A2193"/>
  </w:style>
  <w:style w:type="character" w:customStyle="1" w:styleId="WW8Num51z2">
    <w:name w:val="WW8Num51z2"/>
    <w:rsid w:val="001A2193"/>
  </w:style>
  <w:style w:type="character" w:customStyle="1" w:styleId="WW8Num51z3">
    <w:name w:val="WW8Num51z3"/>
    <w:rsid w:val="001A2193"/>
  </w:style>
  <w:style w:type="character" w:customStyle="1" w:styleId="WW8Num51z4">
    <w:name w:val="WW8Num51z4"/>
    <w:rsid w:val="001A2193"/>
  </w:style>
  <w:style w:type="character" w:customStyle="1" w:styleId="WW8Num51z5">
    <w:name w:val="WW8Num51z5"/>
    <w:rsid w:val="001A2193"/>
  </w:style>
  <w:style w:type="character" w:customStyle="1" w:styleId="WW8Num51z6">
    <w:name w:val="WW8Num51z6"/>
    <w:rsid w:val="001A2193"/>
  </w:style>
  <w:style w:type="character" w:customStyle="1" w:styleId="WW8Num51z7">
    <w:name w:val="WW8Num51z7"/>
    <w:rsid w:val="001A2193"/>
  </w:style>
  <w:style w:type="character" w:customStyle="1" w:styleId="WW8Num51z8">
    <w:name w:val="WW8Num51z8"/>
    <w:rsid w:val="001A2193"/>
  </w:style>
  <w:style w:type="character" w:customStyle="1" w:styleId="WW8Num54z1">
    <w:name w:val="WW8Num54z1"/>
    <w:rsid w:val="001A2193"/>
  </w:style>
  <w:style w:type="character" w:customStyle="1" w:styleId="WW8Num54z2">
    <w:name w:val="WW8Num54z2"/>
    <w:rsid w:val="001A2193"/>
  </w:style>
  <w:style w:type="character" w:customStyle="1" w:styleId="WW8Num54z3">
    <w:name w:val="WW8Num54z3"/>
    <w:rsid w:val="001A2193"/>
  </w:style>
  <w:style w:type="character" w:customStyle="1" w:styleId="WW8Num54z4">
    <w:name w:val="WW8Num54z4"/>
    <w:rsid w:val="001A2193"/>
  </w:style>
  <w:style w:type="character" w:customStyle="1" w:styleId="WW8Num54z5">
    <w:name w:val="WW8Num54z5"/>
    <w:rsid w:val="001A2193"/>
  </w:style>
  <w:style w:type="character" w:customStyle="1" w:styleId="WW8Num54z6">
    <w:name w:val="WW8Num54z6"/>
    <w:rsid w:val="001A2193"/>
  </w:style>
  <w:style w:type="character" w:customStyle="1" w:styleId="WW8Num54z7">
    <w:name w:val="WW8Num54z7"/>
    <w:rsid w:val="001A2193"/>
  </w:style>
  <w:style w:type="character" w:customStyle="1" w:styleId="WW8Num54z8">
    <w:name w:val="WW8Num54z8"/>
    <w:rsid w:val="001A2193"/>
  </w:style>
  <w:style w:type="character" w:customStyle="1" w:styleId="WW8Num56z1">
    <w:name w:val="WW8Num56z1"/>
    <w:rsid w:val="001A2193"/>
    <w:rPr>
      <w:rFonts w:ascii="Courier New" w:hAnsi="Courier New" w:cs="Courier New" w:hint="default"/>
    </w:rPr>
  </w:style>
  <w:style w:type="character" w:customStyle="1" w:styleId="WW8Num56z2">
    <w:name w:val="WW8Num56z2"/>
    <w:rsid w:val="001A2193"/>
    <w:rPr>
      <w:rFonts w:ascii="Wingdings" w:hAnsi="Wingdings" w:cs="Wingdings" w:hint="default"/>
    </w:rPr>
  </w:style>
  <w:style w:type="character" w:customStyle="1" w:styleId="WW8Num56z3">
    <w:name w:val="WW8Num56z3"/>
    <w:rsid w:val="001A2193"/>
    <w:rPr>
      <w:rFonts w:ascii="Symbol" w:hAnsi="Symbol" w:cs="Symbol" w:hint="default"/>
    </w:rPr>
  </w:style>
  <w:style w:type="character" w:customStyle="1" w:styleId="WW8Num57z1">
    <w:name w:val="WW8Num57z1"/>
    <w:rsid w:val="001A2193"/>
    <w:rPr>
      <w:rFonts w:hint="default"/>
    </w:rPr>
  </w:style>
  <w:style w:type="character" w:customStyle="1" w:styleId="WW8Num57z2">
    <w:name w:val="WW8Num57z2"/>
    <w:rsid w:val="001A2193"/>
    <w:rPr>
      <w:rFonts w:ascii="Wingdings" w:hAnsi="Wingdings" w:cs="Wingdings" w:hint="default"/>
    </w:rPr>
  </w:style>
  <w:style w:type="character" w:customStyle="1" w:styleId="WW8Num57z3">
    <w:name w:val="WW8Num57z3"/>
    <w:rsid w:val="001A2193"/>
    <w:rPr>
      <w:rFonts w:ascii="Symbol" w:hAnsi="Symbol" w:cs="Symbol" w:hint="default"/>
    </w:rPr>
  </w:style>
  <w:style w:type="character" w:customStyle="1" w:styleId="WW8Num57z4">
    <w:name w:val="WW8Num57z4"/>
    <w:rsid w:val="001A2193"/>
    <w:rPr>
      <w:rFonts w:ascii="Courier New" w:hAnsi="Courier New" w:cs="Courier New" w:hint="default"/>
    </w:rPr>
  </w:style>
  <w:style w:type="character" w:customStyle="1" w:styleId="WW8Num58z1">
    <w:name w:val="WW8Num58z1"/>
    <w:rsid w:val="001A2193"/>
    <w:rPr>
      <w:rFonts w:ascii="Courier New" w:hAnsi="Courier New" w:cs="Courier New" w:hint="default"/>
    </w:rPr>
  </w:style>
  <w:style w:type="character" w:customStyle="1" w:styleId="WW8Num58z2">
    <w:name w:val="WW8Num58z2"/>
    <w:rsid w:val="001A2193"/>
    <w:rPr>
      <w:rFonts w:ascii="Wingdings" w:hAnsi="Wingdings" w:cs="Wingdings" w:hint="default"/>
    </w:rPr>
  </w:style>
  <w:style w:type="character" w:customStyle="1" w:styleId="WW8Num58z3">
    <w:name w:val="WW8Num58z3"/>
    <w:rsid w:val="001A2193"/>
    <w:rPr>
      <w:rFonts w:ascii="Symbol" w:hAnsi="Symbol" w:cs="Symbol" w:hint="default"/>
    </w:rPr>
  </w:style>
  <w:style w:type="character" w:customStyle="1" w:styleId="WW8Num59z1">
    <w:name w:val="WW8Num59z1"/>
    <w:rsid w:val="001A2193"/>
    <w:rPr>
      <w:rFonts w:ascii="Courier New" w:hAnsi="Courier New" w:cs="Courier New" w:hint="default"/>
    </w:rPr>
  </w:style>
  <w:style w:type="character" w:customStyle="1" w:styleId="WW8Num59z2">
    <w:name w:val="WW8Num59z2"/>
    <w:rsid w:val="001A2193"/>
    <w:rPr>
      <w:rFonts w:ascii="Wingdings" w:hAnsi="Wingdings" w:cs="Wingdings" w:hint="default"/>
    </w:rPr>
  </w:style>
  <w:style w:type="character" w:customStyle="1" w:styleId="WW8Num59z3">
    <w:name w:val="WW8Num59z3"/>
    <w:rsid w:val="001A2193"/>
    <w:rPr>
      <w:rFonts w:ascii="Symbol" w:hAnsi="Symbol" w:cs="Symbol" w:hint="default"/>
    </w:rPr>
  </w:style>
  <w:style w:type="character" w:customStyle="1" w:styleId="WW8Num60z1">
    <w:name w:val="WW8Num60z1"/>
    <w:rsid w:val="001A2193"/>
    <w:rPr>
      <w:rFonts w:ascii="Courier New" w:hAnsi="Courier New" w:cs="Courier New" w:hint="default"/>
    </w:rPr>
  </w:style>
  <w:style w:type="character" w:customStyle="1" w:styleId="WW8Num60z2">
    <w:name w:val="WW8Num60z2"/>
    <w:rsid w:val="001A2193"/>
    <w:rPr>
      <w:rFonts w:ascii="Wingdings" w:hAnsi="Wingdings" w:cs="Wingdings" w:hint="default"/>
    </w:rPr>
  </w:style>
  <w:style w:type="character" w:customStyle="1" w:styleId="WW8Num60z3">
    <w:name w:val="WW8Num60z3"/>
    <w:rsid w:val="001A2193"/>
    <w:rPr>
      <w:rFonts w:ascii="Symbol" w:hAnsi="Symbol" w:cs="Symbol" w:hint="default"/>
    </w:rPr>
  </w:style>
  <w:style w:type="character" w:customStyle="1" w:styleId="WW8Num62z1">
    <w:name w:val="WW8Num62z1"/>
    <w:rsid w:val="001A2193"/>
  </w:style>
  <w:style w:type="character" w:customStyle="1" w:styleId="WW8Num62z2">
    <w:name w:val="WW8Num62z2"/>
    <w:rsid w:val="001A2193"/>
  </w:style>
  <w:style w:type="character" w:customStyle="1" w:styleId="WW8Num62z3">
    <w:name w:val="WW8Num62z3"/>
    <w:rsid w:val="001A2193"/>
  </w:style>
  <w:style w:type="character" w:customStyle="1" w:styleId="WW8Num62z4">
    <w:name w:val="WW8Num62z4"/>
    <w:rsid w:val="001A2193"/>
  </w:style>
  <w:style w:type="character" w:customStyle="1" w:styleId="WW8Num62z5">
    <w:name w:val="WW8Num62z5"/>
    <w:rsid w:val="001A2193"/>
  </w:style>
  <w:style w:type="character" w:customStyle="1" w:styleId="WW8Num62z6">
    <w:name w:val="WW8Num62z6"/>
    <w:rsid w:val="001A2193"/>
  </w:style>
  <w:style w:type="character" w:customStyle="1" w:styleId="WW8Num62z7">
    <w:name w:val="WW8Num62z7"/>
    <w:rsid w:val="001A2193"/>
  </w:style>
  <w:style w:type="character" w:customStyle="1" w:styleId="WW8Num62z8">
    <w:name w:val="WW8Num62z8"/>
    <w:rsid w:val="001A2193"/>
  </w:style>
  <w:style w:type="character" w:customStyle="1" w:styleId="WW8Num63z1">
    <w:name w:val="WW8Num63z1"/>
    <w:rsid w:val="001A2193"/>
    <w:rPr>
      <w:rFonts w:ascii="Courier New" w:hAnsi="Courier New" w:cs="Courier New" w:hint="default"/>
    </w:rPr>
  </w:style>
  <w:style w:type="character" w:customStyle="1" w:styleId="WW8Num63z3">
    <w:name w:val="WW8Num63z3"/>
    <w:rsid w:val="001A2193"/>
    <w:rPr>
      <w:rFonts w:ascii="Symbol" w:hAnsi="Symbol" w:cs="Symbol" w:hint="default"/>
    </w:rPr>
  </w:style>
  <w:style w:type="character" w:customStyle="1" w:styleId="WW8Num63z5">
    <w:name w:val="WW8Num63z5"/>
    <w:rsid w:val="001A2193"/>
    <w:rPr>
      <w:rFonts w:ascii="Wingdings" w:hAnsi="Wingdings" w:cs="Wingdings" w:hint="default"/>
    </w:rPr>
  </w:style>
  <w:style w:type="character" w:customStyle="1" w:styleId="WW8Num65z1">
    <w:name w:val="WW8Num65z1"/>
    <w:rsid w:val="001A2193"/>
    <w:rPr>
      <w:rFonts w:ascii="Courier New" w:hAnsi="Courier New" w:cs="Courier New" w:hint="default"/>
    </w:rPr>
  </w:style>
  <w:style w:type="character" w:customStyle="1" w:styleId="WW8Num65z2">
    <w:name w:val="WW8Num65z2"/>
    <w:rsid w:val="001A2193"/>
    <w:rPr>
      <w:rFonts w:ascii="Wingdings" w:hAnsi="Wingdings" w:cs="Wingdings" w:hint="default"/>
    </w:rPr>
  </w:style>
  <w:style w:type="character" w:customStyle="1" w:styleId="WW8Num65z3">
    <w:name w:val="WW8Num65z3"/>
    <w:rsid w:val="001A2193"/>
    <w:rPr>
      <w:rFonts w:ascii="Symbol" w:hAnsi="Symbol" w:cs="Symbol" w:hint="default"/>
    </w:rPr>
  </w:style>
  <w:style w:type="character" w:customStyle="1" w:styleId="WW8Num67z1">
    <w:name w:val="WW8Num67z1"/>
    <w:rsid w:val="001A2193"/>
    <w:rPr>
      <w:rFonts w:ascii="Courier New" w:hAnsi="Courier New" w:cs="Courier New" w:hint="default"/>
    </w:rPr>
  </w:style>
  <w:style w:type="character" w:customStyle="1" w:styleId="WW8Num67z2">
    <w:name w:val="WW8Num67z2"/>
    <w:rsid w:val="001A2193"/>
    <w:rPr>
      <w:rFonts w:ascii="Wingdings" w:hAnsi="Wingdings" w:cs="Wingdings" w:hint="default"/>
    </w:rPr>
  </w:style>
  <w:style w:type="character" w:customStyle="1" w:styleId="WW8Num68z1">
    <w:name w:val="WW8Num68z1"/>
    <w:rsid w:val="001A2193"/>
  </w:style>
  <w:style w:type="character" w:customStyle="1" w:styleId="WW8Num68z2">
    <w:name w:val="WW8Num68z2"/>
    <w:rsid w:val="001A2193"/>
  </w:style>
  <w:style w:type="character" w:customStyle="1" w:styleId="WW8Num68z3">
    <w:name w:val="WW8Num68z3"/>
    <w:rsid w:val="001A2193"/>
  </w:style>
  <w:style w:type="character" w:customStyle="1" w:styleId="WW8Num68z4">
    <w:name w:val="WW8Num68z4"/>
    <w:rsid w:val="001A2193"/>
  </w:style>
  <w:style w:type="character" w:customStyle="1" w:styleId="WW8Num68z5">
    <w:name w:val="WW8Num68z5"/>
    <w:rsid w:val="001A2193"/>
  </w:style>
  <w:style w:type="character" w:customStyle="1" w:styleId="WW8Num68z6">
    <w:name w:val="WW8Num68z6"/>
    <w:rsid w:val="001A2193"/>
  </w:style>
  <w:style w:type="character" w:customStyle="1" w:styleId="WW8Num68z7">
    <w:name w:val="WW8Num68z7"/>
    <w:rsid w:val="001A2193"/>
  </w:style>
  <w:style w:type="character" w:customStyle="1" w:styleId="WW8Num68z8">
    <w:name w:val="WW8Num68z8"/>
    <w:rsid w:val="001A2193"/>
  </w:style>
  <w:style w:type="character" w:customStyle="1" w:styleId="WW8Num69z1">
    <w:name w:val="WW8Num69z1"/>
    <w:rsid w:val="001A2193"/>
    <w:rPr>
      <w:rFonts w:ascii="Courier New" w:hAnsi="Courier New" w:cs="Courier New" w:hint="default"/>
    </w:rPr>
  </w:style>
  <w:style w:type="character" w:customStyle="1" w:styleId="WW8Num69z2">
    <w:name w:val="WW8Num69z2"/>
    <w:rsid w:val="001A2193"/>
    <w:rPr>
      <w:rFonts w:ascii="Wingdings" w:hAnsi="Wingdings" w:cs="Wingdings" w:hint="default"/>
    </w:rPr>
  </w:style>
  <w:style w:type="character" w:customStyle="1" w:styleId="WW8Num69z3">
    <w:name w:val="WW8Num69z3"/>
    <w:rsid w:val="001A2193"/>
    <w:rPr>
      <w:rFonts w:ascii="Symbol" w:hAnsi="Symbol" w:cs="Symbol" w:hint="default"/>
    </w:rPr>
  </w:style>
  <w:style w:type="character" w:customStyle="1" w:styleId="WW8Num70z1">
    <w:name w:val="WW8Num70z1"/>
    <w:rsid w:val="001A2193"/>
  </w:style>
  <w:style w:type="character" w:customStyle="1" w:styleId="WW8Num70z2">
    <w:name w:val="WW8Num70z2"/>
    <w:rsid w:val="001A2193"/>
  </w:style>
  <w:style w:type="character" w:customStyle="1" w:styleId="WW8Num70z3">
    <w:name w:val="WW8Num70z3"/>
    <w:rsid w:val="001A2193"/>
  </w:style>
  <w:style w:type="character" w:customStyle="1" w:styleId="WW8Num70z4">
    <w:name w:val="WW8Num70z4"/>
    <w:rsid w:val="001A2193"/>
  </w:style>
  <w:style w:type="character" w:customStyle="1" w:styleId="WW8Num70z5">
    <w:name w:val="WW8Num70z5"/>
    <w:rsid w:val="001A2193"/>
  </w:style>
  <w:style w:type="character" w:customStyle="1" w:styleId="WW8Num70z6">
    <w:name w:val="WW8Num70z6"/>
    <w:rsid w:val="001A2193"/>
  </w:style>
  <w:style w:type="character" w:customStyle="1" w:styleId="WW8Num70z7">
    <w:name w:val="WW8Num70z7"/>
    <w:rsid w:val="001A2193"/>
  </w:style>
  <w:style w:type="character" w:customStyle="1" w:styleId="WW8Num70z8">
    <w:name w:val="WW8Num70z8"/>
    <w:rsid w:val="001A2193"/>
  </w:style>
  <w:style w:type="character" w:customStyle="1" w:styleId="WW8Num72z1">
    <w:name w:val="WW8Num72z1"/>
    <w:rsid w:val="001A2193"/>
    <w:rPr>
      <w:rFonts w:ascii="Courier New" w:hAnsi="Courier New" w:cs="Courier New" w:hint="default"/>
    </w:rPr>
  </w:style>
  <w:style w:type="character" w:customStyle="1" w:styleId="WW8Num72z2">
    <w:name w:val="WW8Num72z2"/>
    <w:rsid w:val="001A2193"/>
    <w:rPr>
      <w:rFonts w:ascii="Wingdings" w:hAnsi="Wingdings" w:cs="Wingdings" w:hint="default"/>
    </w:rPr>
  </w:style>
  <w:style w:type="character" w:customStyle="1" w:styleId="WW8Num73z1">
    <w:name w:val="WW8Num73z1"/>
    <w:rsid w:val="001A2193"/>
  </w:style>
  <w:style w:type="character" w:customStyle="1" w:styleId="WW8Num73z2">
    <w:name w:val="WW8Num73z2"/>
    <w:rsid w:val="001A2193"/>
  </w:style>
  <w:style w:type="character" w:customStyle="1" w:styleId="WW8Num73z3">
    <w:name w:val="WW8Num73z3"/>
    <w:rsid w:val="001A2193"/>
  </w:style>
  <w:style w:type="character" w:customStyle="1" w:styleId="WW8Num73z4">
    <w:name w:val="WW8Num73z4"/>
    <w:rsid w:val="001A2193"/>
  </w:style>
  <w:style w:type="character" w:customStyle="1" w:styleId="WW8Num73z5">
    <w:name w:val="WW8Num73z5"/>
    <w:rsid w:val="001A2193"/>
  </w:style>
  <w:style w:type="character" w:customStyle="1" w:styleId="WW8Num73z6">
    <w:name w:val="WW8Num73z6"/>
    <w:rsid w:val="001A2193"/>
  </w:style>
  <w:style w:type="character" w:customStyle="1" w:styleId="WW8Num73z7">
    <w:name w:val="WW8Num73z7"/>
    <w:rsid w:val="001A2193"/>
  </w:style>
  <w:style w:type="character" w:customStyle="1" w:styleId="WW8Num73z8">
    <w:name w:val="WW8Num73z8"/>
    <w:rsid w:val="001A2193"/>
  </w:style>
  <w:style w:type="character" w:customStyle="1" w:styleId="WW8Num74z1">
    <w:name w:val="WW8Num74z1"/>
    <w:rsid w:val="001A2193"/>
    <w:rPr>
      <w:rFonts w:ascii="Courier New" w:hAnsi="Courier New" w:cs="Courier New" w:hint="default"/>
    </w:rPr>
  </w:style>
  <w:style w:type="character" w:customStyle="1" w:styleId="WW8Num74z2">
    <w:name w:val="WW8Num74z2"/>
    <w:rsid w:val="001A2193"/>
    <w:rPr>
      <w:rFonts w:ascii="Wingdings" w:hAnsi="Wingdings" w:cs="Wingdings" w:hint="default"/>
    </w:rPr>
  </w:style>
  <w:style w:type="character" w:customStyle="1" w:styleId="WW8Num75z1">
    <w:name w:val="WW8Num75z1"/>
    <w:rsid w:val="001A2193"/>
  </w:style>
  <w:style w:type="character" w:customStyle="1" w:styleId="WW8Num75z2">
    <w:name w:val="WW8Num75z2"/>
    <w:rsid w:val="001A2193"/>
  </w:style>
  <w:style w:type="character" w:customStyle="1" w:styleId="WW8Num75z3">
    <w:name w:val="WW8Num75z3"/>
    <w:rsid w:val="001A2193"/>
  </w:style>
  <w:style w:type="character" w:customStyle="1" w:styleId="WW8Num75z4">
    <w:name w:val="WW8Num75z4"/>
    <w:rsid w:val="001A2193"/>
  </w:style>
  <w:style w:type="character" w:customStyle="1" w:styleId="WW8Num75z5">
    <w:name w:val="WW8Num75z5"/>
    <w:rsid w:val="001A2193"/>
  </w:style>
  <w:style w:type="character" w:customStyle="1" w:styleId="WW8Num75z6">
    <w:name w:val="WW8Num75z6"/>
    <w:rsid w:val="001A2193"/>
  </w:style>
  <w:style w:type="character" w:customStyle="1" w:styleId="WW8Num75z7">
    <w:name w:val="WW8Num75z7"/>
    <w:rsid w:val="001A2193"/>
  </w:style>
  <w:style w:type="character" w:customStyle="1" w:styleId="WW8Num75z8">
    <w:name w:val="WW8Num75z8"/>
    <w:rsid w:val="001A2193"/>
  </w:style>
  <w:style w:type="character" w:customStyle="1" w:styleId="Domylnaczcionkaakapitu1">
    <w:name w:val="Domyślna czcionka akapitu1"/>
    <w:rsid w:val="001A2193"/>
  </w:style>
  <w:style w:type="character" w:customStyle="1" w:styleId="Znakiprzypiswdolnych">
    <w:name w:val="Znaki przypisów dolnych"/>
    <w:rsid w:val="001A2193"/>
    <w:rPr>
      <w:vertAlign w:val="superscript"/>
    </w:rPr>
  </w:style>
  <w:style w:type="character" w:customStyle="1" w:styleId="Znakiprzypiswkocowych">
    <w:name w:val="Znaki przypisów końcowych"/>
    <w:rsid w:val="001A2193"/>
    <w:rPr>
      <w:vertAlign w:val="superscript"/>
    </w:rPr>
  </w:style>
  <w:style w:type="character" w:customStyle="1" w:styleId="Symbolewypunktowania">
    <w:name w:val="Symbole wypunktowania"/>
    <w:rsid w:val="001A2193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A2193"/>
    <w:pPr>
      <w:keepNext/>
      <w:suppressAutoHyphens/>
      <w:overflowPunct w:val="0"/>
      <w:autoSpaceDE w:val="0"/>
      <w:spacing w:before="240" w:after="120"/>
      <w:jc w:val="both"/>
      <w:textAlignment w:val="baseline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1A2193"/>
    <w:pPr>
      <w:suppressLineNumbers/>
      <w:suppressAutoHyphens/>
      <w:overflowPunct w:val="0"/>
      <w:autoSpaceDE w:val="0"/>
      <w:spacing w:before="120" w:after="120"/>
      <w:jc w:val="both"/>
      <w:textAlignment w:val="baseline"/>
    </w:pPr>
    <w:rPr>
      <w:rFonts w:cs="Mangal"/>
      <w:i/>
      <w:iCs/>
      <w:lang w:eastAsia="ar-SA"/>
    </w:rPr>
  </w:style>
  <w:style w:type="paragraph" w:customStyle="1" w:styleId="wskazwka">
    <w:name w:val="wskazówka"/>
    <w:basedOn w:val="Normalny"/>
    <w:next w:val="Normalny"/>
    <w:rsid w:val="001A2193"/>
    <w:pPr>
      <w:numPr>
        <w:numId w:val="46"/>
      </w:numPr>
      <w:suppressAutoHyphens/>
      <w:jc w:val="both"/>
    </w:pPr>
    <w:rPr>
      <w:i/>
      <w:spacing w:val="12"/>
      <w:kern w:val="1"/>
      <w:sz w:val="20"/>
      <w:szCs w:val="20"/>
      <w:lang w:eastAsia="ar-SA"/>
    </w:rPr>
  </w:style>
  <w:style w:type="paragraph" w:customStyle="1" w:styleId="pkt">
    <w:name w:val="pkt"/>
    <w:basedOn w:val="Normalny"/>
    <w:rsid w:val="001A2193"/>
    <w:pPr>
      <w:suppressAutoHyphens/>
      <w:overflowPunct w:val="0"/>
      <w:autoSpaceDE w:val="0"/>
      <w:spacing w:before="60" w:after="60"/>
      <w:ind w:left="851" w:hanging="295"/>
      <w:jc w:val="both"/>
    </w:pPr>
    <w:rPr>
      <w:lang w:eastAsia="ar-SA"/>
    </w:rPr>
  </w:style>
  <w:style w:type="paragraph" w:customStyle="1" w:styleId="lit">
    <w:name w:val="lit"/>
    <w:basedOn w:val="Normalny"/>
    <w:rsid w:val="001A2193"/>
    <w:pPr>
      <w:suppressAutoHyphens/>
      <w:overflowPunct w:val="0"/>
      <w:autoSpaceDE w:val="0"/>
      <w:spacing w:before="60" w:after="60"/>
      <w:ind w:left="1281" w:hanging="272"/>
      <w:jc w:val="both"/>
    </w:pPr>
    <w:rPr>
      <w:lang w:eastAsia="ar-SA"/>
    </w:rPr>
  </w:style>
  <w:style w:type="paragraph" w:customStyle="1" w:styleId="ust">
    <w:name w:val="ust"/>
    <w:basedOn w:val="Normalny"/>
    <w:rsid w:val="001A2193"/>
    <w:pPr>
      <w:suppressAutoHyphens/>
      <w:overflowPunct w:val="0"/>
      <w:autoSpaceDE w:val="0"/>
      <w:spacing w:before="60" w:after="60"/>
      <w:ind w:left="426" w:hanging="284"/>
      <w:jc w:val="both"/>
    </w:pPr>
    <w:rPr>
      <w:lang w:eastAsia="ar-SA"/>
    </w:rPr>
  </w:style>
  <w:style w:type="paragraph" w:customStyle="1" w:styleId="pkt1">
    <w:name w:val="pkt1"/>
    <w:basedOn w:val="Normalny"/>
    <w:rsid w:val="001A2193"/>
    <w:pPr>
      <w:suppressAutoHyphens/>
      <w:overflowPunct w:val="0"/>
      <w:autoSpaceDE w:val="0"/>
      <w:spacing w:before="60" w:after="60"/>
      <w:ind w:left="850" w:hanging="425"/>
      <w:jc w:val="both"/>
    </w:pPr>
    <w:rPr>
      <w:lang w:eastAsia="ar-SA"/>
    </w:rPr>
  </w:style>
  <w:style w:type="paragraph" w:customStyle="1" w:styleId="tir">
    <w:name w:val="tir"/>
    <w:basedOn w:val="Normalny"/>
    <w:rsid w:val="001A2193"/>
    <w:pPr>
      <w:suppressAutoHyphens/>
      <w:overflowPunct w:val="0"/>
      <w:autoSpaceDE w:val="0"/>
      <w:spacing w:before="60" w:after="60"/>
      <w:ind w:left="1712" w:hanging="181"/>
      <w:jc w:val="both"/>
    </w:pPr>
    <w:rPr>
      <w:lang w:eastAsia="ar-SA"/>
    </w:rPr>
  </w:style>
  <w:style w:type="paragraph" w:customStyle="1" w:styleId="CDMNormalny">
    <w:name w:val="CDM Normalny"/>
    <w:basedOn w:val="Normalny"/>
    <w:rsid w:val="001A2193"/>
    <w:pPr>
      <w:suppressAutoHyphens/>
      <w:spacing w:before="60" w:after="120" w:line="312" w:lineRule="auto"/>
      <w:jc w:val="both"/>
    </w:pPr>
    <w:rPr>
      <w:spacing w:val="-1"/>
      <w:lang w:eastAsia="ar-SA"/>
    </w:rPr>
  </w:style>
  <w:style w:type="paragraph" w:customStyle="1" w:styleId="wypunkotowanie">
    <w:name w:val="wypunkotowanie"/>
    <w:basedOn w:val="Normalny"/>
    <w:rsid w:val="001A2193"/>
    <w:pPr>
      <w:widowControl w:val="0"/>
      <w:suppressAutoHyphens/>
      <w:autoSpaceDE w:val="0"/>
      <w:spacing w:before="120" w:after="60" w:line="264" w:lineRule="auto"/>
      <w:jc w:val="both"/>
    </w:pPr>
    <w:rPr>
      <w:rFonts w:ascii="Arial Narrow" w:hAnsi="Arial Narrow" w:cs="Arial Narrow"/>
      <w:sz w:val="22"/>
      <w:szCs w:val="20"/>
      <w:lang w:eastAsia="ar-SA"/>
    </w:rPr>
  </w:style>
  <w:style w:type="paragraph" w:customStyle="1" w:styleId="mylnik">
    <w:name w:val="myślnik"/>
    <w:basedOn w:val="Normalny"/>
    <w:rsid w:val="001A2193"/>
    <w:pPr>
      <w:suppressAutoHyphens/>
      <w:spacing w:line="216" w:lineRule="auto"/>
      <w:ind w:firstLine="714"/>
      <w:jc w:val="both"/>
    </w:pPr>
    <w:rPr>
      <w:rFonts w:ascii="Calibri" w:eastAsia="Calibri" w:hAnsi="Calibri" w:cs="Calibri"/>
      <w:szCs w:val="22"/>
      <w:lang w:eastAsia="ar-SA"/>
    </w:rPr>
  </w:style>
  <w:style w:type="paragraph" w:customStyle="1" w:styleId="Tekstpodstawowy31">
    <w:name w:val="Tekst podstawowy 31"/>
    <w:basedOn w:val="Normalny"/>
    <w:rsid w:val="001A2193"/>
    <w:pPr>
      <w:suppressAutoHyphens/>
      <w:overflowPunct w:val="0"/>
      <w:autoSpaceDE w:val="0"/>
      <w:spacing w:after="120"/>
      <w:jc w:val="both"/>
      <w:textAlignment w:val="baseline"/>
    </w:pPr>
    <w:rPr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1A2193"/>
    <w:pPr>
      <w:suppressAutoHyphens/>
      <w:overflowPunct w:val="0"/>
      <w:autoSpaceDE w:val="0"/>
      <w:ind w:firstLine="708"/>
      <w:jc w:val="both"/>
      <w:textAlignment w:val="baseline"/>
    </w:pPr>
    <w:rPr>
      <w:lang w:eastAsia="ar-SA"/>
    </w:rPr>
  </w:style>
  <w:style w:type="paragraph" w:customStyle="1" w:styleId="Tekstpodstawowywcity31">
    <w:name w:val="Tekst podstawowy wcięty 31"/>
    <w:basedOn w:val="Normalny"/>
    <w:rsid w:val="001A2193"/>
    <w:pPr>
      <w:suppressAutoHyphens/>
      <w:overflowPunct w:val="0"/>
      <w:autoSpaceDE w:val="0"/>
      <w:ind w:firstLine="709"/>
      <w:jc w:val="both"/>
      <w:textAlignment w:val="baseline"/>
    </w:pPr>
    <w:rPr>
      <w:lang w:eastAsia="ar-SA"/>
    </w:rPr>
  </w:style>
  <w:style w:type="paragraph" w:customStyle="1" w:styleId="Zawartotabeli">
    <w:name w:val="Zawartość tabeli"/>
    <w:basedOn w:val="Normalny"/>
    <w:rsid w:val="001A2193"/>
    <w:pPr>
      <w:suppressLineNumbers/>
      <w:suppressAutoHyphens/>
      <w:overflowPunct w:val="0"/>
      <w:autoSpaceDE w:val="0"/>
      <w:jc w:val="both"/>
      <w:textAlignment w:val="baseline"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1A2193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A2193"/>
    <w:pPr>
      <w:suppressAutoHyphens/>
      <w:spacing w:after="120"/>
      <w:jc w:val="both"/>
    </w:pPr>
    <w:rPr>
      <w:rFonts w:ascii="Times New Roman" w:hAnsi="Times New Roman"/>
      <w:spacing w:val="12"/>
      <w:kern w:val="1"/>
      <w:lang w:eastAsia="ar-SA"/>
    </w:rPr>
  </w:style>
  <w:style w:type="character" w:customStyle="1" w:styleId="h11">
    <w:name w:val="h11"/>
    <w:rsid w:val="001A219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ekstpodstawowy3Znak1">
    <w:name w:val="Tekst podstawowy 3 Znak1"/>
    <w:uiPriority w:val="99"/>
    <w:semiHidden/>
    <w:rsid w:val="001A2193"/>
    <w:rPr>
      <w:sz w:val="16"/>
      <w:szCs w:val="16"/>
      <w:lang w:eastAsia="ar-SA"/>
    </w:rPr>
  </w:style>
  <w:style w:type="character" w:customStyle="1" w:styleId="ZwykytekstZnak1">
    <w:name w:val="Zwykły tekst Znak1"/>
    <w:uiPriority w:val="99"/>
    <w:semiHidden/>
    <w:rsid w:val="001A2193"/>
    <w:rPr>
      <w:rFonts w:ascii="Consolas" w:hAnsi="Consolas"/>
      <w:sz w:val="21"/>
      <w:szCs w:val="21"/>
      <w:lang w:eastAsia="ar-SA"/>
    </w:rPr>
  </w:style>
  <w:style w:type="paragraph" w:customStyle="1" w:styleId="Tekstpodstawowy21">
    <w:name w:val="Tekst podstawowy 21"/>
    <w:basedOn w:val="Normalny"/>
    <w:rsid w:val="00F81A1E"/>
    <w:pPr>
      <w:suppressAutoHyphens/>
      <w:jc w:val="both"/>
    </w:pPr>
    <w:rPr>
      <w:rFonts w:ascii="Arial" w:hAnsi="Arial" w:cs="Arial"/>
      <w:lang w:val="x-none" w:eastAsia="zh-CN"/>
    </w:rPr>
  </w:style>
  <w:style w:type="paragraph" w:customStyle="1" w:styleId="Listapunktowana21">
    <w:name w:val="Lista punktowana 21"/>
    <w:basedOn w:val="Normalny"/>
    <w:rsid w:val="00F81A1E"/>
    <w:pPr>
      <w:suppressAutoHyphens/>
      <w:ind w:left="566" w:hanging="283"/>
    </w:pPr>
    <w:rPr>
      <w:lang w:eastAsia="zh-CN"/>
    </w:rPr>
  </w:style>
  <w:style w:type="paragraph" w:customStyle="1" w:styleId="NormalnyWeb2">
    <w:name w:val="Normalny (Web)2"/>
    <w:basedOn w:val="Normalny"/>
    <w:rsid w:val="00F81A1E"/>
    <w:pPr>
      <w:suppressAutoHyphens/>
      <w:spacing w:after="150" w:line="100" w:lineRule="atLeast"/>
    </w:pPr>
    <w:rPr>
      <w:lang w:eastAsia="zh-CN"/>
    </w:rPr>
  </w:style>
  <w:style w:type="character" w:customStyle="1" w:styleId="TekstpodstawowyZnak1">
    <w:name w:val="Tekst podstawowy Znak1"/>
    <w:rsid w:val="00346479"/>
    <w:rPr>
      <w:spacing w:val="12"/>
      <w:kern w:val="1"/>
      <w:sz w:val="24"/>
      <w:lang w:eastAsia="ar-SA"/>
    </w:rPr>
  </w:style>
  <w:style w:type="character" w:customStyle="1" w:styleId="NagwekZnak1">
    <w:name w:val="Nagłówek Znak1"/>
    <w:rsid w:val="00346479"/>
    <w:rPr>
      <w:rFonts w:ascii="Century Gothic" w:hAnsi="Century Gothic" w:cs="Century Gothic"/>
      <w:sz w:val="24"/>
      <w:lang w:eastAsia="ar-SA"/>
    </w:rPr>
  </w:style>
  <w:style w:type="character" w:customStyle="1" w:styleId="StopkaZnak1">
    <w:name w:val="Stopka Znak1"/>
    <w:rsid w:val="00346479"/>
    <w:rPr>
      <w:lang w:eastAsia="ar-SA"/>
    </w:rPr>
  </w:style>
  <w:style w:type="character" w:customStyle="1" w:styleId="TekstprzypisudolnegoZnak1">
    <w:name w:val="Tekst przypisu dolnego Znak1"/>
    <w:rsid w:val="00346479"/>
    <w:rPr>
      <w:lang w:eastAsia="ar-SA"/>
    </w:rPr>
  </w:style>
  <w:style w:type="character" w:customStyle="1" w:styleId="TekstpodstawowywcityZnak1">
    <w:name w:val="Tekst podstawowy wcięty Znak1"/>
    <w:rsid w:val="00346479"/>
    <w:rPr>
      <w:i/>
      <w:spacing w:val="12"/>
      <w:kern w:val="1"/>
      <w:shd w:val="clear" w:color="auto" w:fill="CCCCCC"/>
      <w:lang w:eastAsia="ar-SA"/>
    </w:rPr>
  </w:style>
  <w:style w:type="character" w:customStyle="1" w:styleId="TekstdymkaZnak1">
    <w:name w:val="Tekst dymka Znak1"/>
    <w:rsid w:val="00346479"/>
    <w:rPr>
      <w:rFonts w:ascii="Tahoma" w:hAnsi="Tahoma" w:cs="Tahoma"/>
      <w:sz w:val="16"/>
      <w:szCs w:val="16"/>
      <w:lang w:eastAsia="ar-SA"/>
    </w:rPr>
  </w:style>
  <w:style w:type="character" w:customStyle="1" w:styleId="TekstprzypisukocowegoZnak1">
    <w:name w:val="Tekst przypisu końcowego Znak1"/>
    <w:rsid w:val="0034647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94778-EE33-42C3-B400-57096D880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649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 DW214 Kościerzyna</vt:lpstr>
    </vt:vector>
  </TitlesOfParts>
  <Company>Centrum Zamówień Publicznych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 DW214 Kościerzyna</dc:title>
  <dc:subject/>
  <dc:creator>hstrzelczyk</dc:creator>
  <cp:keywords/>
  <cp:lastModifiedBy>Paweł Jurgo</cp:lastModifiedBy>
  <cp:revision>22</cp:revision>
  <cp:lastPrinted>2025-05-30T10:46:00Z</cp:lastPrinted>
  <dcterms:created xsi:type="dcterms:W3CDTF">2025-05-20T12:16:00Z</dcterms:created>
  <dcterms:modified xsi:type="dcterms:W3CDTF">2025-05-30T10:46:00Z</dcterms:modified>
</cp:coreProperties>
</file>