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CA4" w:rsidRDefault="00537CB6" w:rsidP="00D96CA4">
      <w:pPr>
        <w:autoSpaceDE w:val="0"/>
        <w:ind w:left="284"/>
        <w:jc w:val="right"/>
        <w:rPr>
          <w:b/>
          <w:bCs/>
          <w:lang w:val="pl-PL"/>
        </w:rPr>
      </w:pPr>
      <w:r>
        <w:rPr>
          <w:b/>
          <w:bCs/>
          <w:lang w:val="pl-PL"/>
        </w:rPr>
        <w:t xml:space="preserve">Załącznik nr </w:t>
      </w:r>
      <w:r w:rsidR="00D5275B">
        <w:rPr>
          <w:b/>
          <w:bCs/>
          <w:lang w:val="pl-PL"/>
        </w:rPr>
        <w:t>3</w:t>
      </w:r>
    </w:p>
    <w:p w:rsidR="00D96CA4" w:rsidRPr="00353B65" w:rsidRDefault="00D96CA4" w:rsidP="00D96CA4">
      <w:pPr>
        <w:pStyle w:val="Tekstpodstawowy"/>
        <w:spacing w:before="120"/>
        <w:rPr>
          <w:lang w:val="pl-PL"/>
        </w:rPr>
      </w:pPr>
    </w:p>
    <w:p w:rsidR="00D96CA4" w:rsidRDefault="00D96CA4" w:rsidP="00D96CA4">
      <w:pPr>
        <w:pStyle w:val="Tekstpodstawowy"/>
        <w:spacing w:before="120"/>
        <w:jc w:val="center"/>
        <w:rPr>
          <w:b/>
          <w:bCs/>
          <w:szCs w:val="24"/>
          <w:lang w:val="pl-PL"/>
        </w:rPr>
      </w:pPr>
      <w:r>
        <w:rPr>
          <w:b/>
          <w:bCs/>
          <w:szCs w:val="24"/>
          <w:lang w:val="pl-PL"/>
        </w:rPr>
        <w:t>WYKAZ ZREALIZOWANYCH ZAMÓWIEŃ</w:t>
      </w:r>
    </w:p>
    <w:p w:rsidR="00D96CA4" w:rsidRPr="00D96CA4" w:rsidRDefault="00D96CA4" w:rsidP="00D96CA4">
      <w:pPr>
        <w:rPr>
          <w:b/>
          <w:bCs/>
          <w:color w:val="FF0000"/>
          <w:sz w:val="22"/>
          <w:szCs w:val="22"/>
          <w:lang w:val="pl-PL"/>
        </w:rPr>
      </w:pPr>
      <w:r w:rsidRPr="00EC4154">
        <w:rPr>
          <w:b/>
          <w:bCs/>
          <w:sz w:val="22"/>
          <w:szCs w:val="22"/>
          <w:lang w:val="pl-PL"/>
        </w:rPr>
        <w:t xml:space="preserve">  potwierdzający spełnianie warunków udziału w</w:t>
      </w:r>
      <w:r w:rsidR="00BA15ED">
        <w:rPr>
          <w:b/>
          <w:bCs/>
          <w:sz w:val="22"/>
          <w:szCs w:val="22"/>
          <w:lang w:val="pl-PL"/>
        </w:rPr>
        <w:t xml:space="preserve"> postępowaniu określonych w pkt</w:t>
      </w:r>
      <w:r w:rsidRPr="00EC4154">
        <w:rPr>
          <w:b/>
          <w:bCs/>
          <w:sz w:val="22"/>
          <w:szCs w:val="22"/>
          <w:lang w:val="pl-PL"/>
        </w:rPr>
        <w:t xml:space="preserve"> 1 Tabela </w:t>
      </w:r>
      <w:r w:rsidRPr="00772B6C">
        <w:rPr>
          <w:b/>
          <w:bCs/>
          <w:color w:val="000000" w:themeColor="text1"/>
          <w:sz w:val="22"/>
          <w:szCs w:val="22"/>
          <w:lang w:val="pl-PL"/>
        </w:rPr>
        <w:t>lit. A Rozdziału V SWZ</w:t>
      </w:r>
    </w:p>
    <w:p w:rsidR="00D96CA4" w:rsidRPr="005128EF" w:rsidRDefault="00D96CA4" w:rsidP="00D96CA4">
      <w:pPr>
        <w:rPr>
          <w:bCs/>
          <w:sz w:val="22"/>
          <w:szCs w:val="22"/>
          <w:lang w:val="pl-PL"/>
        </w:rPr>
      </w:pPr>
    </w:p>
    <w:tbl>
      <w:tblPr>
        <w:tblW w:w="14270" w:type="dxa"/>
        <w:tblInd w:w="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6"/>
        <w:gridCol w:w="4316"/>
        <w:gridCol w:w="2014"/>
        <w:gridCol w:w="2423"/>
        <w:gridCol w:w="2726"/>
        <w:gridCol w:w="2125"/>
      </w:tblGrid>
      <w:tr w:rsidR="00D96CA4" w:rsidTr="0003781D">
        <w:trPr>
          <w:trHeight w:val="315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6CA4" w:rsidRDefault="00D96CA4" w:rsidP="0003781D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Lp.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6CA4" w:rsidRDefault="00D96CA4" w:rsidP="0003781D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 xml:space="preserve">Nazwa budowy i zakres rzeczowy </w:t>
            </w:r>
          </w:p>
          <w:p w:rsidR="00D96CA4" w:rsidRDefault="00D96CA4" w:rsidP="0003781D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6CA4" w:rsidRDefault="00D96CA4" w:rsidP="0003781D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 xml:space="preserve">Zamawiający 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6CA4" w:rsidRDefault="00D96CA4" w:rsidP="0003781D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Okres realizacji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6CA4" w:rsidRDefault="00D96CA4" w:rsidP="0003781D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Wartość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CA4" w:rsidRDefault="00D96CA4" w:rsidP="0003781D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Inne uwagi</w:t>
            </w:r>
          </w:p>
        </w:tc>
      </w:tr>
      <w:tr w:rsidR="00D96CA4" w:rsidTr="0003781D">
        <w:trPr>
          <w:trHeight w:val="1789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6CA4" w:rsidRDefault="00D96CA4" w:rsidP="0003781D">
            <w:pPr>
              <w:snapToGrid w:val="0"/>
              <w:rPr>
                <w:b/>
                <w:lang w:val="pl-PL"/>
              </w:rPr>
            </w:pPr>
          </w:p>
          <w:p w:rsidR="00D96CA4" w:rsidRDefault="00D96CA4" w:rsidP="0003781D">
            <w:pPr>
              <w:rPr>
                <w:b/>
                <w:lang w:val="pl-PL"/>
              </w:rPr>
            </w:pPr>
          </w:p>
          <w:p w:rsidR="00D96CA4" w:rsidRDefault="00D96CA4" w:rsidP="0003781D">
            <w:pPr>
              <w:rPr>
                <w:b/>
                <w:lang w:val="pl-PL"/>
              </w:rPr>
            </w:pPr>
          </w:p>
          <w:p w:rsidR="00D96CA4" w:rsidRDefault="00D96CA4" w:rsidP="0003781D">
            <w:pPr>
              <w:rPr>
                <w:b/>
                <w:lang w:val="pl-PL"/>
              </w:rPr>
            </w:pPr>
          </w:p>
          <w:p w:rsidR="00D96CA4" w:rsidRDefault="00D96CA4" w:rsidP="0003781D">
            <w:pPr>
              <w:rPr>
                <w:b/>
                <w:lang w:val="pl-PL"/>
              </w:rPr>
            </w:pPr>
          </w:p>
          <w:p w:rsidR="00D96CA4" w:rsidRDefault="00D96CA4" w:rsidP="0003781D">
            <w:pPr>
              <w:rPr>
                <w:b/>
                <w:lang w:val="pl-PL"/>
              </w:rPr>
            </w:pPr>
          </w:p>
          <w:p w:rsidR="00D96CA4" w:rsidRDefault="00D96CA4" w:rsidP="0003781D">
            <w:pPr>
              <w:rPr>
                <w:b/>
                <w:lang w:val="pl-PL"/>
              </w:rPr>
            </w:pPr>
          </w:p>
          <w:p w:rsidR="00D96CA4" w:rsidRDefault="00D96CA4" w:rsidP="0003781D">
            <w:pPr>
              <w:rPr>
                <w:b/>
                <w:lang w:val="pl-PL"/>
              </w:rPr>
            </w:pPr>
          </w:p>
          <w:p w:rsidR="00D96CA4" w:rsidRDefault="00D96CA4" w:rsidP="0003781D">
            <w:pPr>
              <w:rPr>
                <w:b/>
                <w:lang w:val="pl-PL"/>
              </w:rPr>
            </w:pPr>
          </w:p>
          <w:p w:rsidR="00D96CA4" w:rsidRDefault="00D96CA4" w:rsidP="0003781D">
            <w:pPr>
              <w:rPr>
                <w:b/>
                <w:lang w:val="pl-PL"/>
              </w:rPr>
            </w:pPr>
          </w:p>
          <w:p w:rsidR="00D96CA4" w:rsidRDefault="00D96CA4" w:rsidP="0003781D">
            <w:pPr>
              <w:rPr>
                <w:b/>
                <w:lang w:val="pl-PL"/>
              </w:rPr>
            </w:pP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6CA4" w:rsidRDefault="00D96CA4" w:rsidP="0003781D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6CA4" w:rsidRDefault="00D96CA4" w:rsidP="0003781D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6CA4" w:rsidRDefault="00D96CA4" w:rsidP="0003781D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6CA4" w:rsidRDefault="00D96CA4" w:rsidP="0003781D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CA4" w:rsidRDefault="00D96CA4" w:rsidP="0003781D">
            <w:pPr>
              <w:snapToGrid w:val="0"/>
              <w:rPr>
                <w:b/>
                <w:lang w:val="pl-PL"/>
              </w:rPr>
            </w:pPr>
          </w:p>
        </w:tc>
      </w:tr>
    </w:tbl>
    <w:p w:rsidR="00D96CA4" w:rsidRDefault="00D96CA4" w:rsidP="00D96CA4">
      <w:pPr>
        <w:jc w:val="both"/>
        <w:rPr>
          <w:sz w:val="18"/>
          <w:szCs w:val="18"/>
          <w:lang w:val="pl-PL"/>
        </w:rPr>
      </w:pPr>
    </w:p>
    <w:p w:rsidR="00D96CA4" w:rsidRDefault="00D96CA4" w:rsidP="00D96CA4">
      <w:pPr>
        <w:autoSpaceDE w:val="0"/>
        <w:autoSpaceDN w:val="0"/>
        <w:adjustRightInd w:val="0"/>
        <w:jc w:val="both"/>
        <w:rPr>
          <w:b/>
          <w:bCs/>
          <w:sz w:val="20"/>
          <w:lang w:val="pl-PL"/>
        </w:rPr>
      </w:pPr>
      <w:r>
        <w:rPr>
          <w:b/>
          <w:bCs/>
          <w:sz w:val="20"/>
        </w:rPr>
        <w:t>UWAGA:</w:t>
      </w:r>
    </w:p>
    <w:p w:rsidR="00D96CA4" w:rsidRPr="007A4D08" w:rsidRDefault="00D96CA4" w:rsidP="00D96CA4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sz w:val="21"/>
          <w:szCs w:val="21"/>
        </w:rPr>
      </w:pPr>
      <w:r w:rsidRPr="007A4D08">
        <w:rPr>
          <w:sz w:val="21"/>
          <w:szCs w:val="21"/>
        </w:rPr>
        <w:t xml:space="preserve">Z informacji zamieszczonych w wykazie musi jednoznacznie wynikać, że wykonawca spełnia warunki udziału w postępowaniu określone </w:t>
      </w:r>
      <w:r>
        <w:rPr>
          <w:sz w:val="21"/>
          <w:szCs w:val="21"/>
        </w:rPr>
        <w:t xml:space="preserve">w </w:t>
      </w:r>
      <w:r w:rsidRPr="007A4D08">
        <w:rPr>
          <w:bCs/>
          <w:sz w:val="21"/>
          <w:szCs w:val="21"/>
        </w:rPr>
        <w:t>S</w:t>
      </w:r>
      <w:r w:rsidRPr="007A4D08">
        <w:rPr>
          <w:sz w:val="21"/>
          <w:szCs w:val="21"/>
        </w:rPr>
        <w:t xml:space="preserve">WZ. </w:t>
      </w:r>
    </w:p>
    <w:p w:rsidR="00D96CA4" w:rsidRPr="005A7723" w:rsidRDefault="00D96CA4" w:rsidP="00D96CA4">
      <w:pPr>
        <w:pStyle w:val="Tekstprzypisudolnego"/>
        <w:numPr>
          <w:ilvl w:val="0"/>
          <w:numId w:val="5"/>
        </w:numPr>
        <w:rPr>
          <w:bCs/>
          <w:sz w:val="21"/>
          <w:szCs w:val="21"/>
          <w:lang w:val="pl-PL"/>
        </w:rPr>
      </w:pPr>
      <w:r w:rsidRPr="005A7723">
        <w:rPr>
          <w:bCs/>
          <w:sz w:val="21"/>
          <w:szCs w:val="21"/>
          <w:lang w:val="pl-PL"/>
        </w:rPr>
        <w:t xml:space="preserve">Do wykazu </w:t>
      </w:r>
      <w:r>
        <w:rPr>
          <w:bCs/>
          <w:sz w:val="21"/>
          <w:szCs w:val="21"/>
          <w:lang w:val="pl-PL"/>
        </w:rPr>
        <w:t xml:space="preserve">zrealizowanych zamówień </w:t>
      </w:r>
      <w:r w:rsidRPr="005A7723">
        <w:rPr>
          <w:bCs/>
          <w:sz w:val="21"/>
          <w:szCs w:val="21"/>
          <w:lang w:val="pl-PL"/>
        </w:rPr>
        <w:t>należy dołączyć dokumenty potwie</w:t>
      </w:r>
      <w:r w:rsidR="00431872">
        <w:rPr>
          <w:bCs/>
          <w:sz w:val="21"/>
          <w:szCs w:val="21"/>
          <w:lang w:val="pl-PL"/>
        </w:rPr>
        <w:t>rdzające ich należyte wykonanie, tj. referencje potwierdzone protokołami odbioru.</w:t>
      </w:r>
      <w:bookmarkStart w:id="0" w:name="_GoBack"/>
      <w:bookmarkEnd w:id="0"/>
    </w:p>
    <w:p w:rsidR="00D96CA4" w:rsidRDefault="00D96CA4" w:rsidP="00D96CA4">
      <w:pPr>
        <w:tabs>
          <w:tab w:val="left" w:pos="1134"/>
          <w:tab w:val="left" w:pos="2700"/>
          <w:tab w:val="left" w:pos="2880"/>
        </w:tabs>
        <w:spacing w:before="57" w:after="57" w:line="200" w:lineRule="atLeast"/>
        <w:ind w:left="5664" w:firstLine="4380"/>
        <w:rPr>
          <w:kern w:val="2"/>
          <w:sz w:val="16"/>
          <w:szCs w:val="16"/>
          <w:lang w:val="pl-PL"/>
        </w:rPr>
      </w:pPr>
      <w:r>
        <w:rPr>
          <w:kern w:val="2"/>
          <w:sz w:val="16"/>
          <w:szCs w:val="16"/>
          <w:lang w:val="pl-PL"/>
        </w:rPr>
        <w:t xml:space="preserve">     </w:t>
      </w:r>
    </w:p>
    <w:p w:rsidR="00D96CA4" w:rsidRDefault="00D96CA4" w:rsidP="00D96CA4">
      <w:pPr>
        <w:tabs>
          <w:tab w:val="left" w:pos="1134"/>
          <w:tab w:val="left" w:pos="2700"/>
          <w:tab w:val="left" w:pos="2880"/>
        </w:tabs>
        <w:spacing w:before="57" w:after="57" w:line="200" w:lineRule="atLeast"/>
        <w:ind w:left="5664" w:firstLine="4380"/>
        <w:rPr>
          <w:kern w:val="2"/>
          <w:sz w:val="16"/>
          <w:szCs w:val="16"/>
          <w:lang w:val="pl-PL"/>
        </w:rPr>
      </w:pPr>
      <w:r>
        <w:rPr>
          <w:kern w:val="2"/>
          <w:sz w:val="16"/>
          <w:szCs w:val="16"/>
          <w:lang w:val="pl-PL"/>
        </w:rPr>
        <w:t xml:space="preserve">    .........................................................</w:t>
      </w:r>
    </w:p>
    <w:p w:rsidR="00D96CA4" w:rsidRDefault="00D96CA4" w:rsidP="00D96CA4">
      <w:pPr>
        <w:tabs>
          <w:tab w:val="left" w:pos="1134"/>
          <w:tab w:val="left" w:pos="2700"/>
          <w:tab w:val="left" w:pos="2880"/>
        </w:tabs>
        <w:spacing w:before="57" w:after="57" w:line="200" w:lineRule="atLeast"/>
        <w:ind w:left="5650" w:firstLine="4380"/>
        <w:jc w:val="both"/>
        <w:rPr>
          <w:kern w:val="2"/>
          <w:sz w:val="16"/>
          <w:szCs w:val="16"/>
          <w:lang w:val="pl-PL"/>
        </w:rPr>
      </w:pPr>
      <w:r>
        <w:rPr>
          <w:kern w:val="2"/>
          <w:sz w:val="16"/>
          <w:szCs w:val="16"/>
          <w:lang w:val="pl-PL"/>
        </w:rPr>
        <w:t xml:space="preserve">(podpis upoważnionego przedstawiciela Wykonawcy </w:t>
      </w:r>
    </w:p>
    <w:p w:rsidR="00D96CA4" w:rsidRDefault="00D96CA4" w:rsidP="00D96CA4">
      <w:pPr>
        <w:tabs>
          <w:tab w:val="left" w:pos="1134"/>
          <w:tab w:val="left" w:pos="2700"/>
          <w:tab w:val="left" w:pos="2880"/>
        </w:tabs>
        <w:spacing w:before="57" w:after="57" w:line="200" w:lineRule="atLeast"/>
        <w:ind w:left="5650" w:firstLine="4380"/>
        <w:jc w:val="both"/>
        <w:rPr>
          <w:kern w:val="2"/>
          <w:sz w:val="16"/>
          <w:szCs w:val="16"/>
          <w:lang w:val="pl-PL"/>
        </w:rPr>
      </w:pPr>
      <w:r>
        <w:rPr>
          <w:kern w:val="2"/>
          <w:sz w:val="16"/>
          <w:szCs w:val="16"/>
          <w:lang w:val="pl-PL"/>
        </w:rPr>
        <w:t xml:space="preserve">                    wraz z pieczątką imienną)</w:t>
      </w:r>
    </w:p>
    <w:p w:rsidR="00D96CA4" w:rsidRDefault="00D96CA4" w:rsidP="00D96CA4">
      <w:pPr>
        <w:tabs>
          <w:tab w:val="left" w:pos="723"/>
          <w:tab w:val="left" w:pos="1134"/>
          <w:tab w:val="left" w:pos="2700"/>
          <w:tab w:val="left" w:pos="2880"/>
        </w:tabs>
        <w:spacing w:before="57" w:after="57" w:line="200" w:lineRule="atLeast"/>
        <w:ind w:left="709"/>
        <w:jc w:val="both"/>
        <w:rPr>
          <w:kern w:val="2"/>
          <w:sz w:val="16"/>
          <w:szCs w:val="16"/>
          <w:lang w:val="pl-PL"/>
        </w:rPr>
      </w:pPr>
    </w:p>
    <w:p w:rsidR="00D96CA4" w:rsidRDefault="00D96CA4" w:rsidP="00D96CA4">
      <w:pPr>
        <w:tabs>
          <w:tab w:val="left" w:pos="723"/>
          <w:tab w:val="left" w:pos="1134"/>
          <w:tab w:val="left" w:pos="2700"/>
          <w:tab w:val="left" w:pos="2880"/>
        </w:tabs>
        <w:spacing w:before="57" w:after="57" w:line="200" w:lineRule="atLeast"/>
        <w:ind w:left="709"/>
        <w:jc w:val="both"/>
        <w:rPr>
          <w:kern w:val="2"/>
          <w:sz w:val="16"/>
          <w:szCs w:val="16"/>
          <w:lang w:val="pl-PL"/>
        </w:rPr>
      </w:pPr>
      <w:r>
        <w:rPr>
          <w:kern w:val="2"/>
          <w:sz w:val="16"/>
          <w:szCs w:val="16"/>
          <w:lang w:val="pl-PL"/>
        </w:rPr>
        <w:t>......................................</w:t>
      </w:r>
      <w:r>
        <w:rPr>
          <w:kern w:val="2"/>
          <w:sz w:val="16"/>
          <w:szCs w:val="16"/>
          <w:lang w:val="pl-PL"/>
        </w:rPr>
        <w:tab/>
      </w:r>
      <w:r>
        <w:rPr>
          <w:kern w:val="2"/>
          <w:sz w:val="16"/>
          <w:szCs w:val="16"/>
          <w:lang w:val="pl-PL"/>
        </w:rPr>
        <w:tab/>
      </w:r>
      <w:r>
        <w:rPr>
          <w:kern w:val="2"/>
          <w:sz w:val="16"/>
          <w:szCs w:val="16"/>
          <w:lang w:val="pl-PL"/>
        </w:rPr>
        <w:tab/>
      </w:r>
      <w:r>
        <w:rPr>
          <w:kern w:val="2"/>
          <w:sz w:val="16"/>
          <w:szCs w:val="16"/>
          <w:lang w:val="pl-PL"/>
        </w:rPr>
        <w:tab/>
        <w:t xml:space="preserve">                                                                                                                                                                     ...............................................</w:t>
      </w:r>
    </w:p>
    <w:p w:rsidR="00D96CA4" w:rsidRPr="00EC4154" w:rsidRDefault="00D96CA4" w:rsidP="00D96CA4">
      <w:pPr>
        <w:tabs>
          <w:tab w:val="left" w:pos="723"/>
          <w:tab w:val="left" w:pos="1134"/>
          <w:tab w:val="left" w:pos="2700"/>
          <w:tab w:val="left" w:pos="2880"/>
        </w:tabs>
        <w:spacing w:before="57" w:after="57" w:line="200" w:lineRule="atLeast"/>
        <w:ind w:left="709"/>
        <w:jc w:val="both"/>
        <w:rPr>
          <w:i/>
          <w:kern w:val="2"/>
          <w:sz w:val="16"/>
          <w:szCs w:val="16"/>
          <w:lang w:val="pl-PL"/>
        </w:rPr>
      </w:pPr>
      <w:r>
        <w:rPr>
          <w:kern w:val="2"/>
          <w:sz w:val="16"/>
          <w:szCs w:val="16"/>
          <w:lang w:val="pl-PL"/>
        </w:rPr>
        <w:t xml:space="preserve">  (miejscowość, data)</w:t>
      </w:r>
      <w:r>
        <w:rPr>
          <w:kern w:val="2"/>
          <w:sz w:val="16"/>
          <w:szCs w:val="16"/>
          <w:lang w:val="pl-PL"/>
        </w:rPr>
        <w:tab/>
      </w:r>
      <w:r>
        <w:rPr>
          <w:kern w:val="2"/>
          <w:sz w:val="16"/>
          <w:szCs w:val="16"/>
          <w:lang w:val="pl-PL"/>
        </w:rPr>
        <w:tab/>
        <w:t xml:space="preserve">        </w:t>
      </w:r>
      <w:r>
        <w:rPr>
          <w:kern w:val="2"/>
          <w:sz w:val="16"/>
          <w:szCs w:val="16"/>
          <w:lang w:val="pl-PL"/>
        </w:rPr>
        <w:tab/>
      </w:r>
      <w:r>
        <w:rPr>
          <w:kern w:val="2"/>
          <w:sz w:val="16"/>
          <w:szCs w:val="16"/>
          <w:lang w:val="pl-PL"/>
        </w:rPr>
        <w:tab/>
        <w:t xml:space="preserve">      </w:t>
      </w:r>
      <w:r>
        <w:rPr>
          <w:kern w:val="2"/>
          <w:sz w:val="16"/>
          <w:szCs w:val="16"/>
          <w:lang w:val="pl-PL"/>
        </w:rPr>
        <w:tab/>
      </w:r>
      <w:r>
        <w:rPr>
          <w:kern w:val="2"/>
          <w:sz w:val="16"/>
          <w:szCs w:val="16"/>
          <w:lang w:val="pl-PL"/>
        </w:rPr>
        <w:tab/>
        <w:t xml:space="preserve">                                                                                                                                (pieczęć firmowa Wykonawcy)</w:t>
      </w:r>
    </w:p>
    <w:p w:rsidR="00537CB6" w:rsidRDefault="00537CB6" w:rsidP="00D96CA4">
      <w:pPr>
        <w:pStyle w:val="Tekstpodstawowy"/>
        <w:spacing w:before="120"/>
        <w:jc w:val="center"/>
        <w:rPr>
          <w:sz w:val="20"/>
          <w:lang w:val="pl-PL"/>
        </w:rPr>
      </w:pPr>
    </w:p>
    <w:sectPr w:rsidR="00537CB6">
      <w:headerReference w:type="default" r:id="rId7"/>
      <w:footerReference w:type="default" r:id="rId8"/>
      <w:footnotePr>
        <w:pos w:val="beneathText"/>
      </w:footnotePr>
      <w:pgSz w:w="16837" w:h="11905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62C" w:rsidRDefault="00B0162C" w:rsidP="00537CB6">
      <w:r>
        <w:separator/>
      </w:r>
    </w:p>
  </w:endnote>
  <w:endnote w:type="continuationSeparator" w:id="0">
    <w:p w:rsidR="00B0162C" w:rsidRDefault="00B0162C" w:rsidP="00537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16A" w:rsidRDefault="0088616A">
    <w:pPr>
      <w:pStyle w:val="Stopka"/>
      <w:pBdr>
        <w:bottom w:val="single" w:sz="8" w:space="1" w:color="000000"/>
      </w:pBdr>
      <w:rPr>
        <w:sz w:val="20"/>
        <w:lang w:val="pl-PL"/>
      </w:rPr>
    </w:pPr>
  </w:p>
  <w:p w:rsidR="0088616A" w:rsidRPr="00353B65" w:rsidRDefault="00281A79">
    <w:pPr>
      <w:pStyle w:val="Stopka"/>
      <w:rPr>
        <w:lang w:val="pl-PL"/>
      </w:rPr>
    </w:pPr>
    <w:r>
      <w:rPr>
        <w:b/>
        <w:bCs/>
        <w:sz w:val="20"/>
        <w:lang w:val="pl-PL"/>
      </w:rPr>
      <w:t>S</w:t>
    </w:r>
    <w:r w:rsidR="0088616A">
      <w:rPr>
        <w:b/>
        <w:bCs/>
        <w:sz w:val="20"/>
        <w:lang w:val="pl-PL"/>
      </w:rPr>
      <w:t>WZ ZP/</w:t>
    </w:r>
    <w:r w:rsidR="00045BA9">
      <w:rPr>
        <w:b/>
        <w:bCs/>
        <w:sz w:val="20"/>
        <w:lang w:val="pl-PL"/>
      </w:rPr>
      <w:t>09</w:t>
    </w:r>
    <w:r w:rsidR="00D96CA4">
      <w:rPr>
        <w:b/>
        <w:bCs/>
        <w:sz w:val="20"/>
        <w:lang w:val="pl-PL"/>
      </w:rPr>
      <w:t>/2025</w:t>
    </w:r>
    <w:r w:rsidR="0088616A">
      <w:rPr>
        <w:b/>
        <w:bCs/>
        <w:sz w:val="20"/>
        <w:lang w:val="pl-PL"/>
      </w:rPr>
      <w:tab/>
    </w:r>
    <w:r w:rsidR="0088616A">
      <w:rPr>
        <w:b/>
        <w:bCs/>
        <w:sz w:val="20"/>
        <w:lang w:val="pl-PL"/>
      </w:rPr>
      <w:tab/>
    </w:r>
    <w:r w:rsidR="0088616A">
      <w:rPr>
        <w:b/>
        <w:bCs/>
        <w:sz w:val="20"/>
        <w:lang w:val="pl-PL"/>
      </w:rPr>
      <w:tab/>
      <w:t xml:space="preserve">             </w:t>
    </w:r>
    <w:r w:rsidR="0088616A">
      <w:rPr>
        <w:b/>
        <w:bCs/>
        <w:sz w:val="20"/>
        <w:lang w:val="pl-PL"/>
      </w:rPr>
      <w:tab/>
      <w:t xml:space="preserve">                                                            </w:t>
    </w:r>
    <w:r w:rsidR="0088616A" w:rsidRPr="00353B65">
      <w:rPr>
        <w:b/>
        <w:bCs/>
        <w:sz w:val="20"/>
        <w:lang w:val="pl-PL"/>
      </w:rPr>
      <w:t xml:space="preserve">Strona </w:t>
    </w:r>
    <w:r w:rsidR="0088616A">
      <w:rPr>
        <w:b/>
        <w:bCs/>
        <w:sz w:val="20"/>
        <w:lang w:val="pl-PL"/>
      </w:rPr>
      <w:fldChar w:fldCharType="begin"/>
    </w:r>
    <w:r w:rsidR="0088616A">
      <w:rPr>
        <w:b/>
        <w:bCs/>
        <w:sz w:val="20"/>
        <w:lang w:val="pl-PL"/>
      </w:rPr>
      <w:instrText xml:space="preserve"> PAGE </w:instrText>
    </w:r>
    <w:r w:rsidR="0088616A">
      <w:rPr>
        <w:b/>
        <w:bCs/>
        <w:sz w:val="20"/>
        <w:lang w:val="pl-PL"/>
      </w:rPr>
      <w:fldChar w:fldCharType="separate"/>
    </w:r>
    <w:r w:rsidR="00431872">
      <w:rPr>
        <w:b/>
        <w:bCs/>
        <w:noProof/>
        <w:sz w:val="20"/>
        <w:lang w:val="pl-PL"/>
      </w:rPr>
      <w:t>1</w:t>
    </w:r>
    <w:r w:rsidR="0088616A">
      <w:rPr>
        <w:b/>
        <w:bCs/>
        <w:sz w:val="20"/>
        <w:lang w:val="pl-PL"/>
      </w:rPr>
      <w:fldChar w:fldCharType="end"/>
    </w:r>
    <w:r w:rsidR="0088616A">
      <w:rPr>
        <w:b/>
        <w:bCs/>
        <w:sz w:val="20"/>
        <w:lang w:val="pl-PL"/>
      </w:rPr>
      <w:t xml:space="preserve"> z </w:t>
    </w:r>
    <w:r w:rsidR="0088616A">
      <w:rPr>
        <w:b/>
        <w:bCs/>
        <w:sz w:val="20"/>
        <w:lang w:val="pl-PL"/>
      </w:rPr>
      <w:fldChar w:fldCharType="begin"/>
    </w:r>
    <w:r w:rsidR="0088616A">
      <w:rPr>
        <w:b/>
        <w:bCs/>
        <w:sz w:val="20"/>
        <w:lang w:val="pl-PL"/>
      </w:rPr>
      <w:instrText xml:space="preserve"> NUMPAGES \*Arabic </w:instrText>
    </w:r>
    <w:r w:rsidR="0088616A">
      <w:rPr>
        <w:b/>
        <w:bCs/>
        <w:sz w:val="20"/>
        <w:lang w:val="pl-PL"/>
      </w:rPr>
      <w:fldChar w:fldCharType="separate"/>
    </w:r>
    <w:r w:rsidR="00431872">
      <w:rPr>
        <w:b/>
        <w:bCs/>
        <w:noProof/>
        <w:sz w:val="20"/>
        <w:lang w:val="pl-PL"/>
      </w:rPr>
      <w:t>1</w:t>
    </w:r>
    <w:r w:rsidR="0088616A">
      <w:rPr>
        <w:b/>
        <w:bCs/>
        <w:sz w:val="20"/>
        <w:lang w:val="pl-PL"/>
      </w:rPr>
      <w:fldChar w:fldCharType="end"/>
    </w:r>
  </w:p>
  <w:p w:rsidR="00F20345" w:rsidRDefault="00F2034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62C" w:rsidRDefault="00B0162C" w:rsidP="00537CB6">
      <w:r>
        <w:separator/>
      </w:r>
    </w:p>
  </w:footnote>
  <w:footnote w:type="continuationSeparator" w:id="0">
    <w:p w:rsidR="00B0162C" w:rsidRDefault="00B0162C" w:rsidP="00537C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16A" w:rsidRDefault="0088616A">
    <w:pPr>
      <w:pStyle w:val="Nagwek"/>
      <w:pBdr>
        <w:bottom w:val="single" w:sz="8" w:space="1" w:color="000000"/>
      </w:pBdr>
      <w:jc w:val="center"/>
      <w:rPr>
        <w:b/>
        <w:szCs w:val="20"/>
        <w:lang w:val="pl-PL"/>
      </w:rPr>
    </w:pPr>
    <w:r>
      <w:rPr>
        <w:b/>
        <w:szCs w:val="20"/>
        <w:lang w:val="pl-PL"/>
      </w:rPr>
      <w:t>PEWIK GDYNIA Sp. z o.o.</w:t>
    </w:r>
  </w:p>
  <w:p w:rsidR="0088616A" w:rsidRDefault="0088616A">
    <w:pPr>
      <w:pStyle w:val="Nagwek"/>
      <w:jc w:val="center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6A73206"/>
    <w:multiLevelType w:val="hybridMultilevel"/>
    <w:tmpl w:val="B316D044"/>
    <w:lvl w:ilvl="0" w:tplc="0415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9348E9"/>
    <w:multiLevelType w:val="hybridMultilevel"/>
    <w:tmpl w:val="9AA070E0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00369"/>
    <w:multiLevelType w:val="hybridMultilevel"/>
    <w:tmpl w:val="58505D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02FD"/>
    <w:rsid w:val="00007301"/>
    <w:rsid w:val="00030F05"/>
    <w:rsid w:val="0004101F"/>
    <w:rsid w:val="000451A7"/>
    <w:rsid w:val="00045BA9"/>
    <w:rsid w:val="00047EBF"/>
    <w:rsid w:val="0005031B"/>
    <w:rsid w:val="00072DA8"/>
    <w:rsid w:val="000D0247"/>
    <w:rsid w:val="000D6AE1"/>
    <w:rsid w:val="000E5A27"/>
    <w:rsid w:val="0010276A"/>
    <w:rsid w:val="001216FE"/>
    <w:rsid w:val="0012236B"/>
    <w:rsid w:val="00156C47"/>
    <w:rsid w:val="00192278"/>
    <w:rsid w:val="001A0D15"/>
    <w:rsid w:val="001A2F2C"/>
    <w:rsid w:val="001B1A66"/>
    <w:rsid w:val="001B6EC7"/>
    <w:rsid w:val="001E7878"/>
    <w:rsid w:val="0020082C"/>
    <w:rsid w:val="0020602D"/>
    <w:rsid w:val="00237941"/>
    <w:rsid w:val="00247880"/>
    <w:rsid w:val="00281A79"/>
    <w:rsid w:val="00283520"/>
    <w:rsid w:val="002846E1"/>
    <w:rsid w:val="002B1722"/>
    <w:rsid w:val="002C24D2"/>
    <w:rsid w:val="003201AE"/>
    <w:rsid w:val="00325AD0"/>
    <w:rsid w:val="00353B65"/>
    <w:rsid w:val="00356306"/>
    <w:rsid w:val="00426D56"/>
    <w:rsid w:val="00431872"/>
    <w:rsid w:val="00436341"/>
    <w:rsid w:val="004A1749"/>
    <w:rsid w:val="004B7250"/>
    <w:rsid w:val="004C0CBD"/>
    <w:rsid w:val="004E66C6"/>
    <w:rsid w:val="00514891"/>
    <w:rsid w:val="00531657"/>
    <w:rsid w:val="00537CB6"/>
    <w:rsid w:val="00547003"/>
    <w:rsid w:val="005619F6"/>
    <w:rsid w:val="0056738A"/>
    <w:rsid w:val="00590AD0"/>
    <w:rsid w:val="005F3F27"/>
    <w:rsid w:val="006051CE"/>
    <w:rsid w:val="0065276A"/>
    <w:rsid w:val="00666F3B"/>
    <w:rsid w:val="00681051"/>
    <w:rsid w:val="006A1752"/>
    <w:rsid w:val="006B32F7"/>
    <w:rsid w:val="006C7E05"/>
    <w:rsid w:val="006D0F53"/>
    <w:rsid w:val="006F762B"/>
    <w:rsid w:val="007018DC"/>
    <w:rsid w:val="00740C95"/>
    <w:rsid w:val="00772B6C"/>
    <w:rsid w:val="00785D72"/>
    <w:rsid w:val="007A2AC6"/>
    <w:rsid w:val="007B7AE6"/>
    <w:rsid w:val="007D231D"/>
    <w:rsid w:val="007E1AB5"/>
    <w:rsid w:val="007F38DA"/>
    <w:rsid w:val="007F5A16"/>
    <w:rsid w:val="00802704"/>
    <w:rsid w:val="008246A1"/>
    <w:rsid w:val="00841470"/>
    <w:rsid w:val="0086754E"/>
    <w:rsid w:val="0088616A"/>
    <w:rsid w:val="008B1410"/>
    <w:rsid w:val="008C209E"/>
    <w:rsid w:val="008D02FD"/>
    <w:rsid w:val="008D257C"/>
    <w:rsid w:val="008D5763"/>
    <w:rsid w:val="008F6514"/>
    <w:rsid w:val="00940395"/>
    <w:rsid w:val="009675C9"/>
    <w:rsid w:val="00971C30"/>
    <w:rsid w:val="00973BDF"/>
    <w:rsid w:val="00980015"/>
    <w:rsid w:val="0098209B"/>
    <w:rsid w:val="00987092"/>
    <w:rsid w:val="00997EB8"/>
    <w:rsid w:val="009A531D"/>
    <w:rsid w:val="009F2E4C"/>
    <w:rsid w:val="00A03B3F"/>
    <w:rsid w:val="00A314DB"/>
    <w:rsid w:val="00A77FD7"/>
    <w:rsid w:val="00AB26A9"/>
    <w:rsid w:val="00AE4003"/>
    <w:rsid w:val="00AE6830"/>
    <w:rsid w:val="00B0162C"/>
    <w:rsid w:val="00B02752"/>
    <w:rsid w:val="00B24E00"/>
    <w:rsid w:val="00B5027C"/>
    <w:rsid w:val="00B7591B"/>
    <w:rsid w:val="00B81792"/>
    <w:rsid w:val="00B821A6"/>
    <w:rsid w:val="00B84A43"/>
    <w:rsid w:val="00B85266"/>
    <w:rsid w:val="00B9533C"/>
    <w:rsid w:val="00BA01FD"/>
    <w:rsid w:val="00BA15ED"/>
    <w:rsid w:val="00BE7EC4"/>
    <w:rsid w:val="00BF208B"/>
    <w:rsid w:val="00C0675C"/>
    <w:rsid w:val="00C17457"/>
    <w:rsid w:val="00C357F9"/>
    <w:rsid w:val="00C82E05"/>
    <w:rsid w:val="00C8424F"/>
    <w:rsid w:val="00CB3CC7"/>
    <w:rsid w:val="00CC421F"/>
    <w:rsid w:val="00CC7EC2"/>
    <w:rsid w:val="00CD757A"/>
    <w:rsid w:val="00D46315"/>
    <w:rsid w:val="00D50300"/>
    <w:rsid w:val="00D5275B"/>
    <w:rsid w:val="00D71980"/>
    <w:rsid w:val="00D7414D"/>
    <w:rsid w:val="00D90B62"/>
    <w:rsid w:val="00D9195B"/>
    <w:rsid w:val="00D96CA4"/>
    <w:rsid w:val="00DB2BD3"/>
    <w:rsid w:val="00DF735D"/>
    <w:rsid w:val="00E20F06"/>
    <w:rsid w:val="00E30B1A"/>
    <w:rsid w:val="00E42800"/>
    <w:rsid w:val="00E63BE5"/>
    <w:rsid w:val="00E66D9D"/>
    <w:rsid w:val="00E74078"/>
    <w:rsid w:val="00EA11A8"/>
    <w:rsid w:val="00EE1DCA"/>
    <w:rsid w:val="00F20345"/>
    <w:rsid w:val="00FC6D1A"/>
    <w:rsid w:val="00FE0D8A"/>
    <w:rsid w:val="00FF3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5C286"/>
  <w15:chartTrackingRefBased/>
  <w15:docId w15:val="{7B24BFD7-3846-4F02-AF60-B554C124D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lang w:val="en-GB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semiHidden/>
    <w:rPr>
      <w:vertAlign w:val="superscript"/>
    </w:rPr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eastAsia="Lucida Sans Unicode" w:cs="Tahoma"/>
      <w:sz w:val="20"/>
      <w:szCs w:val="28"/>
    </w:rPr>
  </w:style>
  <w:style w:type="paragraph" w:styleId="Tekstpodstawowy">
    <w:name w:val="Body Text"/>
    <w:basedOn w:val="Normalny"/>
    <w:link w:val="TekstpodstawowyZnak"/>
    <w:semiHidden/>
    <w:pPr>
      <w:spacing w:after="120"/>
      <w:jc w:val="both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semiHidden/>
    <w:rPr>
      <w:sz w:val="20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Uwydatnienie">
    <w:name w:val="Emphasis"/>
    <w:uiPriority w:val="20"/>
    <w:qFormat/>
    <w:rsid w:val="00EE1DCA"/>
    <w:rPr>
      <w:i/>
      <w:iCs/>
    </w:rPr>
  </w:style>
  <w:style w:type="character" w:customStyle="1" w:styleId="TekstpodstawowyZnak">
    <w:name w:val="Tekst podstawowy Znak"/>
    <w:link w:val="Tekstpodstawowy"/>
    <w:semiHidden/>
    <w:rsid w:val="00D96CA4"/>
    <w:rPr>
      <w:sz w:val="24"/>
      <w:lang w:val="en-GB" w:eastAsia="ar-SA"/>
    </w:rPr>
  </w:style>
  <w:style w:type="character" w:customStyle="1" w:styleId="TekstprzypisudolnegoZnak">
    <w:name w:val="Tekst przypisu dolnego Znak"/>
    <w:link w:val="Tekstprzypisudolnego"/>
    <w:semiHidden/>
    <w:rsid w:val="00D96CA4"/>
    <w:rPr>
      <w:lang w:val="en-GB" w:eastAsia="ar-SA"/>
    </w:rPr>
  </w:style>
  <w:style w:type="character" w:customStyle="1" w:styleId="AkapitzlistZnak">
    <w:name w:val="Akapit z listą Znak"/>
    <w:aliases w:val="Numerowanie Znak,Akapit z listą BS Znak,Kolorowa lista — akcent 11 Znak,List Paragraph2 Znak,List Paragraph21 Znak,Bullet List Paragraph Znak,lp1 Znak"/>
    <w:link w:val="Akapitzlist"/>
    <w:uiPriority w:val="34"/>
    <w:locked/>
    <w:rsid w:val="00D96CA4"/>
    <w:rPr>
      <w:sz w:val="24"/>
      <w:szCs w:val="24"/>
      <w:lang w:eastAsia="ar-SA"/>
    </w:rPr>
  </w:style>
  <w:style w:type="paragraph" w:styleId="Akapitzlist">
    <w:name w:val="List Paragraph"/>
    <w:aliases w:val="Numerowanie,Akapit z listą BS,Kolorowa lista — akcent 11,List Paragraph2,List Paragraph21,Bullet List Paragraph,lp1"/>
    <w:basedOn w:val="Normalny"/>
    <w:link w:val="AkapitzlistZnak"/>
    <w:uiPriority w:val="34"/>
    <w:qFormat/>
    <w:rsid w:val="00D96CA4"/>
    <w:pPr>
      <w:ind w:left="720"/>
      <w:contextualSpacing/>
    </w:pPr>
    <w:rPr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167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 ZP/502005</vt:lpstr>
    </vt:vector>
  </TitlesOfParts>
  <Company>PEWIK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 ZP/502005</dc:title>
  <dc:subject/>
  <dc:creator>Kamil</dc:creator>
  <cp:keywords/>
  <cp:lastModifiedBy>[ZZ] Anna Ellwart-Socha</cp:lastModifiedBy>
  <cp:revision>12</cp:revision>
  <cp:lastPrinted>2017-02-21T07:35:00Z</cp:lastPrinted>
  <dcterms:created xsi:type="dcterms:W3CDTF">2024-01-02T13:33:00Z</dcterms:created>
  <dcterms:modified xsi:type="dcterms:W3CDTF">2025-02-05T11:26:00Z</dcterms:modified>
</cp:coreProperties>
</file>