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079" w:rsidRPr="009729DA" w:rsidRDefault="00587079" w:rsidP="00395FC1">
      <w:pPr>
        <w:pStyle w:val="Bezodstpw"/>
        <w:rPr>
          <w:b/>
          <w:bCs/>
          <w:lang w:eastAsia="en-US"/>
        </w:rPr>
      </w:pPr>
    </w:p>
    <w:p w:rsidR="006A72BE" w:rsidRDefault="006A72BE" w:rsidP="00395FC1">
      <w:pPr>
        <w:jc w:val="center"/>
        <w:rPr>
          <w:rFonts w:ascii="Arial" w:hAnsi="Arial" w:cs="Arial"/>
          <w:b/>
          <w:caps/>
        </w:rPr>
      </w:pPr>
      <w:r w:rsidRPr="00980028">
        <w:rPr>
          <w:rFonts w:ascii="Arial" w:hAnsi="Arial" w:cs="Arial"/>
          <w:b/>
          <w:caps/>
        </w:rPr>
        <w:t>Opis</w:t>
      </w:r>
      <w:r w:rsidR="00395FC1">
        <w:rPr>
          <w:rFonts w:ascii="Arial" w:hAnsi="Arial" w:cs="Arial"/>
          <w:b/>
          <w:caps/>
        </w:rPr>
        <w:t>U</w:t>
      </w:r>
      <w:r w:rsidRPr="00980028">
        <w:rPr>
          <w:rFonts w:ascii="Arial" w:hAnsi="Arial" w:cs="Arial"/>
          <w:b/>
          <w:caps/>
        </w:rPr>
        <w:t xml:space="preserve">  PRZEDMIOTU ZAMÓWIENIA</w:t>
      </w:r>
    </w:p>
    <w:p w:rsidR="00587079" w:rsidRDefault="00587079" w:rsidP="00395FC1">
      <w:pPr>
        <w:jc w:val="center"/>
        <w:rPr>
          <w:rFonts w:ascii="Arial" w:hAnsi="Arial" w:cs="Arial"/>
          <w:b/>
          <w:caps/>
          <w:u w:val="single"/>
        </w:rPr>
      </w:pPr>
    </w:p>
    <w:p w:rsidR="006A72BE" w:rsidRDefault="0036456C" w:rsidP="0036456C">
      <w:pPr>
        <w:shd w:val="clear" w:color="auto" w:fill="FFFFFF"/>
        <w:ind w:right="518"/>
        <w:jc w:val="center"/>
        <w:rPr>
          <w:rFonts w:ascii="Arial" w:hAnsi="Arial" w:cs="Arial"/>
          <w:b/>
          <w:sz w:val="22"/>
          <w:szCs w:val="22"/>
          <w:u w:val="single"/>
        </w:rPr>
      </w:pPr>
      <w:r w:rsidRPr="0036456C">
        <w:rPr>
          <w:rFonts w:ascii="Arial" w:hAnsi="Arial" w:cs="Arial"/>
          <w:b/>
          <w:sz w:val="22"/>
          <w:szCs w:val="22"/>
          <w:u w:val="single"/>
        </w:rPr>
        <w:t>ZADANIE NR 1</w:t>
      </w:r>
      <w:r w:rsidRPr="0036456C">
        <w:rPr>
          <w:rFonts w:ascii="Arial" w:hAnsi="Arial" w:cs="Arial"/>
          <w:sz w:val="22"/>
          <w:szCs w:val="22"/>
          <w:u w:val="single"/>
        </w:rPr>
        <w:t xml:space="preserve"> </w:t>
      </w:r>
      <w:r w:rsidRPr="0036456C">
        <w:rPr>
          <w:rFonts w:ascii="Arial" w:hAnsi="Arial" w:cs="Arial"/>
          <w:b/>
          <w:sz w:val="22"/>
          <w:szCs w:val="22"/>
          <w:u w:val="single"/>
        </w:rPr>
        <w:t>DOSTAWA FIGUR BOJOWYCH Z BLACHY</w:t>
      </w:r>
    </w:p>
    <w:p w:rsidR="0036456C" w:rsidRPr="0036456C" w:rsidRDefault="0036456C" w:rsidP="0036456C">
      <w:pPr>
        <w:shd w:val="clear" w:color="auto" w:fill="FFFFFF"/>
        <w:ind w:right="518"/>
        <w:jc w:val="center"/>
        <w:rPr>
          <w:rFonts w:ascii="Arial" w:hAnsi="Arial" w:cs="Arial"/>
          <w:b/>
          <w:bCs/>
          <w:spacing w:val="-1"/>
          <w:u w:val="single"/>
        </w:rPr>
      </w:pPr>
    </w:p>
    <w:p w:rsidR="00CE1B85" w:rsidRPr="00F3199E" w:rsidRDefault="00F3199E" w:rsidP="00121E17">
      <w:pPr>
        <w:numPr>
          <w:ilvl w:val="0"/>
          <w:numId w:val="5"/>
        </w:numPr>
        <w:shd w:val="clear" w:color="auto" w:fill="FFFFFF"/>
        <w:jc w:val="both"/>
        <w:rPr>
          <w:rFonts w:ascii="Arial" w:hAnsi="Arial" w:cs="Arial"/>
          <w:b/>
        </w:rPr>
      </w:pPr>
      <w:r>
        <w:rPr>
          <w:rFonts w:ascii="Arial" w:hAnsi="Arial" w:cs="Arial"/>
          <w:b/>
          <w:bCs/>
        </w:rPr>
        <w:t xml:space="preserve">Asortyment ilościowy: </w:t>
      </w:r>
    </w:p>
    <w:p w:rsidR="00F3199E" w:rsidRPr="00782275" w:rsidRDefault="00F3199E" w:rsidP="00F3199E">
      <w:pPr>
        <w:shd w:val="clear" w:color="auto" w:fill="FFFFFF"/>
        <w:ind w:left="360"/>
        <w:jc w:val="both"/>
        <w:rPr>
          <w:rFonts w:ascii="Arial" w:hAnsi="Arial" w:cs="Arial"/>
          <w:b/>
          <w:sz w:val="18"/>
          <w:szCs w:val="18"/>
        </w:rPr>
      </w:pPr>
    </w:p>
    <w:tbl>
      <w:tblPr>
        <w:tblW w:w="8575" w:type="dxa"/>
        <w:tblInd w:w="212" w:type="dxa"/>
        <w:tblCellMar>
          <w:left w:w="70" w:type="dxa"/>
          <w:right w:w="70" w:type="dxa"/>
        </w:tblCellMar>
        <w:tblLook w:val="04A0" w:firstRow="1" w:lastRow="0" w:firstColumn="1" w:lastColumn="0" w:noHBand="0" w:noVBand="1"/>
      </w:tblPr>
      <w:tblGrid>
        <w:gridCol w:w="499"/>
        <w:gridCol w:w="3977"/>
        <w:gridCol w:w="709"/>
        <w:gridCol w:w="850"/>
        <w:gridCol w:w="1270"/>
        <w:gridCol w:w="1270"/>
      </w:tblGrid>
      <w:tr w:rsidR="00782275" w:rsidRPr="00782275" w:rsidTr="00782275">
        <w:trPr>
          <w:trHeight w:val="300"/>
        </w:trPr>
        <w:tc>
          <w:tcPr>
            <w:tcW w:w="539" w:type="dxa"/>
            <w:tcBorders>
              <w:top w:val="single" w:sz="4" w:space="0" w:color="auto"/>
              <w:left w:val="single" w:sz="4" w:space="0" w:color="auto"/>
              <w:bottom w:val="single" w:sz="4" w:space="0" w:color="auto"/>
              <w:right w:val="single" w:sz="4" w:space="0" w:color="auto"/>
            </w:tcBorders>
          </w:tcPr>
          <w:p w:rsidR="00782275" w:rsidRPr="00782275" w:rsidRDefault="00782275" w:rsidP="00FC03C5">
            <w:pPr>
              <w:jc w:val="center"/>
              <w:rPr>
                <w:rFonts w:ascii="Arial" w:hAnsi="Arial" w:cs="Arial"/>
                <w:b/>
                <w:color w:val="000000"/>
                <w:sz w:val="18"/>
                <w:szCs w:val="18"/>
              </w:rPr>
            </w:pPr>
            <w:r w:rsidRPr="00782275">
              <w:rPr>
                <w:rFonts w:ascii="Arial" w:hAnsi="Arial" w:cs="Arial"/>
                <w:b/>
                <w:color w:val="000000"/>
                <w:sz w:val="18"/>
                <w:szCs w:val="18"/>
              </w:rPr>
              <w:t>LP.</w:t>
            </w:r>
          </w:p>
        </w:tc>
        <w:tc>
          <w:tcPr>
            <w:tcW w:w="5049" w:type="dxa"/>
            <w:tcBorders>
              <w:top w:val="single" w:sz="4" w:space="0" w:color="auto"/>
              <w:left w:val="single" w:sz="4" w:space="0" w:color="auto"/>
              <w:bottom w:val="single" w:sz="4" w:space="0" w:color="auto"/>
              <w:right w:val="single" w:sz="4" w:space="0" w:color="auto"/>
            </w:tcBorders>
            <w:shd w:val="clear" w:color="auto" w:fill="auto"/>
          </w:tcPr>
          <w:p w:rsidR="00782275" w:rsidRPr="00782275" w:rsidRDefault="00782275" w:rsidP="00FC03C5">
            <w:pPr>
              <w:jc w:val="center"/>
              <w:rPr>
                <w:rFonts w:ascii="Arial" w:hAnsi="Arial" w:cs="Arial"/>
                <w:b/>
                <w:color w:val="000000"/>
                <w:sz w:val="18"/>
                <w:szCs w:val="18"/>
              </w:rPr>
            </w:pPr>
            <w:r w:rsidRPr="00782275">
              <w:rPr>
                <w:rFonts w:ascii="Arial" w:hAnsi="Arial" w:cs="Arial"/>
                <w:b/>
                <w:color w:val="000000"/>
                <w:sz w:val="18"/>
                <w:szCs w:val="18"/>
              </w:rPr>
              <w:t>ASORTYMENT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82275" w:rsidRPr="00782275" w:rsidRDefault="00782275" w:rsidP="00FC03C5">
            <w:pPr>
              <w:jc w:val="center"/>
              <w:rPr>
                <w:rFonts w:ascii="Arial" w:hAnsi="Arial" w:cs="Arial"/>
                <w:b/>
                <w:color w:val="000000"/>
                <w:sz w:val="18"/>
                <w:szCs w:val="18"/>
              </w:rPr>
            </w:pPr>
            <w:r w:rsidRPr="00782275">
              <w:rPr>
                <w:rFonts w:ascii="Arial" w:hAnsi="Arial" w:cs="Arial"/>
                <w:b/>
                <w:color w:val="000000"/>
                <w:sz w:val="18"/>
                <w:szCs w:val="18"/>
              </w:rPr>
              <w:t>J.M.</w:t>
            </w:r>
          </w:p>
        </w:tc>
        <w:tc>
          <w:tcPr>
            <w:tcW w:w="850" w:type="dxa"/>
            <w:tcBorders>
              <w:top w:val="single" w:sz="4" w:space="0" w:color="auto"/>
              <w:left w:val="nil"/>
              <w:bottom w:val="single" w:sz="4" w:space="0" w:color="auto"/>
              <w:right w:val="single" w:sz="4" w:space="0" w:color="auto"/>
            </w:tcBorders>
            <w:shd w:val="clear" w:color="000000" w:fill="BFBFBF"/>
            <w:noWrap/>
            <w:vAlign w:val="bottom"/>
          </w:tcPr>
          <w:p w:rsidR="00782275" w:rsidRPr="00782275" w:rsidRDefault="001C49D2" w:rsidP="001C49D2">
            <w:pPr>
              <w:jc w:val="center"/>
              <w:rPr>
                <w:rFonts w:ascii="Arial" w:hAnsi="Arial" w:cs="Arial"/>
                <w:b/>
                <w:color w:val="000000"/>
                <w:sz w:val="18"/>
                <w:szCs w:val="18"/>
              </w:rPr>
            </w:pPr>
            <w:r>
              <w:rPr>
                <w:rFonts w:ascii="Arial" w:hAnsi="Arial" w:cs="Arial"/>
                <w:b/>
                <w:color w:val="000000"/>
                <w:sz w:val="18"/>
                <w:szCs w:val="18"/>
              </w:rPr>
              <w:t>RAZEM I</w:t>
            </w:r>
            <w:r w:rsidR="00782275" w:rsidRPr="00782275">
              <w:rPr>
                <w:rFonts w:ascii="Arial" w:hAnsi="Arial" w:cs="Arial"/>
                <w:b/>
                <w:color w:val="000000"/>
                <w:sz w:val="18"/>
                <w:szCs w:val="18"/>
              </w:rPr>
              <w:t>LOŚĆ</w:t>
            </w:r>
          </w:p>
        </w:tc>
        <w:tc>
          <w:tcPr>
            <w:tcW w:w="714" w:type="dxa"/>
            <w:tcBorders>
              <w:top w:val="single" w:sz="4" w:space="0" w:color="auto"/>
              <w:left w:val="nil"/>
              <w:bottom w:val="single" w:sz="4" w:space="0" w:color="auto"/>
              <w:right w:val="single" w:sz="4" w:space="0" w:color="auto"/>
            </w:tcBorders>
            <w:shd w:val="clear" w:color="000000" w:fill="BFBFBF"/>
          </w:tcPr>
          <w:p w:rsidR="00782275" w:rsidRPr="00782275" w:rsidRDefault="00782275" w:rsidP="00FC03C5">
            <w:pPr>
              <w:jc w:val="center"/>
              <w:rPr>
                <w:rFonts w:ascii="Arial" w:hAnsi="Arial" w:cs="Arial"/>
                <w:b/>
                <w:color w:val="000000"/>
                <w:sz w:val="18"/>
                <w:szCs w:val="18"/>
              </w:rPr>
            </w:pPr>
            <w:r>
              <w:rPr>
                <w:rFonts w:ascii="Arial" w:hAnsi="Arial" w:cs="Arial"/>
                <w:b/>
                <w:color w:val="000000"/>
                <w:sz w:val="18"/>
                <w:szCs w:val="18"/>
              </w:rPr>
              <w:t>MALOWANIE LETNIE</w:t>
            </w:r>
          </w:p>
        </w:tc>
        <w:tc>
          <w:tcPr>
            <w:tcW w:w="714" w:type="dxa"/>
            <w:tcBorders>
              <w:top w:val="single" w:sz="4" w:space="0" w:color="auto"/>
              <w:left w:val="nil"/>
              <w:bottom w:val="single" w:sz="4" w:space="0" w:color="auto"/>
              <w:right w:val="single" w:sz="4" w:space="0" w:color="auto"/>
            </w:tcBorders>
            <w:shd w:val="clear" w:color="000000" w:fill="BFBFBF"/>
          </w:tcPr>
          <w:p w:rsidR="00782275" w:rsidRPr="00782275" w:rsidRDefault="00782275" w:rsidP="00FC03C5">
            <w:pPr>
              <w:jc w:val="center"/>
              <w:rPr>
                <w:rFonts w:ascii="Arial" w:hAnsi="Arial" w:cs="Arial"/>
                <w:b/>
                <w:color w:val="000000"/>
                <w:sz w:val="18"/>
                <w:szCs w:val="18"/>
              </w:rPr>
            </w:pPr>
            <w:r>
              <w:rPr>
                <w:rFonts w:ascii="Arial" w:hAnsi="Arial" w:cs="Arial"/>
                <w:b/>
                <w:color w:val="000000"/>
                <w:sz w:val="18"/>
                <w:szCs w:val="18"/>
              </w:rPr>
              <w:t>MALOWANIE ZIMOWE</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vAlign w:val="bottom"/>
          </w:tcPr>
          <w:p w:rsidR="00782275" w:rsidRPr="00782275" w:rsidRDefault="00782275" w:rsidP="00587079">
            <w:pPr>
              <w:rPr>
                <w:rFonts w:ascii="Arial" w:hAnsi="Arial" w:cs="Arial"/>
                <w:sz w:val="18"/>
                <w:szCs w:val="18"/>
              </w:rPr>
            </w:pPr>
            <w:r w:rsidRPr="00782275">
              <w:rPr>
                <w:rFonts w:ascii="Arial" w:hAnsi="Arial" w:cs="Arial"/>
                <w:sz w:val="18"/>
                <w:szCs w:val="18"/>
              </w:rPr>
              <w:t>FIGURA BOJOWA NR 23 POPIERSIE 50X50CM BLACHA</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rFonts w:ascii="Arial" w:hAnsi="Arial" w:cs="Arial"/>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85</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73</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12</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tcPr>
          <w:p w:rsidR="00782275" w:rsidRPr="00782275" w:rsidRDefault="00782275" w:rsidP="00587079">
            <w:pPr>
              <w:rPr>
                <w:rFonts w:ascii="Arial" w:hAnsi="Arial" w:cs="Arial"/>
                <w:sz w:val="18"/>
                <w:szCs w:val="18"/>
              </w:rPr>
            </w:pPr>
            <w:r w:rsidRPr="00782275">
              <w:rPr>
                <w:rFonts w:ascii="Arial" w:hAnsi="Arial" w:cs="Arial"/>
                <w:sz w:val="18"/>
                <w:szCs w:val="18"/>
              </w:rPr>
              <w:t>FIGURA BOJ.NR 23G-POP.Z GRAN. 500X600</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32</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28</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4</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tcPr>
          <w:p w:rsidR="00782275" w:rsidRPr="00782275" w:rsidRDefault="00782275" w:rsidP="00587079">
            <w:pPr>
              <w:rPr>
                <w:rFonts w:ascii="Arial" w:hAnsi="Arial" w:cs="Arial"/>
                <w:sz w:val="18"/>
                <w:szCs w:val="18"/>
              </w:rPr>
            </w:pPr>
            <w:r w:rsidRPr="00782275">
              <w:rPr>
                <w:rFonts w:ascii="Arial" w:hAnsi="Arial" w:cs="Arial"/>
                <w:sz w:val="18"/>
                <w:szCs w:val="18"/>
              </w:rPr>
              <w:t>IGURA BOJOWA NR 27 KARABIN M 50X90CM BLACHA</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110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98</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12</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tcPr>
          <w:p w:rsidR="00782275" w:rsidRPr="00782275" w:rsidRDefault="00782275" w:rsidP="00587079">
            <w:pPr>
              <w:rPr>
                <w:rFonts w:ascii="Arial" w:hAnsi="Arial" w:cs="Arial"/>
                <w:sz w:val="18"/>
                <w:szCs w:val="18"/>
              </w:rPr>
            </w:pPr>
            <w:r w:rsidRPr="00782275">
              <w:rPr>
                <w:rFonts w:ascii="Arial" w:hAnsi="Arial" w:cs="Arial"/>
                <w:sz w:val="18"/>
                <w:szCs w:val="18"/>
              </w:rPr>
              <w:t>FIGURA BOJOWA NR 30 KLĘCZĄCY 100X55CM BLACHA</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90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78</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12</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tcPr>
          <w:p w:rsidR="00782275" w:rsidRPr="00782275" w:rsidRDefault="00782275" w:rsidP="00587079">
            <w:pPr>
              <w:rPr>
                <w:rFonts w:ascii="Arial" w:hAnsi="Arial" w:cs="Arial"/>
                <w:sz w:val="18"/>
                <w:szCs w:val="18"/>
              </w:rPr>
            </w:pPr>
            <w:r w:rsidRPr="00782275">
              <w:rPr>
                <w:rFonts w:ascii="Arial" w:hAnsi="Arial" w:cs="Arial"/>
                <w:sz w:val="18"/>
                <w:szCs w:val="18"/>
              </w:rPr>
              <w:t>FIGURA BOJOWA NR 34 MOŻDZIEŹ-BLACHA STALOWA</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0E627B" w:rsidP="00B75941">
            <w:pPr>
              <w:jc w:val="center"/>
              <w:rPr>
                <w:rFonts w:ascii="Calibri" w:hAnsi="Calibri" w:cs="Calibri"/>
                <w:b/>
                <w:bCs/>
                <w:color w:val="000000"/>
                <w:sz w:val="18"/>
                <w:szCs w:val="18"/>
              </w:rPr>
            </w:pPr>
            <w:r w:rsidRPr="0082627D">
              <w:rPr>
                <w:rFonts w:ascii="Calibri" w:hAnsi="Calibri" w:cs="Calibri"/>
                <w:b/>
                <w:bCs/>
                <w:color w:val="000000"/>
                <w:sz w:val="18"/>
                <w:szCs w:val="18"/>
              </w:rPr>
              <w:t>25</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0E627B" w:rsidP="00B75941">
            <w:pPr>
              <w:jc w:val="center"/>
              <w:rPr>
                <w:rFonts w:ascii="Calibri" w:hAnsi="Calibri" w:cs="Calibri"/>
                <w:b/>
                <w:bCs/>
                <w:color w:val="000000"/>
                <w:sz w:val="18"/>
                <w:szCs w:val="18"/>
              </w:rPr>
            </w:pPr>
            <w:r w:rsidRPr="0082627D">
              <w:rPr>
                <w:rFonts w:ascii="Calibri" w:hAnsi="Calibri" w:cs="Calibri"/>
                <w:b/>
                <w:bCs/>
                <w:color w:val="000000"/>
                <w:sz w:val="18"/>
                <w:szCs w:val="18"/>
              </w:rPr>
              <w:t>20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0E627B" w:rsidP="00B75941">
            <w:pPr>
              <w:jc w:val="center"/>
              <w:rPr>
                <w:rFonts w:ascii="Calibri" w:hAnsi="Calibri" w:cs="Calibri"/>
                <w:b/>
                <w:bCs/>
                <w:color w:val="000000"/>
                <w:sz w:val="18"/>
                <w:szCs w:val="18"/>
              </w:rPr>
            </w:pPr>
            <w:r w:rsidRPr="0082627D">
              <w:rPr>
                <w:rFonts w:ascii="Calibri" w:hAnsi="Calibri" w:cs="Calibri"/>
                <w:b/>
                <w:bCs/>
                <w:color w:val="000000"/>
                <w:sz w:val="18"/>
                <w:szCs w:val="18"/>
              </w:rPr>
              <w:t>5</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tcPr>
          <w:p w:rsidR="00782275" w:rsidRPr="00782275" w:rsidRDefault="00782275" w:rsidP="00587079">
            <w:pPr>
              <w:rPr>
                <w:rFonts w:ascii="Arial" w:hAnsi="Arial" w:cs="Arial"/>
                <w:sz w:val="18"/>
                <w:szCs w:val="18"/>
              </w:rPr>
            </w:pPr>
            <w:r w:rsidRPr="00782275">
              <w:rPr>
                <w:rFonts w:ascii="Arial" w:hAnsi="Arial" w:cs="Arial"/>
                <w:sz w:val="18"/>
                <w:szCs w:val="18"/>
              </w:rPr>
              <w:t>FIGURA BOJ.NR 35-WYRZ.PPK Z OBS.1500X700</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10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8</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2</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tcPr>
          <w:p w:rsidR="00782275" w:rsidRPr="00782275" w:rsidRDefault="00782275" w:rsidP="00587079">
            <w:pPr>
              <w:rPr>
                <w:rFonts w:ascii="Arial" w:hAnsi="Arial" w:cs="Arial"/>
                <w:sz w:val="18"/>
                <w:szCs w:val="18"/>
              </w:rPr>
            </w:pPr>
            <w:r w:rsidRPr="00782275">
              <w:rPr>
                <w:rFonts w:ascii="Arial" w:hAnsi="Arial" w:cs="Arial"/>
                <w:sz w:val="18"/>
                <w:szCs w:val="18"/>
              </w:rPr>
              <w:t>FIGURA BOJ.NR 36-CIĘŻKI GRANAT.1000X1000</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40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32</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8</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tcPr>
          <w:p w:rsidR="00782275" w:rsidRPr="00782275" w:rsidRDefault="00782275" w:rsidP="00587079">
            <w:pPr>
              <w:rPr>
                <w:rFonts w:ascii="Arial" w:hAnsi="Arial" w:cs="Arial"/>
                <w:sz w:val="18"/>
                <w:szCs w:val="18"/>
              </w:rPr>
            </w:pPr>
            <w:r w:rsidRPr="00782275">
              <w:rPr>
                <w:rFonts w:ascii="Arial" w:hAnsi="Arial" w:cs="Arial"/>
                <w:sz w:val="18"/>
                <w:szCs w:val="18"/>
              </w:rPr>
              <w:t>FIGURA BOJOWA NR 40 BIEGNĄCY 150X55CM BLACHA</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165</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1752EE" w:rsidP="00B75941">
            <w:pPr>
              <w:jc w:val="center"/>
              <w:rPr>
                <w:rFonts w:ascii="Calibri" w:hAnsi="Calibri" w:cs="Calibri"/>
                <w:b/>
                <w:bCs/>
                <w:color w:val="000000"/>
                <w:sz w:val="18"/>
                <w:szCs w:val="18"/>
              </w:rPr>
            </w:pPr>
            <w:r w:rsidRPr="0082627D">
              <w:rPr>
                <w:rFonts w:ascii="Calibri" w:hAnsi="Calibri" w:cs="Calibri"/>
                <w:b/>
                <w:bCs/>
                <w:color w:val="000000"/>
                <w:sz w:val="18"/>
                <w:szCs w:val="18"/>
              </w:rPr>
              <w:t>144</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1752EE" w:rsidP="00B75941">
            <w:pPr>
              <w:jc w:val="center"/>
              <w:rPr>
                <w:rFonts w:ascii="Calibri" w:hAnsi="Calibri" w:cs="Calibri"/>
                <w:b/>
                <w:bCs/>
                <w:color w:val="000000"/>
                <w:sz w:val="18"/>
                <w:szCs w:val="18"/>
              </w:rPr>
            </w:pPr>
            <w:r w:rsidRPr="0082627D">
              <w:rPr>
                <w:rFonts w:ascii="Calibri" w:hAnsi="Calibri" w:cs="Calibri"/>
                <w:b/>
                <w:bCs/>
                <w:color w:val="000000"/>
                <w:sz w:val="18"/>
                <w:szCs w:val="18"/>
              </w:rPr>
              <w:t>21</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vAlign w:val="bottom"/>
          </w:tcPr>
          <w:p w:rsidR="00782275" w:rsidRPr="00782275" w:rsidRDefault="00782275" w:rsidP="00587079">
            <w:pPr>
              <w:rPr>
                <w:rFonts w:ascii="Arial" w:hAnsi="Arial" w:cs="Arial"/>
                <w:sz w:val="18"/>
                <w:szCs w:val="18"/>
              </w:rPr>
            </w:pPr>
            <w:r w:rsidRPr="00782275">
              <w:rPr>
                <w:rFonts w:ascii="Arial" w:hAnsi="Arial" w:cs="Arial"/>
                <w:sz w:val="18"/>
                <w:szCs w:val="18"/>
              </w:rPr>
              <w:t>FIGURA BOJOWA NR 45-PŁYTA STALOWA ARMATO-HAUBICA</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10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8</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2</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vAlign w:val="bottom"/>
          </w:tcPr>
          <w:p w:rsidR="00782275" w:rsidRPr="00782275" w:rsidRDefault="00782275" w:rsidP="00587079">
            <w:pPr>
              <w:rPr>
                <w:rFonts w:ascii="Arial" w:hAnsi="Arial" w:cs="Arial"/>
                <w:sz w:val="18"/>
                <w:szCs w:val="18"/>
              </w:rPr>
            </w:pPr>
            <w:r w:rsidRPr="00782275">
              <w:rPr>
                <w:rFonts w:ascii="Arial" w:hAnsi="Arial" w:cs="Arial"/>
                <w:sz w:val="18"/>
                <w:szCs w:val="18"/>
              </w:rPr>
              <w:t xml:space="preserve">FIGURA BOJOWA NR 46-PŁYTA STALOWA </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40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32</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8</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vAlign w:val="bottom"/>
          </w:tcPr>
          <w:p w:rsidR="00782275" w:rsidRPr="00782275" w:rsidRDefault="00782275" w:rsidP="00587079">
            <w:pPr>
              <w:rPr>
                <w:rFonts w:ascii="Arial" w:hAnsi="Arial" w:cs="Arial"/>
                <w:sz w:val="18"/>
                <w:szCs w:val="18"/>
              </w:rPr>
            </w:pPr>
            <w:r w:rsidRPr="00782275">
              <w:rPr>
                <w:rFonts w:ascii="Arial" w:hAnsi="Arial" w:cs="Arial"/>
                <w:sz w:val="18"/>
                <w:szCs w:val="18"/>
              </w:rPr>
              <w:t>FIGURA BOJOWA NR 49-PŁYTA STALOWA TRANSPORTER</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50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40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10</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vAlign w:val="bottom"/>
          </w:tcPr>
          <w:p w:rsidR="00782275" w:rsidRPr="00782275" w:rsidRDefault="00782275" w:rsidP="00587079">
            <w:pPr>
              <w:rPr>
                <w:rFonts w:ascii="Arial" w:hAnsi="Arial" w:cs="Arial"/>
                <w:sz w:val="18"/>
                <w:szCs w:val="18"/>
              </w:rPr>
            </w:pPr>
            <w:r w:rsidRPr="00782275">
              <w:rPr>
                <w:rFonts w:ascii="Arial" w:hAnsi="Arial" w:cs="Arial"/>
                <w:sz w:val="18"/>
                <w:szCs w:val="18"/>
              </w:rPr>
              <w:t>FIGURA BOJOWA NR 50-PŁYTA STALOWA BOJOWY WÓZ PIECHOTY</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60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48</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12</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vAlign w:val="bottom"/>
          </w:tcPr>
          <w:p w:rsidR="00782275" w:rsidRPr="00782275" w:rsidRDefault="00782275" w:rsidP="00587079">
            <w:pPr>
              <w:rPr>
                <w:rFonts w:ascii="Arial" w:hAnsi="Arial" w:cs="Arial"/>
                <w:sz w:val="18"/>
                <w:szCs w:val="18"/>
              </w:rPr>
            </w:pPr>
            <w:r w:rsidRPr="00782275">
              <w:rPr>
                <w:rFonts w:ascii="Arial" w:hAnsi="Arial" w:cs="Arial"/>
                <w:sz w:val="18"/>
                <w:szCs w:val="18"/>
              </w:rPr>
              <w:t>FIGURA BOJOWA NR 52 -BLACHA STALOWA WYRZUTNIA PPK NA POJ.MECH.</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20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16</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4</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vAlign w:val="bottom"/>
          </w:tcPr>
          <w:p w:rsidR="00782275" w:rsidRPr="00782275" w:rsidRDefault="00782275" w:rsidP="00587079">
            <w:pPr>
              <w:rPr>
                <w:rFonts w:ascii="Arial" w:hAnsi="Arial" w:cs="Arial"/>
                <w:sz w:val="18"/>
                <w:szCs w:val="18"/>
              </w:rPr>
            </w:pPr>
            <w:r w:rsidRPr="00782275">
              <w:rPr>
                <w:rFonts w:ascii="Arial" w:hAnsi="Arial" w:cs="Arial"/>
                <w:sz w:val="18"/>
                <w:szCs w:val="18"/>
              </w:rPr>
              <w:t>FIGURA BOJOWA NR 53-BLACHA STALOWA POJAZD OSOBOWO-TERENOWY</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10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8</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2</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vAlign w:val="bottom"/>
          </w:tcPr>
          <w:p w:rsidR="00782275" w:rsidRPr="00782275" w:rsidRDefault="00782275" w:rsidP="00587079">
            <w:pPr>
              <w:rPr>
                <w:rFonts w:ascii="Arial" w:hAnsi="Arial" w:cs="Arial"/>
                <w:sz w:val="18"/>
                <w:szCs w:val="18"/>
              </w:rPr>
            </w:pPr>
            <w:r w:rsidRPr="00782275">
              <w:rPr>
                <w:rFonts w:ascii="Arial" w:hAnsi="Arial" w:cs="Arial"/>
                <w:sz w:val="18"/>
                <w:szCs w:val="18"/>
              </w:rPr>
              <w:t>FIGURA BOJOWA NR 54-BLACHA STALOWA POJAZD MRAP</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10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8</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2</w:t>
            </w:r>
          </w:p>
        </w:tc>
      </w:tr>
      <w:tr w:rsidR="00782275" w:rsidRPr="00782275" w:rsidTr="00B75941">
        <w:trPr>
          <w:trHeight w:val="300"/>
        </w:trPr>
        <w:tc>
          <w:tcPr>
            <w:tcW w:w="539" w:type="dxa"/>
            <w:tcBorders>
              <w:top w:val="nil"/>
              <w:left w:val="single" w:sz="4" w:space="0" w:color="auto"/>
              <w:bottom w:val="single" w:sz="4" w:space="0" w:color="auto"/>
              <w:right w:val="single" w:sz="4" w:space="0" w:color="auto"/>
            </w:tcBorders>
            <w:vAlign w:val="center"/>
          </w:tcPr>
          <w:p w:rsidR="00782275" w:rsidRPr="00782275" w:rsidRDefault="00782275" w:rsidP="00587079">
            <w:pPr>
              <w:pStyle w:val="Akapitzlist"/>
              <w:numPr>
                <w:ilvl w:val="0"/>
                <w:numId w:val="15"/>
              </w:numPr>
              <w:spacing w:line="276" w:lineRule="auto"/>
              <w:contextualSpacing/>
              <w:jc w:val="center"/>
              <w:rPr>
                <w:rFonts w:ascii="Arial" w:hAnsi="Arial" w:cs="Arial"/>
                <w:color w:val="000000"/>
                <w:sz w:val="18"/>
                <w:szCs w:val="18"/>
              </w:rPr>
            </w:pPr>
          </w:p>
        </w:tc>
        <w:tc>
          <w:tcPr>
            <w:tcW w:w="5049" w:type="dxa"/>
            <w:tcBorders>
              <w:top w:val="nil"/>
              <w:left w:val="single" w:sz="4" w:space="0" w:color="auto"/>
              <w:bottom w:val="single" w:sz="4" w:space="0" w:color="auto"/>
              <w:right w:val="single" w:sz="4" w:space="0" w:color="auto"/>
            </w:tcBorders>
            <w:shd w:val="clear" w:color="auto" w:fill="auto"/>
            <w:vAlign w:val="bottom"/>
          </w:tcPr>
          <w:p w:rsidR="00782275" w:rsidRPr="00782275" w:rsidRDefault="00782275" w:rsidP="00587079">
            <w:pPr>
              <w:rPr>
                <w:rFonts w:ascii="Arial" w:hAnsi="Arial" w:cs="Arial"/>
                <w:sz w:val="18"/>
                <w:szCs w:val="18"/>
              </w:rPr>
            </w:pPr>
            <w:r w:rsidRPr="00782275">
              <w:rPr>
                <w:rFonts w:ascii="Arial" w:hAnsi="Arial" w:cs="Arial"/>
                <w:sz w:val="18"/>
                <w:szCs w:val="18"/>
              </w:rPr>
              <w:t>FIGURA BOJOWA NR 60-BLACHA STALOWA  CZOŁG ŚREDNI</w:t>
            </w:r>
          </w:p>
        </w:tc>
        <w:tc>
          <w:tcPr>
            <w:tcW w:w="709" w:type="dxa"/>
            <w:tcBorders>
              <w:top w:val="nil"/>
              <w:left w:val="nil"/>
              <w:bottom w:val="single" w:sz="4" w:space="0" w:color="auto"/>
              <w:right w:val="single" w:sz="4" w:space="0" w:color="auto"/>
            </w:tcBorders>
            <w:shd w:val="clear" w:color="auto" w:fill="auto"/>
            <w:noWrap/>
            <w:vAlign w:val="center"/>
          </w:tcPr>
          <w:p w:rsidR="00782275" w:rsidRPr="00782275" w:rsidRDefault="00782275" w:rsidP="00587079">
            <w:pPr>
              <w:jc w:val="center"/>
              <w:rPr>
                <w:sz w:val="18"/>
                <w:szCs w:val="18"/>
              </w:rPr>
            </w:pPr>
            <w:r w:rsidRPr="00782275">
              <w:rPr>
                <w:rFonts w:ascii="Arial" w:hAnsi="Arial" w:cs="Arial"/>
                <w:sz w:val="18"/>
                <w:szCs w:val="18"/>
              </w:rPr>
              <w:t>szt.</w:t>
            </w:r>
          </w:p>
        </w:tc>
        <w:tc>
          <w:tcPr>
            <w:tcW w:w="850" w:type="dxa"/>
            <w:tcBorders>
              <w:top w:val="nil"/>
              <w:left w:val="nil"/>
              <w:bottom w:val="single" w:sz="4" w:space="0" w:color="auto"/>
              <w:right w:val="single" w:sz="4" w:space="0" w:color="auto"/>
            </w:tcBorders>
            <w:shd w:val="clear" w:color="000000" w:fill="BFBFBF"/>
            <w:noWrap/>
            <w:vAlign w:val="center"/>
          </w:tcPr>
          <w:p w:rsidR="00782275" w:rsidRPr="0082627D" w:rsidRDefault="00782275" w:rsidP="00B75941">
            <w:pPr>
              <w:jc w:val="center"/>
              <w:rPr>
                <w:rFonts w:ascii="Calibri" w:hAnsi="Calibri" w:cs="Calibri"/>
                <w:b/>
                <w:bCs/>
                <w:color w:val="000000"/>
                <w:sz w:val="18"/>
                <w:szCs w:val="18"/>
              </w:rPr>
            </w:pPr>
            <w:r w:rsidRPr="0082627D">
              <w:rPr>
                <w:rFonts w:ascii="Calibri" w:hAnsi="Calibri" w:cs="Calibri"/>
                <w:b/>
                <w:bCs/>
                <w:color w:val="000000"/>
                <w:sz w:val="18"/>
                <w:szCs w:val="18"/>
              </w:rPr>
              <w:t>10</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8</w:t>
            </w:r>
          </w:p>
        </w:tc>
        <w:tc>
          <w:tcPr>
            <w:tcW w:w="714" w:type="dxa"/>
            <w:tcBorders>
              <w:top w:val="nil"/>
              <w:left w:val="nil"/>
              <w:bottom w:val="single" w:sz="4" w:space="0" w:color="auto"/>
              <w:right w:val="single" w:sz="4" w:space="0" w:color="auto"/>
            </w:tcBorders>
            <w:shd w:val="clear" w:color="000000" w:fill="BFBFBF"/>
            <w:vAlign w:val="center"/>
          </w:tcPr>
          <w:p w:rsidR="00782275" w:rsidRPr="0082627D" w:rsidRDefault="007276D3" w:rsidP="00B75941">
            <w:pPr>
              <w:jc w:val="center"/>
              <w:rPr>
                <w:rFonts w:ascii="Calibri" w:hAnsi="Calibri" w:cs="Calibri"/>
                <w:b/>
                <w:bCs/>
                <w:color w:val="000000"/>
                <w:sz w:val="18"/>
                <w:szCs w:val="18"/>
              </w:rPr>
            </w:pPr>
            <w:r w:rsidRPr="0082627D">
              <w:rPr>
                <w:rFonts w:ascii="Calibri" w:hAnsi="Calibri" w:cs="Calibri"/>
                <w:b/>
                <w:bCs/>
                <w:color w:val="000000"/>
                <w:sz w:val="18"/>
                <w:szCs w:val="18"/>
              </w:rPr>
              <w:t>2</w:t>
            </w:r>
          </w:p>
        </w:tc>
      </w:tr>
    </w:tbl>
    <w:p w:rsidR="00CE1B85" w:rsidRPr="00782275" w:rsidRDefault="00CE1B85" w:rsidP="00CE1B85">
      <w:pPr>
        <w:widowControl w:val="0"/>
        <w:shd w:val="clear" w:color="auto" w:fill="FFFFFF"/>
        <w:tabs>
          <w:tab w:val="left" w:pos="1127"/>
        </w:tabs>
        <w:autoSpaceDE w:val="0"/>
        <w:autoSpaceDN w:val="0"/>
        <w:adjustRightInd w:val="0"/>
        <w:ind w:left="77"/>
        <w:jc w:val="both"/>
        <w:rPr>
          <w:rFonts w:ascii="Arial" w:hAnsi="Arial" w:cs="Arial"/>
          <w:color w:val="C00000"/>
          <w:sz w:val="18"/>
          <w:szCs w:val="18"/>
        </w:rPr>
      </w:pPr>
      <w:r w:rsidRPr="00782275">
        <w:rPr>
          <w:rFonts w:ascii="Arial" w:hAnsi="Arial" w:cs="Arial"/>
          <w:color w:val="C00000"/>
          <w:sz w:val="18"/>
          <w:szCs w:val="18"/>
        </w:rPr>
        <w:tab/>
      </w:r>
    </w:p>
    <w:p w:rsidR="00CE1B85" w:rsidRPr="003A596F" w:rsidRDefault="00CE1B85" w:rsidP="00CE1B85">
      <w:pPr>
        <w:numPr>
          <w:ilvl w:val="0"/>
          <w:numId w:val="5"/>
        </w:numPr>
        <w:shd w:val="clear" w:color="auto" w:fill="FFFFFF"/>
        <w:spacing w:after="120"/>
        <w:jc w:val="both"/>
        <w:rPr>
          <w:rFonts w:ascii="Arial" w:hAnsi="Arial" w:cs="Arial"/>
        </w:rPr>
      </w:pPr>
      <w:r w:rsidRPr="003A596F">
        <w:rPr>
          <w:rFonts w:ascii="Arial" w:hAnsi="Arial" w:cs="Arial"/>
          <w:b/>
          <w:bCs/>
          <w:spacing w:val="-2"/>
        </w:rPr>
        <w:t>Przedmiot zamówienia.</w:t>
      </w:r>
    </w:p>
    <w:p w:rsidR="00CE1B85" w:rsidRPr="003A596F" w:rsidRDefault="00CE1B85" w:rsidP="00CE1B85">
      <w:pPr>
        <w:ind w:left="342"/>
        <w:jc w:val="both"/>
        <w:rPr>
          <w:rFonts w:ascii="Arial" w:hAnsi="Arial" w:cs="Arial"/>
          <w:b/>
          <w:bCs/>
        </w:rPr>
      </w:pPr>
      <w:r w:rsidRPr="003A596F">
        <w:rPr>
          <w:rFonts w:ascii="Arial" w:hAnsi="Arial" w:cs="Arial"/>
          <w:b/>
        </w:rPr>
        <w:t>2.1 . Przeznaczenie</w:t>
      </w:r>
      <w:r>
        <w:rPr>
          <w:rFonts w:ascii="Arial" w:hAnsi="Arial" w:cs="Arial"/>
          <w:b/>
        </w:rPr>
        <w:t>:</w:t>
      </w:r>
    </w:p>
    <w:p w:rsidR="00CE1B85" w:rsidRPr="003A596F" w:rsidRDefault="00CE1B85" w:rsidP="00156D17">
      <w:pPr>
        <w:shd w:val="clear" w:color="auto" w:fill="FFFFFF"/>
        <w:spacing w:after="240"/>
        <w:ind w:left="360"/>
        <w:jc w:val="both"/>
        <w:rPr>
          <w:rFonts w:ascii="Arial" w:hAnsi="Arial" w:cs="Arial"/>
        </w:rPr>
      </w:pPr>
      <w:r w:rsidRPr="003A596F">
        <w:rPr>
          <w:rFonts w:ascii="Arial" w:hAnsi="Arial" w:cs="Arial"/>
        </w:rPr>
        <w:t xml:space="preserve">Figury z blachy służą do pozoracji celu w szkoleniu żołnierzy w wykrywaniu </w:t>
      </w:r>
      <w:r w:rsidRPr="003A596F">
        <w:rPr>
          <w:rFonts w:ascii="Arial" w:hAnsi="Arial" w:cs="Arial"/>
        </w:rPr>
        <w:br/>
        <w:t xml:space="preserve">i niszczeniu celów podczas ćwiczeń taktycznych, strzelań szkolnych </w:t>
      </w:r>
      <w:r w:rsidRPr="003A596F">
        <w:rPr>
          <w:rFonts w:ascii="Arial" w:hAnsi="Arial" w:cs="Arial"/>
        </w:rPr>
        <w:br/>
        <w:t>i bojowych oraz rejestracji trafień. Funkcję tą wykonuje poprzez czujnik trafień działający na zasadzie bezwładnościowej. Uderzenie pocisku w figurę wprowadza ją w drgania, co z kolei powoduje chwilowe rozwarcie styków czujnika i przekazanie sygnału do układu wykonawczego sterującego opuszczaniem figury przez podnośnik, oraz spowodowanie zadziałania informacji zwrotnej o trafieniu.</w:t>
      </w:r>
    </w:p>
    <w:p w:rsidR="00CE1B85" w:rsidRPr="003A596F" w:rsidRDefault="00CE1B85" w:rsidP="00CE1B85">
      <w:pPr>
        <w:ind w:left="342"/>
        <w:jc w:val="both"/>
        <w:rPr>
          <w:rFonts w:ascii="Arial" w:hAnsi="Arial" w:cs="Arial"/>
          <w:b/>
          <w:bCs/>
        </w:rPr>
      </w:pPr>
      <w:r w:rsidRPr="003A596F">
        <w:rPr>
          <w:rFonts w:ascii="Arial" w:hAnsi="Arial" w:cs="Arial"/>
          <w:b/>
        </w:rPr>
        <w:t>2.2 Opis sprzętu wojskowego i wyposażenie</w:t>
      </w:r>
      <w:r>
        <w:rPr>
          <w:rFonts w:ascii="Arial" w:hAnsi="Arial" w:cs="Arial"/>
          <w:b/>
        </w:rPr>
        <w:t>:</w:t>
      </w:r>
    </w:p>
    <w:p w:rsidR="00CE1B85" w:rsidRPr="003A596F" w:rsidRDefault="00CE1B85" w:rsidP="00CE1B85">
      <w:pPr>
        <w:numPr>
          <w:ilvl w:val="0"/>
          <w:numId w:val="11"/>
        </w:numPr>
        <w:ind w:left="1276"/>
        <w:jc w:val="both"/>
        <w:rPr>
          <w:rFonts w:ascii="Arial" w:hAnsi="Arial" w:cs="Arial"/>
        </w:rPr>
      </w:pPr>
      <w:r w:rsidRPr="003A596F">
        <w:rPr>
          <w:rFonts w:ascii="Arial" w:hAnsi="Arial" w:cs="Arial"/>
        </w:rPr>
        <w:t>figura blaszana</w:t>
      </w:r>
      <w:r w:rsidRPr="003A596F">
        <w:rPr>
          <w:rFonts w:ascii="Arial" w:hAnsi="Arial" w:cs="Arial"/>
        </w:rPr>
        <w:tab/>
      </w:r>
      <w:r w:rsidRPr="003A596F">
        <w:rPr>
          <w:rFonts w:ascii="Arial" w:hAnsi="Arial" w:cs="Arial"/>
        </w:rPr>
        <w:tab/>
      </w:r>
      <w:r w:rsidRPr="00594287">
        <w:rPr>
          <w:rFonts w:ascii="Arial" w:hAnsi="Arial" w:cs="Arial"/>
        </w:rPr>
        <w:t xml:space="preserve">– </w:t>
      </w:r>
      <w:r w:rsidRPr="003A596F">
        <w:rPr>
          <w:rFonts w:ascii="Arial" w:hAnsi="Arial" w:cs="Arial"/>
        </w:rPr>
        <w:t>szt.1</w:t>
      </w:r>
    </w:p>
    <w:p w:rsidR="00CE1B85" w:rsidRPr="003A596F" w:rsidRDefault="00CE1B85" w:rsidP="00CE1B85">
      <w:pPr>
        <w:numPr>
          <w:ilvl w:val="0"/>
          <w:numId w:val="11"/>
        </w:numPr>
        <w:spacing w:after="120"/>
        <w:ind w:left="1276"/>
        <w:jc w:val="both"/>
        <w:rPr>
          <w:rFonts w:ascii="Arial" w:hAnsi="Arial" w:cs="Arial"/>
        </w:rPr>
      </w:pPr>
      <w:r w:rsidRPr="003A596F">
        <w:rPr>
          <w:rFonts w:ascii="Arial" w:hAnsi="Arial" w:cs="Arial"/>
        </w:rPr>
        <w:t xml:space="preserve">nogi do mocowania figury </w:t>
      </w:r>
      <w:r>
        <w:rPr>
          <w:rFonts w:ascii="Arial" w:hAnsi="Arial" w:cs="Arial"/>
        </w:rPr>
        <w:tab/>
      </w:r>
      <w:r w:rsidRPr="003A596F">
        <w:rPr>
          <w:rFonts w:ascii="Arial" w:hAnsi="Arial" w:cs="Arial"/>
        </w:rPr>
        <w:t>– kpl.1</w:t>
      </w:r>
    </w:p>
    <w:p w:rsidR="00CE1B85" w:rsidRPr="003A596F" w:rsidRDefault="00CE1B85" w:rsidP="00CE1B85">
      <w:pPr>
        <w:tabs>
          <w:tab w:val="num" w:pos="1134"/>
        </w:tabs>
        <w:ind w:left="342"/>
        <w:jc w:val="both"/>
        <w:rPr>
          <w:rFonts w:ascii="Arial" w:hAnsi="Arial" w:cs="Arial"/>
          <w:b/>
        </w:rPr>
      </w:pPr>
      <w:r w:rsidRPr="003A596F">
        <w:rPr>
          <w:rFonts w:ascii="Arial" w:hAnsi="Arial" w:cs="Arial"/>
          <w:b/>
        </w:rPr>
        <w:t>2.3 Podstawowe dane taktyczno</w:t>
      </w:r>
      <w:r>
        <w:rPr>
          <w:rFonts w:ascii="Arial" w:hAnsi="Arial" w:cs="Arial"/>
          <w:b/>
        </w:rPr>
        <w:t xml:space="preserve"> </w:t>
      </w:r>
      <w:r w:rsidRPr="003A596F">
        <w:rPr>
          <w:rFonts w:ascii="Arial" w:hAnsi="Arial" w:cs="Arial"/>
          <w:b/>
        </w:rPr>
        <w:t>-</w:t>
      </w:r>
      <w:r>
        <w:rPr>
          <w:rFonts w:ascii="Arial" w:hAnsi="Arial" w:cs="Arial"/>
          <w:b/>
        </w:rPr>
        <w:t xml:space="preserve"> </w:t>
      </w:r>
      <w:r w:rsidRPr="003A596F">
        <w:rPr>
          <w:rFonts w:ascii="Arial" w:hAnsi="Arial" w:cs="Arial"/>
          <w:b/>
        </w:rPr>
        <w:t>etatowe</w:t>
      </w:r>
      <w:r>
        <w:rPr>
          <w:rFonts w:ascii="Arial" w:hAnsi="Arial" w:cs="Arial"/>
          <w:b/>
        </w:rPr>
        <w:t>:</w:t>
      </w:r>
      <w:r w:rsidRPr="003A596F">
        <w:rPr>
          <w:rFonts w:ascii="Arial" w:hAnsi="Arial" w:cs="Arial"/>
          <w:b/>
        </w:rPr>
        <w:t xml:space="preserve"> </w:t>
      </w:r>
    </w:p>
    <w:p w:rsidR="00CE1B85" w:rsidRPr="00212F38" w:rsidRDefault="00CE1B85" w:rsidP="00CE1B85">
      <w:pPr>
        <w:numPr>
          <w:ilvl w:val="0"/>
          <w:numId w:val="11"/>
        </w:numPr>
        <w:ind w:left="1276"/>
        <w:jc w:val="both"/>
        <w:rPr>
          <w:rFonts w:ascii="Arial" w:hAnsi="Arial" w:cs="Arial"/>
        </w:rPr>
      </w:pPr>
      <w:r w:rsidRPr="00212F38">
        <w:rPr>
          <w:rFonts w:ascii="Arial" w:hAnsi="Arial" w:cs="Arial"/>
        </w:rPr>
        <w:t>Powinny być wykonane w zakresie kształtów, gabarytów i kolorów zgodnie z Albumem tarcz i f</w:t>
      </w:r>
      <w:r>
        <w:rPr>
          <w:rFonts w:ascii="Arial" w:hAnsi="Arial" w:cs="Arial"/>
        </w:rPr>
        <w:t xml:space="preserve">igur bojowych </w:t>
      </w:r>
      <w:r w:rsidR="005021AF">
        <w:rPr>
          <w:rFonts w:ascii="Arial" w:hAnsi="Arial" w:cs="Arial"/>
        </w:rPr>
        <w:t>DU-7.5.1 sygn. Szkol 966/2019</w:t>
      </w:r>
      <w:r w:rsidR="00C501A6">
        <w:rPr>
          <w:rFonts w:ascii="Arial" w:hAnsi="Arial" w:cs="Arial"/>
        </w:rPr>
        <w:t xml:space="preserve"> oraz u</w:t>
      </w:r>
      <w:r w:rsidR="00256C69">
        <w:rPr>
          <w:rFonts w:ascii="Arial" w:hAnsi="Arial" w:cs="Arial"/>
        </w:rPr>
        <w:t>szczegółowienie</w:t>
      </w:r>
      <w:r w:rsidR="00C501A6">
        <w:rPr>
          <w:rFonts w:ascii="Arial" w:hAnsi="Arial" w:cs="Arial"/>
        </w:rPr>
        <w:t xml:space="preserve">m do wymiarów figur bojowych </w:t>
      </w:r>
      <w:r w:rsidR="00256C69">
        <w:rPr>
          <w:rFonts w:ascii="Arial" w:hAnsi="Arial" w:cs="Arial"/>
        </w:rPr>
        <w:t xml:space="preserve"> </w:t>
      </w:r>
      <w:r w:rsidR="00256C69">
        <w:rPr>
          <w:rFonts w:ascii="Arial" w:hAnsi="Arial" w:cs="Arial"/>
        </w:rPr>
        <w:lastRenderedPageBreak/>
        <w:t xml:space="preserve">Albumu tarcz i figur bojowych DU-7.5.1 </w:t>
      </w:r>
      <w:r w:rsidR="00CA1A64">
        <w:rPr>
          <w:rFonts w:ascii="Arial" w:hAnsi="Arial" w:cs="Arial"/>
        </w:rPr>
        <w:t xml:space="preserve">oraz uzupełnieniem </w:t>
      </w:r>
      <w:r w:rsidR="00CA1A64">
        <w:rPr>
          <w:rFonts w:ascii="Arial" w:hAnsi="Arial" w:cs="Arial"/>
        </w:rPr>
        <w:br/>
        <w:t xml:space="preserve">do albumu </w:t>
      </w:r>
      <w:r w:rsidR="00256C69">
        <w:rPr>
          <w:rFonts w:ascii="Arial" w:hAnsi="Arial" w:cs="Arial"/>
        </w:rPr>
        <w:t xml:space="preserve">pismo Dowództwa Generalnego Rodzaju Sił Zbrojnych </w:t>
      </w:r>
      <w:r w:rsidR="00CA1A64">
        <w:rPr>
          <w:rFonts w:ascii="Arial" w:hAnsi="Arial" w:cs="Arial"/>
        </w:rPr>
        <w:br/>
      </w:r>
      <w:r w:rsidR="00256C69">
        <w:rPr>
          <w:rFonts w:ascii="Arial" w:hAnsi="Arial" w:cs="Arial"/>
        </w:rPr>
        <w:t xml:space="preserve">nr </w:t>
      </w:r>
      <w:r w:rsidR="00256C69" w:rsidRPr="00256C69">
        <w:rPr>
          <w:rFonts w:ascii="Arial" w:hAnsi="Arial" w:cs="Arial"/>
          <w:bCs/>
          <w:color w:val="000000"/>
        </w:rPr>
        <w:t>37567/DG/2/2024</w:t>
      </w:r>
      <w:r w:rsidR="00256C69">
        <w:rPr>
          <w:rFonts w:ascii="Arial" w:hAnsi="Arial" w:cs="Arial"/>
          <w:bCs/>
          <w:color w:val="000000"/>
        </w:rPr>
        <w:t xml:space="preserve"> z dnia 19.09.2024r</w:t>
      </w:r>
      <w:r w:rsidR="00CA1A64">
        <w:rPr>
          <w:rFonts w:ascii="Arial" w:hAnsi="Arial" w:cs="Arial"/>
          <w:bCs/>
          <w:color w:val="000000"/>
        </w:rPr>
        <w:t xml:space="preserve"> dotyczące dodatkowego zwymiarowania figur</w:t>
      </w:r>
      <w:r w:rsidR="00256C69">
        <w:rPr>
          <w:rFonts w:ascii="Arial" w:hAnsi="Arial" w:cs="Arial"/>
          <w:bCs/>
          <w:color w:val="000000"/>
        </w:rPr>
        <w:t>.</w:t>
      </w:r>
    </w:p>
    <w:p w:rsidR="00CE1B85" w:rsidRPr="00212F38" w:rsidRDefault="00CE1B85" w:rsidP="00CE1B85">
      <w:pPr>
        <w:numPr>
          <w:ilvl w:val="0"/>
          <w:numId w:val="11"/>
        </w:numPr>
        <w:ind w:left="1276"/>
        <w:jc w:val="both"/>
        <w:rPr>
          <w:rFonts w:ascii="Arial" w:hAnsi="Arial" w:cs="Arial"/>
        </w:rPr>
      </w:pPr>
      <w:r w:rsidRPr="00212F38">
        <w:rPr>
          <w:rFonts w:ascii="Arial" w:hAnsi="Arial" w:cs="Arial"/>
        </w:rPr>
        <w:t>Wykonane z blachy stalowej grubości 0,8 – 1,0 mm;</w:t>
      </w:r>
    </w:p>
    <w:p w:rsidR="00CE1B85" w:rsidRPr="00212F38" w:rsidRDefault="00CE1B85" w:rsidP="00CE1B85">
      <w:pPr>
        <w:numPr>
          <w:ilvl w:val="0"/>
          <w:numId w:val="11"/>
        </w:numPr>
        <w:ind w:left="1276"/>
        <w:jc w:val="both"/>
        <w:rPr>
          <w:rFonts w:ascii="Arial" w:hAnsi="Arial" w:cs="Arial"/>
        </w:rPr>
      </w:pPr>
      <w:r w:rsidRPr="00212F38">
        <w:rPr>
          <w:rFonts w:ascii="Arial" w:hAnsi="Arial" w:cs="Arial"/>
        </w:rPr>
        <w:t>Powinny współpracować z</w:t>
      </w:r>
      <w:r w:rsidR="00CA1A64">
        <w:rPr>
          <w:rFonts w:ascii="Arial" w:hAnsi="Arial" w:cs="Arial"/>
        </w:rPr>
        <w:t>e</w:t>
      </w:r>
      <w:r w:rsidRPr="00212F38">
        <w:rPr>
          <w:rFonts w:ascii="Arial" w:hAnsi="Arial" w:cs="Arial"/>
        </w:rPr>
        <w:t xml:space="preserve"> wszystkimi typami podnośników lekkich </w:t>
      </w:r>
      <w:r w:rsidR="00590689">
        <w:rPr>
          <w:rFonts w:ascii="Arial" w:hAnsi="Arial" w:cs="Arial"/>
        </w:rPr>
        <w:br/>
      </w:r>
      <w:r w:rsidRPr="00212F38">
        <w:rPr>
          <w:rFonts w:ascii="Arial" w:hAnsi="Arial" w:cs="Arial"/>
        </w:rPr>
        <w:t>i ciężkich figur bojowych</w:t>
      </w:r>
      <w:r w:rsidRPr="007C3601">
        <w:rPr>
          <w:rFonts w:ascii="Arial" w:hAnsi="Arial" w:cs="Arial"/>
        </w:rPr>
        <w:t xml:space="preserve"> </w:t>
      </w:r>
      <w:r w:rsidRPr="00212F38">
        <w:rPr>
          <w:rFonts w:ascii="Arial" w:hAnsi="Arial" w:cs="Arial"/>
        </w:rPr>
        <w:t>przystosowanymi do współpracy</w:t>
      </w:r>
      <w:r w:rsidR="00B73A10">
        <w:rPr>
          <w:rFonts w:ascii="Arial" w:hAnsi="Arial" w:cs="Arial"/>
        </w:rPr>
        <w:t xml:space="preserve"> </w:t>
      </w:r>
      <w:r w:rsidRPr="00212F38">
        <w:rPr>
          <w:rFonts w:ascii="Arial" w:hAnsi="Arial" w:cs="Arial"/>
        </w:rPr>
        <w:t>z czujnikiem trafień;</w:t>
      </w:r>
    </w:p>
    <w:p w:rsidR="00CE1B85" w:rsidRPr="00212F38" w:rsidRDefault="00CE1B85" w:rsidP="00CE1B85">
      <w:pPr>
        <w:numPr>
          <w:ilvl w:val="0"/>
          <w:numId w:val="11"/>
        </w:numPr>
        <w:ind w:left="1276"/>
        <w:jc w:val="both"/>
        <w:rPr>
          <w:rFonts w:ascii="Arial" w:hAnsi="Arial" w:cs="Arial"/>
        </w:rPr>
      </w:pPr>
      <w:r w:rsidRPr="00212F38">
        <w:rPr>
          <w:rFonts w:ascii="Arial" w:hAnsi="Arial" w:cs="Arial"/>
        </w:rPr>
        <w:t>Powinny być wyposażone w nogi służące do mocowania</w:t>
      </w:r>
      <w:r>
        <w:rPr>
          <w:rFonts w:ascii="Arial" w:hAnsi="Arial" w:cs="Arial"/>
        </w:rPr>
        <w:t xml:space="preserve"> figur </w:t>
      </w:r>
      <w:r>
        <w:rPr>
          <w:rFonts w:ascii="Arial" w:hAnsi="Arial" w:cs="Arial"/>
        </w:rPr>
        <w:br/>
        <w:t>w uchwytach podnośników;</w:t>
      </w:r>
    </w:p>
    <w:p w:rsidR="00CE1B85" w:rsidRPr="00996E20" w:rsidRDefault="00CE1B85" w:rsidP="00CE1B85">
      <w:pPr>
        <w:numPr>
          <w:ilvl w:val="0"/>
          <w:numId w:val="11"/>
        </w:numPr>
        <w:ind w:left="1276"/>
        <w:jc w:val="both"/>
        <w:rPr>
          <w:rFonts w:ascii="Arial" w:hAnsi="Arial" w:cs="Arial"/>
          <w:b/>
        </w:rPr>
      </w:pPr>
      <w:r>
        <w:rPr>
          <w:rFonts w:ascii="Arial" w:hAnsi="Arial" w:cs="Arial"/>
        </w:rPr>
        <w:t>Figury od nr 23</w:t>
      </w:r>
      <w:r w:rsidRPr="00212F38">
        <w:rPr>
          <w:rFonts w:ascii="Arial" w:hAnsi="Arial" w:cs="Arial"/>
        </w:rPr>
        <w:t xml:space="preserve"> do 40 powinny posiadać nogi o przekroju 30mmx40mm. Rozstaw zamocowanych do figur nóg musi odpowiadać rozstawieniu uchwytów mocujących w podnośnikach lekkich</w:t>
      </w:r>
      <w:r w:rsidR="00F21E83">
        <w:rPr>
          <w:rFonts w:ascii="Arial" w:hAnsi="Arial" w:cs="Arial"/>
        </w:rPr>
        <w:t xml:space="preserve"> </w:t>
      </w:r>
      <w:r w:rsidR="00B73A10">
        <w:rPr>
          <w:rFonts w:ascii="Arial" w:hAnsi="Arial" w:cs="Arial"/>
        </w:rPr>
        <w:br/>
      </w:r>
      <w:r w:rsidR="00F21E83">
        <w:rPr>
          <w:rFonts w:ascii="Arial" w:hAnsi="Arial" w:cs="Arial"/>
        </w:rPr>
        <w:t>(ok 15</w:t>
      </w:r>
      <w:r w:rsidR="00CA1A64">
        <w:rPr>
          <w:rFonts w:ascii="Arial" w:hAnsi="Arial" w:cs="Arial"/>
        </w:rPr>
        <w:t xml:space="preserve"> </w:t>
      </w:r>
      <w:r w:rsidR="00F21E83">
        <w:rPr>
          <w:rFonts w:ascii="Arial" w:hAnsi="Arial" w:cs="Arial"/>
        </w:rPr>
        <w:t>cm)</w:t>
      </w:r>
      <w:r w:rsidRPr="00212F38">
        <w:rPr>
          <w:rFonts w:ascii="Arial" w:hAnsi="Arial" w:cs="Arial"/>
        </w:rPr>
        <w:t xml:space="preserve">, długość wystających nóg przeznaczonych do mocowania </w:t>
      </w:r>
      <w:r w:rsidR="00B73A10">
        <w:rPr>
          <w:rFonts w:ascii="Arial" w:hAnsi="Arial" w:cs="Arial"/>
        </w:rPr>
        <w:br/>
      </w:r>
      <w:r w:rsidRPr="00212F38">
        <w:rPr>
          <w:rFonts w:ascii="Arial" w:hAnsi="Arial" w:cs="Arial"/>
        </w:rPr>
        <w:t>w podnośnikach, mierzone od dolnej krawędzi figury powinna wyn</w:t>
      </w:r>
      <w:r>
        <w:rPr>
          <w:rFonts w:ascii="Arial" w:hAnsi="Arial" w:cs="Arial"/>
        </w:rPr>
        <w:t xml:space="preserve">osić </w:t>
      </w:r>
      <w:r w:rsidRPr="00996E20">
        <w:rPr>
          <w:rFonts w:ascii="Arial" w:hAnsi="Arial" w:cs="Arial"/>
          <w:b/>
        </w:rPr>
        <w:t>300 mm;</w:t>
      </w:r>
    </w:p>
    <w:p w:rsidR="00CE1B85" w:rsidRDefault="00CE1B85" w:rsidP="00CA1A64">
      <w:pPr>
        <w:numPr>
          <w:ilvl w:val="0"/>
          <w:numId w:val="11"/>
        </w:numPr>
        <w:ind w:left="1276"/>
        <w:jc w:val="both"/>
        <w:rPr>
          <w:rFonts w:ascii="Arial" w:hAnsi="Arial" w:cs="Arial"/>
        </w:rPr>
      </w:pPr>
      <w:r w:rsidRPr="00EA3741">
        <w:rPr>
          <w:rFonts w:ascii="Arial" w:hAnsi="Arial" w:cs="Arial"/>
        </w:rPr>
        <w:t xml:space="preserve">Figury od nr </w:t>
      </w:r>
      <w:r w:rsidR="00D844A1">
        <w:rPr>
          <w:rFonts w:ascii="Arial" w:hAnsi="Arial" w:cs="Arial"/>
        </w:rPr>
        <w:t>30</w:t>
      </w:r>
      <w:r w:rsidR="0093751E">
        <w:rPr>
          <w:rFonts w:ascii="Arial" w:hAnsi="Arial" w:cs="Arial"/>
        </w:rPr>
        <w:t xml:space="preserve"> do 4</w:t>
      </w:r>
      <w:r w:rsidRPr="00EA3741">
        <w:rPr>
          <w:rFonts w:ascii="Arial" w:hAnsi="Arial" w:cs="Arial"/>
        </w:rPr>
        <w:t xml:space="preserve">0  </w:t>
      </w:r>
      <w:r>
        <w:rPr>
          <w:rFonts w:ascii="Arial" w:hAnsi="Arial" w:cs="Arial"/>
        </w:rPr>
        <w:t xml:space="preserve">muszą posiadać „trójkątne” przetłoczenia (ryfel) które powinny zapobiegać „falowaniu” podczas podnoszenia przez podnośnik figury bojowej przy niekorzystnych warunkach atmosferycznych (silny wiatr) oraz przy uderzeniu pocisków. Jednocześnie figury bojowe mimo wykonanych przetłoczeń muszą być zgodne z Albumem tarcz i figur bojowych </w:t>
      </w:r>
      <w:r w:rsidR="004E05AD">
        <w:rPr>
          <w:rFonts w:ascii="Arial" w:hAnsi="Arial" w:cs="Arial"/>
        </w:rPr>
        <w:t>D</w:t>
      </w:r>
      <w:r w:rsidR="005021AF">
        <w:rPr>
          <w:rFonts w:ascii="Arial" w:hAnsi="Arial" w:cs="Arial"/>
        </w:rPr>
        <w:t>U</w:t>
      </w:r>
      <w:r w:rsidR="004E05AD">
        <w:rPr>
          <w:rFonts w:ascii="Arial" w:hAnsi="Arial" w:cs="Arial"/>
        </w:rPr>
        <w:t xml:space="preserve">-7.5.1 </w:t>
      </w:r>
      <w:r>
        <w:rPr>
          <w:rFonts w:ascii="Arial" w:hAnsi="Arial" w:cs="Arial"/>
        </w:rPr>
        <w:t xml:space="preserve">sygn. Szkol </w:t>
      </w:r>
      <w:r w:rsidR="004E05AD">
        <w:rPr>
          <w:rFonts w:ascii="Arial" w:hAnsi="Arial" w:cs="Arial"/>
        </w:rPr>
        <w:t>966/2019</w:t>
      </w:r>
      <w:r w:rsidR="00CA1A64">
        <w:rPr>
          <w:rFonts w:ascii="Arial" w:hAnsi="Arial" w:cs="Arial"/>
        </w:rPr>
        <w:t xml:space="preserve"> oraz jego uzupełnieniem tj. pismo Dowództwa Generalnego Rodzaju Sił Zbrojnych nr </w:t>
      </w:r>
      <w:r w:rsidR="00CA1A64" w:rsidRPr="00256C69">
        <w:rPr>
          <w:rFonts w:ascii="Arial" w:hAnsi="Arial" w:cs="Arial"/>
          <w:bCs/>
          <w:color w:val="000000"/>
        </w:rPr>
        <w:t>37567/DG/2/2024</w:t>
      </w:r>
      <w:r w:rsidR="00CA1A64">
        <w:rPr>
          <w:rFonts w:ascii="Arial" w:hAnsi="Arial" w:cs="Arial"/>
          <w:bCs/>
          <w:color w:val="000000"/>
        </w:rPr>
        <w:t xml:space="preserve"> z dnia 19.09.2024r</w:t>
      </w:r>
    </w:p>
    <w:p w:rsidR="00D844A1" w:rsidRPr="00996E20" w:rsidRDefault="00D844A1" w:rsidP="00CA1A64">
      <w:pPr>
        <w:numPr>
          <w:ilvl w:val="0"/>
          <w:numId w:val="11"/>
        </w:numPr>
        <w:ind w:left="1276"/>
        <w:jc w:val="both"/>
        <w:rPr>
          <w:rFonts w:ascii="Arial" w:hAnsi="Arial" w:cs="Arial"/>
          <w:b/>
        </w:rPr>
      </w:pPr>
      <w:r>
        <w:rPr>
          <w:rFonts w:ascii="Arial" w:hAnsi="Arial" w:cs="Arial"/>
        </w:rPr>
        <w:t xml:space="preserve">Figury od nr </w:t>
      </w:r>
      <w:r w:rsidR="00B2427C">
        <w:rPr>
          <w:rFonts w:ascii="Arial" w:hAnsi="Arial" w:cs="Arial"/>
        </w:rPr>
        <w:t>45</w:t>
      </w:r>
      <w:r>
        <w:rPr>
          <w:rFonts w:ascii="Arial" w:hAnsi="Arial" w:cs="Arial"/>
        </w:rPr>
        <w:t xml:space="preserve"> do 60 </w:t>
      </w:r>
      <w:r w:rsidRPr="00212F38">
        <w:rPr>
          <w:rFonts w:ascii="Arial" w:hAnsi="Arial" w:cs="Arial"/>
        </w:rPr>
        <w:t xml:space="preserve"> powinny posiadać nogi</w:t>
      </w:r>
      <w:r>
        <w:rPr>
          <w:rFonts w:ascii="Arial" w:hAnsi="Arial" w:cs="Arial"/>
        </w:rPr>
        <w:t xml:space="preserve"> </w:t>
      </w:r>
      <w:r w:rsidRPr="00212F38">
        <w:rPr>
          <w:rFonts w:ascii="Arial" w:hAnsi="Arial" w:cs="Arial"/>
        </w:rPr>
        <w:t xml:space="preserve"> o przekroju 75mmx75mm. Rozstaw zamocowanych do figur nóg musi odpowiadać rozstawieniu uchwytów mocujących w podnośnikach ciężkich</w:t>
      </w:r>
      <w:r w:rsidR="00F21E83">
        <w:rPr>
          <w:rFonts w:ascii="Arial" w:hAnsi="Arial" w:cs="Arial"/>
        </w:rPr>
        <w:t xml:space="preserve"> (ok 70 cm)</w:t>
      </w:r>
      <w:r w:rsidRPr="00212F38">
        <w:rPr>
          <w:rFonts w:ascii="Arial" w:hAnsi="Arial" w:cs="Arial"/>
        </w:rPr>
        <w:t xml:space="preserve">, na których będą instalowane figury </w:t>
      </w:r>
      <w:r w:rsidR="00F21E83">
        <w:rPr>
          <w:rFonts w:ascii="Arial" w:hAnsi="Arial" w:cs="Arial"/>
        </w:rPr>
        <w:t xml:space="preserve">bojowe. Długość wystających nóg </w:t>
      </w:r>
      <w:r w:rsidRPr="00212F38">
        <w:rPr>
          <w:rFonts w:ascii="Arial" w:hAnsi="Arial" w:cs="Arial"/>
        </w:rPr>
        <w:t>przeznaczonych do mocowania w podnośnikach ciężkich, mierzone od dolnej krawędzi</w:t>
      </w:r>
      <w:r>
        <w:rPr>
          <w:rFonts w:ascii="Arial" w:hAnsi="Arial" w:cs="Arial"/>
        </w:rPr>
        <w:t xml:space="preserve"> figury powinna wynosić </w:t>
      </w:r>
      <w:r w:rsidRPr="00996E20">
        <w:rPr>
          <w:rFonts w:ascii="Arial" w:hAnsi="Arial" w:cs="Arial"/>
          <w:b/>
        </w:rPr>
        <w:t xml:space="preserve">1000 mm; </w:t>
      </w:r>
    </w:p>
    <w:p w:rsidR="00D844A1" w:rsidRPr="00CA1A64" w:rsidRDefault="00D844A1" w:rsidP="00CA1A64">
      <w:pPr>
        <w:numPr>
          <w:ilvl w:val="0"/>
          <w:numId w:val="11"/>
        </w:numPr>
        <w:ind w:left="1276"/>
        <w:jc w:val="both"/>
        <w:rPr>
          <w:rFonts w:ascii="Arial" w:hAnsi="Arial" w:cs="Arial"/>
        </w:rPr>
      </w:pPr>
      <w:r>
        <w:rPr>
          <w:rFonts w:ascii="Arial" w:hAnsi="Arial" w:cs="Arial"/>
        </w:rPr>
        <w:t xml:space="preserve">Nogi do figur nr </w:t>
      </w:r>
      <w:r w:rsidR="00B2427C">
        <w:rPr>
          <w:rFonts w:ascii="Arial" w:hAnsi="Arial" w:cs="Arial"/>
        </w:rPr>
        <w:t>45</w:t>
      </w:r>
      <w:r>
        <w:rPr>
          <w:rFonts w:ascii="Arial" w:hAnsi="Arial" w:cs="Arial"/>
        </w:rPr>
        <w:t xml:space="preserve"> do 60 </w:t>
      </w:r>
      <w:r w:rsidRPr="00212F38">
        <w:rPr>
          <w:rFonts w:ascii="Arial" w:hAnsi="Arial" w:cs="Arial"/>
        </w:rPr>
        <w:t xml:space="preserve"> </w:t>
      </w:r>
      <w:r>
        <w:rPr>
          <w:rFonts w:ascii="Arial" w:hAnsi="Arial" w:cs="Arial"/>
        </w:rPr>
        <w:t xml:space="preserve">mają być dostarczone osobno, muszą posiadać możliwość montowania  do figury za pomocą połączeń śrubowych po dwa połączenia na każdą nogę, </w:t>
      </w:r>
      <w:r w:rsidRPr="00DC7177">
        <w:rPr>
          <w:rFonts w:ascii="Arial" w:hAnsi="Arial" w:cs="Arial"/>
        </w:rPr>
        <w:t xml:space="preserve"> wymagają</w:t>
      </w:r>
      <w:r>
        <w:rPr>
          <w:rFonts w:ascii="Arial" w:hAnsi="Arial" w:cs="Arial"/>
        </w:rPr>
        <w:t xml:space="preserve"> również</w:t>
      </w:r>
      <w:r w:rsidRPr="00DC7177">
        <w:rPr>
          <w:rFonts w:ascii="Arial" w:hAnsi="Arial" w:cs="Arial"/>
        </w:rPr>
        <w:t xml:space="preserve"> zastosowania dodatkowego wzmocnienia listwami poprzecznymi </w:t>
      </w:r>
      <w:r w:rsidR="00B75941">
        <w:rPr>
          <w:rFonts w:ascii="Arial" w:hAnsi="Arial" w:cs="Arial"/>
        </w:rPr>
        <w:br/>
      </w:r>
      <w:r w:rsidRPr="00DC7177">
        <w:rPr>
          <w:rFonts w:ascii="Arial" w:hAnsi="Arial" w:cs="Arial"/>
        </w:rPr>
        <w:t xml:space="preserve">z tyłu figury bojowej, które zapewnią właściwe usztywnienie figury. Przykładowe usztywnienie figur przedstawia </w:t>
      </w:r>
      <w:r w:rsidR="00565334" w:rsidRPr="00565334">
        <w:rPr>
          <w:rFonts w:ascii="Arial" w:hAnsi="Arial" w:cs="Arial"/>
        </w:rPr>
        <w:t>rysunek  nr 2</w:t>
      </w:r>
      <w:r w:rsidRPr="00565334">
        <w:rPr>
          <w:rFonts w:ascii="Arial" w:hAnsi="Arial" w:cs="Arial"/>
        </w:rPr>
        <w:t>.</w:t>
      </w:r>
    </w:p>
    <w:p w:rsidR="002F233C" w:rsidRPr="00CA1A64" w:rsidRDefault="002F233C" w:rsidP="00CA1A64">
      <w:pPr>
        <w:numPr>
          <w:ilvl w:val="0"/>
          <w:numId w:val="11"/>
        </w:numPr>
        <w:ind w:left="1276"/>
        <w:jc w:val="both"/>
        <w:rPr>
          <w:rFonts w:ascii="Arial" w:hAnsi="Arial" w:cs="Arial"/>
        </w:rPr>
      </w:pPr>
      <w:r w:rsidRPr="00CA1A64">
        <w:rPr>
          <w:rFonts w:ascii="Arial" w:hAnsi="Arial" w:cs="Arial"/>
        </w:rPr>
        <w:t>Malowanie maskująco - deformacyjne figur bojowych obejmuje malowanie letnie  i zimowe.</w:t>
      </w:r>
      <w:r w:rsidR="008659B0" w:rsidRPr="00CA1A64">
        <w:rPr>
          <w:rFonts w:ascii="Arial" w:hAnsi="Arial" w:cs="Arial"/>
        </w:rPr>
        <w:t>( Przykładowe malowanie rys. nr-1.)</w:t>
      </w:r>
    </w:p>
    <w:p w:rsidR="002F233C" w:rsidRPr="00CA1A64" w:rsidRDefault="002F233C" w:rsidP="00CA1A64">
      <w:pPr>
        <w:numPr>
          <w:ilvl w:val="0"/>
          <w:numId w:val="11"/>
        </w:numPr>
        <w:ind w:left="1276"/>
        <w:jc w:val="both"/>
        <w:rPr>
          <w:rFonts w:ascii="Arial" w:hAnsi="Arial" w:cs="Arial"/>
        </w:rPr>
      </w:pPr>
      <w:r w:rsidRPr="00CA1A64">
        <w:rPr>
          <w:rFonts w:ascii="Arial" w:hAnsi="Arial" w:cs="Arial"/>
        </w:rPr>
        <w:t>Malowanie letnie - kolorem wiodącym jest kolor ciemnozielony (khaki) lub jasnozielony. Obejmuje 60±5% powierzchni tarczy. Malowanie uzupełnione barwami: czarną i piaskową (ciemny piasek) – po 20±5%</w:t>
      </w:r>
      <w:r w:rsidR="00BB0F85" w:rsidRPr="00CA1A64">
        <w:rPr>
          <w:rFonts w:ascii="Arial" w:hAnsi="Arial" w:cs="Arial"/>
        </w:rPr>
        <w:t>. oraz</w:t>
      </w:r>
      <w:r w:rsidR="007F09F9" w:rsidRPr="00CA1A64">
        <w:rPr>
          <w:rFonts w:ascii="Arial" w:hAnsi="Arial" w:cs="Arial"/>
        </w:rPr>
        <w:t xml:space="preserve"> żółty obejmujący twarz figury.</w:t>
      </w:r>
    </w:p>
    <w:p w:rsidR="00CA1A64" w:rsidRPr="00B73A10" w:rsidRDefault="002F233C" w:rsidP="00CA1A64">
      <w:pPr>
        <w:numPr>
          <w:ilvl w:val="0"/>
          <w:numId w:val="11"/>
        </w:numPr>
        <w:ind w:left="1276"/>
        <w:jc w:val="both"/>
        <w:rPr>
          <w:rFonts w:ascii="Arial" w:hAnsi="Arial" w:cs="Arial"/>
        </w:rPr>
      </w:pPr>
      <w:r w:rsidRPr="00CA1A64">
        <w:rPr>
          <w:rFonts w:ascii="Arial" w:hAnsi="Arial" w:cs="Arial"/>
        </w:rPr>
        <w:t xml:space="preserve">Malowanie zimowe - kolorem wiodącym jest kolor biały. Obejmuje od 60 do 80% powierzchni tarczy. Malowanie uzupełnione barwami: zielony (khaki) od 10 do 20% i niebieski (jasnoniebieski) </w:t>
      </w:r>
      <w:r w:rsidR="00BB0F85" w:rsidRPr="00CA1A64">
        <w:rPr>
          <w:rFonts w:ascii="Arial" w:hAnsi="Arial" w:cs="Arial"/>
        </w:rPr>
        <w:t>od 10 do 20% powierzchni tarczy oraz żółty obejmujący twarz figury.</w:t>
      </w:r>
    </w:p>
    <w:p w:rsidR="002F233C" w:rsidRPr="00EA3741" w:rsidRDefault="002F233C" w:rsidP="008659B0">
      <w:pPr>
        <w:rPr>
          <w:rFonts w:ascii="Arial" w:hAnsi="Arial" w:cs="Arial"/>
        </w:rPr>
      </w:pPr>
    </w:p>
    <w:p w:rsidR="00CE1B85" w:rsidRDefault="00CE1B85" w:rsidP="00CE1B85">
      <w:pPr>
        <w:tabs>
          <w:tab w:val="num" w:pos="1134"/>
        </w:tabs>
        <w:spacing w:after="120"/>
        <w:ind w:left="342"/>
        <w:jc w:val="both"/>
        <w:rPr>
          <w:rFonts w:ascii="Arial" w:hAnsi="Arial" w:cs="Arial"/>
        </w:rPr>
      </w:pPr>
      <w:r w:rsidRPr="003A596F">
        <w:rPr>
          <w:rFonts w:ascii="Arial" w:hAnsi="Arial" w:cs="Arial"/>
          <w:b/>
        </w:rPr>
        <w:t>2.4 Wprowadzone</w:t>
      </w:r>
      <w:r w:rsidRPr="003A596F">
        <w:rPr>
          <w:rFonts w:ascii="Arial" w:hAnsi="Arial" w:cs="Arial"/>
          <w:b/>
          <w:bCs/>
        </w:rPr>
        <w:t xml:space="preserve"> instrukcje eksploatacyjne</w:t>
      </w:r>
      <w:r>
        <w:rPr>
          <w:rFonts w:ascii="Arial" w:hAnsi="Arial" w:cs="Arial"/>
          <w:b/>
          <w:bCs/>
        </w:rPr>
        <w:t xml:space="preserve"> - </w:t>
      </w:r>
      <w:r w:rsidRPr="003A596F">
        <w:rPr>
          <w:rFonts w:ascii="Arial" w:hAnsi="Arial" w:cs="Arial"/>
        </w:rPr>
        <w:t>dokumentacja eksploatacyjna;</w:t>
      </w:r>
    </w:p>
    <w:p w:rsidR="00CE1B85" w:rsidRPr="003A596F" w:rsidRDefault="00CE1B85" w:rsidP="00CE1B85">
      <w:pPr>
        <w:numPr>
          <w:ilvl w:val="0"/>
          <w:numId w:val="5"/>
        </w:numPr>
        <w:shd w:val="clear" w:color="auto" w:fill="FFFFFF"/>
        <w:jc w:val="both"/>
        <w:rPr>
          <w:rFonts w:ascii="Arial" w:hAnsi="Arial" w:cs="Arial"/>
        </w:rPr>
      </w:pPr>
      <w:r w:rsidRPr="003A596F">
        <w:rPr>
          <w:rFonts w:ascii="Arial" w:hAnsi="Arial" w:cs="Arial"/>
          <w:b/>
          <w:bCs/>
          <w:spacing w:val="-1"/>
        </w:rPr>
        <w:t>Wymagania gwarancyj</w:t>
      </w:r>
      <w:r>
        <w:rPr>
          <w:rFonts w:ascii="Arial" w:hAnsi="Arial" w:cs="Arial"/>
          <w:b/>
          <w:bCs/>
          <w:spacing w:val="-1"/>
        </w:rPr>
        <w:t>ne oraz w zakresie serwisowania:</w:t>
      </w:r>
    </w:p>
    <w:p w:rsidR="00CE1B85" w:rsidRPr="003A596F" w:rsidRDefault="00CE1B85" w:rsidP="00B75941">
      <w:pPr>
        <w:shd w:val="clear" w:color="auto" w:fill="FFFFFF"/>
        <w:spacing w:after="240"/>
        <w:ind w:left="360"/>
        <w:jc w:val="both"/>
        <w:rPr>
          <w:rFonts w:ascii="Arial" w:hAnsi="Arial" w:cs="Arial"/>
          <w:spacing w:val="-3"/>
        </w:rPr>
      </w:pPr>
      <w:r w:rsidRPr="003A596F">
        <w:rPr>
          <w:rFonts w:ascii="Arial" w:hAnsi="Arial" w:cs="Arial"/>
          <w:spacing w:val="-3"/>
        </w:rPr>
        <w:t xml:space="preserve">Na urządzenie wykonawca udzieli gwarancji na okres 24 miesiące, licząc od daty podpisania protokołu przyjęcia-przekazania przez przedstawicieli Wykonawcy i </w:t>
      </w:r>
      <w:r w:rsidRPr="003A596F">
        <w:rPr>
          <w:rFonts w:ascii="Arial" w:hAnsi="Arial" w:cs="Arial"/>
          <w:spacing w:val="-3"/>
        </w:rPr>
        <w:lastRenderedPageBreak/>
        <w:t>przedstawicieli Zamawiającego.  Gwarancja powinna obejmować wszystkie zespoły urządzenia oraz jego wyposażenie</w:t>
      </w:r>
      <w:r w:rsidR="0021633E">
        <w:rPr>
          <w:rFonts w:ascii="Arial" w:hAnsi="Arial" w:cs="Arial"/>
          <w:spacing w:val="-3"/>
        </w:rPr>
        <w:t xml:space="preserve"> a także powłoki lakiernicze</w:t>
      </w:r>
      <w:r w:rsidRPr="003A596F">
        <w:rPr>
          <w:rFonts w:ascii="Arial" w:hAnsi="Arial" w:cs="Arial"/>
          <w:spacing w:val="-3"/>
        </w:rPr>
        <w:t xml:space="preserve">. Gwarancja powinna obejmować wszystkie elementy składowe sprzętu, zarówno wyprodukowane i naprawiane przez Dostawcę, jak również nabyte oraz naprawiane przez kooperantów. </w:t>
      </w:r>
    </w:p>
    <w:p w:rsidR="00CE1B85" w:rsidRPr="003A596F" w:rsidRDefault="00CE1B85" w:rsidP="00B75941">
      <w:pPr>
        <w:shd w:val="clear" w:color="auto" w:fill="FFFFFF"/>
        <w:spacing w:after="120"/>
        <w:ind w:left="360"/>
        <w:jc w:val="both"/>
        <w:rPr>
          <w:rFonts w:ascii="Arial" w:hAnsi="Arial" w:cs="Arial"/>
          <w:spacing w:val="-3"/>
        </w:rPr>
      </w:pPr>
      <w:r w:rsidRPr="003A596F">
        <w:rPr>
          <w:rFonts w:ascii="Arial" w:hAnsi="Arial" w:cs="Arial"/>
          <w:spacing w:val="-3"/>
        </w:rPr>
        <w:t xml:space="preserve">Maksymalny czas, w jakim uszkodzone urządzenie powinno być naprawione </w:t>
      </w:r>
      <w:r>
        <w:rPr>
          <w:rFonts w:ascii="Arial" w:hAnsi="Arial" w:cs="Arial"/>
          <w:spacing w:val="-3"/>
        </w:rPr>
        <w:br/>
      </w:r>
      <w:r w:rsidRPr="003A596F">
        <w:rPr>
          <w:rFonts w:ascii="Arial" w:hAnsi="Arial" w:cs="Arial"/>
          <w:spacing w:val="-3"/>
        </w:rPr>
        <w:t>w ramach gwarancji, powinien wynosić:</w:t>
      </w:r>
    </w:p>
    <w:p w:rsidR="00CE1B85" w:rsidRPr="003A596F" w:rsidRDefault="00CE1B85" w:rsidP="00B73A10">
      <w:pPr>
        <w:pStyle w:val="Akapitzlist"/>
        <w:widowControl w:val="0"/>
        <w:numPr>
          <w:ilvl w:val="0"/>
          <w:numId w:val="14"/>
        </w:numPr>
        <w:shd w:val="clear" w:color="auto" w:fill="FFFFFF"/>
        <w:tabs>
          <w:tab w:val="left" w:pos="567"/>
        </w:tabs>
        <w:autoSpaceDE w:val="0"/>
        <w:autoSpaceDN w:val="0"/>
        <w:adjustRightInd w:val="0"/>
        <w:ind w:left="567" w:hanging="283"/>
        <w:jc w:val="both"/>
        <w:rPr>
          <w:rFonts w:ascii="Arial" w:hAnsi="Arial" w:cs="Arial"/>
          <w:spacing w:val="-3"/>
        </w:rPr>
      </w:pPr>
      <w:bookmarkStart w:id="0" w:name="_GoBack"/>
      <w:r w:rsidRPr="003A596F">
        <w:rPr>
          <w:rFonts w:ascii="Arial" w:hAnsi="Arial" w:cs="Arial"/>
          <w:spacing w:val="-3"/>
        </w:rPr>
        <w:t>w przypadku wykonawcy krajowego do 14 dni roboczych, licząc od daty otrzymania protokołu reklamacji;</w:t>
      </w:r>
    </w:p>
    <w:p w:rsidR="00CE1B85" w:rsidRPr="003A596F" w:rsidRDefault="00CE1B85" w:rsidP="00B73A10">
      <w:pPr>
        <w:pStyle w:val="Akapitzlist"/>
        <w:widowControl w:val="0"/>
        <w:numPr>
          <w:ilvl w:val="0"/>
          <w:numId w:val="14"/>
        </w:numPr>
        <w:shd w:val="clear" w:color="auto" w:fill="FFFFFF"/>
        <w:tabs>
          <w:tab w:val="left" w:pos="567"/>
        </w:tabs>
        <w:autoSpaceDE w:val="0"/>
        <w:autoSpaceDN w:val="0"/>
        <w:adjustRightInd w:val="0"/>
        <w:ind w:left="567" w:hanging="283"/>
        <w:jc w:val="both"/>
        <w:rPr>
          <w:rFonts w:ascii="Arial" w:hAnsi="Arial" w:cs="Arial"/>
          <w:spacing w:val="-3"/>
        </w:rPr>
      </w:pPr>
      <w:r w:rsidRPr="003A596F">
        <w:rPr>
          <w:rFonts w:ascii="Arial" w:hAnsi="Arial" w:cs="Arial"/>
          <w:spacing w:val="-3"/>
        </w:rPr>
        <w:t xml:space="preserve">w przypadku wykonawcy zagranicznego do 21 dni roboczych, licząc od daty </w:t>
      </w:r>
      <w:bookmarkEnd w:id="0"/>
      <w:r w:rsidRPr="003A596F">
        <w:rPr>
          <w:rFonts w:ascii="Arial" w:hAnsi="Arial" w:cs="Arial"/>
          <w:spacing w:val="-3"/>
        </w:rPr>
        <w:t>otrzymania protokołu reklamacji.</w:t>
      </w:r>
    </w:p>
    <w:p w:rsidR="00CE1B85" w:rsidRPr="003A596F" w:rsidRDefault="00CE1B85" w:rsidP="00B75941">
      <w:pPr>
        <w:widowControl w:val="0"/>
        <w:shd w:val="clear" w:color="auto" w:fill="FFFFFF"/>
        <w:tabs>
          <w:tab w:val="left" w:pos="426"/>
        </w:tabs>
        <w:autoSpaceDE w:val="0"/>
        <w:autoSpaceDN w:val="0"/>
        <w:adjustRightInd w:val="0"/>
        <w:spacing w:after="120"/>
        <w:ind w:left="426"/>
        <w:jc w:val="both"/>
        <w:rPr>
          <w:rFonts w:ascii="Arial" w:hAnsi="Arial" w:cs="Arial"/>
          <w:spacing w:val="-3"/>
        </w:rPr>
      </w:pPr>
      <w:r w:rsidRPr="003A596F">
        <w:rPr>
          <w:rFonts w:ascii="Arial" w:hAnsi="Arial" w:cs="Arial"/>
          <w:spacing w:val="-3"/>
        </w:rPr>
        <w:t xml:space="preserve">Serwisowanie wyrobu zgodnie z zaleceniami producenta wynikającymi </w:t>
      </w:r>
      <w:r w:rsidR="00B75941">
        <w:rPr>
          <w:rFonts w:ascii="Arial" w:hAnsi="Arial" w:cs="Arial"/>
          <w:spacing w:val="-3"/>
        </w:rPr>
        <w:br/>
      </w:r>
      <w:r w:rsidRPr="003A596F">
        <w:rPr>
          <w:rFonts w:ascii="Arial" w:hAnsi="Arial" w:cs="Arial"/>
          <w:spacing w:val="-3"/>
        </w:rPr>
        <w:t>z warunków gwarancji.</w:t>
      </w:r>
    </w:p>
    <w:p w:rsidR="00CE1B85" w:rsidRPr="0018390F" w:rsidRDefault="00CE1B85" w:rsidP="00CE1B85">
      <w:pPr>
        <w:numPr>
          <w:ilvl w:val="0"/>
          <w:numId w:val="5"/>
        </w:numPr>
        <w:shd w:val="clear" w:color="auto" w:fill="FFFFFF"/>
        <w:spacing w:after="240"/>
        <w:jc w:val="both"/>
        <w:rPr>
          <w:rFonts w:ascii="Arial" w:hAnsi="Arial" w:cs="Arial"/>
        </w:rPr>
      </w:pPr>
      <w:r w:rsidRPr="00212F38">
        <w:rPr>
          <w:rFonts w:ascii="Arial" w:hAnsi="Arial" w:cs="Arial"/>
          <w:b/>
          <w:bCs/>
          <w:spacing w:val="-1"/>
        </w:rPr>
        <w:t>Wymagania</w:t>
      </w:r>
      <w:r w:rsidRPr="00212F38">
        <w:rPr>
          <w:rFonts w:ascii="Arial" w:hAnsi="Arial" w:cs="Arial"/>
          <w:b/>
          <w:bCs/>
        </w:rPr>
        <w:t xml:space="preserve"> dotycząc</w:t>
      </w:r>
      <w:r>
        <w:rPr>
          <w:rFonts w:ascii="Arial" w:hAnsi="Arial" w:cs="Arial"/>
          <w:b/>
          <w:bCs/>
        </w:rPr>
        <w:t xml:space="preserve">e ochrony informacji niejawnych: - </w:t>
      </w:r>
      <w:r w:rsidRPr="0018390F">
        <w:rPr>
          <w:rFonts w:ascii="Arial" w:hAnsi="Arial" w:cs="Arial"/>
          <w:spacing w:val="-2"/>
        </w:rPr>
        <w:t>Wyrób jawny.</w:t>
      </w:r>
    </w:p>
    <w:p w:rsidR="004E39F0" w:rsidRDefault="00CE1B85" w:rsidP="00582206">
      <w:pPr>
        <w:numPr>
          <w:ilvl w:val="0"/>
          <w:numId w:val="5"/>
        </w:numPr>
        <w:shd w:val="clear" w:color="auto" w:fill="FFFFFF"/>
        <w:jc w:val="both"/>
        <w:rPr>
          <w:rFonts w:ascii="Arial" w:hAnsi="Arial" w:cs="Arial"/>
          <w:b/>
          <w:bCs/>
          <w:spacing w:val="-1"/>
        </w:rPr>
      </w:pPr>
      <w:r w:rsidRPr="00212F38">
        <w:rPr>
          <w:rFonts w:ascii="Arial" w:hAnsi="Arial" w:cs="Arial"/>
          <w:b/>
          <w:bCs/>
          <w:spacing w:val="-1"/>
        </w:rPr>
        <w:t>Wymagania</w:t>
      </w:r>
      <w:r w:rsidRPr="00212F38">
        <w:rPr>
          <w:rFonts w:ascii="Arial" w:hAnsi="Arial" w:cs="Arial"/>
          <w:b/>
          <w:bCs/>
          <w:spacing w:val="5"/>
        </w:rPr>
        <w:t xml:space="preserve"> w zakresie uprawnień wymaganych od wykonawców przy</w:t>
      </w:r>
      <w:r>
        <w:rPr>
          <w:rFonts w:ascii="Arial" w:hAnsi="Arial" w:cs="Arial"/>
          <w:b/>
          <w:bCs/>
          <w:spacing w:val="5"/>
        </w:rPr>
        <w:t xml:space="preserve"> </w:t>
      </w:r>
      <w:r w:rsidRPr="00212F38">
        <w:rPr>
          <w:rFonts w:ascii="Arial" w:hAnsi="Arial" w:cs="Arial"/>
          <w:b/>
          <w:bCs/>
          <w:spacing w:val="-1"/>
        </w:rPr>
        <w:t xml:space="preserve">realizacji umowy, w tym </w:t>
      </w:r>
      <w:r>
        <w:rPr>
          <w:rFonts w:ascii="Arial" w:hAnsi="Arial" w:cs="Arial"/>
          <w:b/>
          <w:bCs/>
          <w:spacing w:val="-1"/>
        </w:rPr>
        <w:t xml:space="preserve">koncesji, pozwoleń certyfikatów: </w:t>
      </w:r>
    </w:p>
    <w:p w:rsidR="00CE1B85" w:rsidRDefault="004E39F0" w:rsidP="004E39F0">
      <w:pPr>
        <w:shd w:val="clear" w:color="auto" w:fill="FFFFFF"/>
        <w:spacing w:after="120"/>
        <w:ind w:left="360"/>
        <w:jc w:val="both"/>
        <w:rPr>
          <w:rFonts w:ascii="Arial" w:hAnsi="Arial" w:cs="Arial"/>
          <w:spacing w:val="-4"/>
        </w:rPr>
      </w:pPr>
      <w:r w:rsidRPr="009975DC">
        <w:rPr>
          <w:rFonts w:ascii="Arial" w:hAnsi="Arial" w:cs="Arial"/>
          <w:spacing w:val="-4"/>
        </w:rPr>
        <w:t>Nie podlega.</w:t>
      </w:r>
    </w:p>
    <w:p w:rsidR="00CE1B85" w:rsidRPr="009975DC" w:rsidRDefault="00CE1B85" w:rsidP="00CE1B85">
      <w:pPr>
        <w:numPr>
          <w:ilvl w:val="0"/>
          <w:numId w:val="5"/>
        </w:numPr>
        <w:shd w:val="clear" w:color="auto" w:fill="FFFFFF"/>
        <w:jc w:val="both"/>
        <w:rPr>
          <w:rFonts w:ascii="Arial" w:hAnsi="Arial" w:cs="Arial"/>
          <w:b/>
        </w:rPr>
      </w:pPr>
      <w:r w:rsidRPr="009975DC">
        <w:rPr>
          <w:rFonts w:ascii="Arial" w:hAnsi="Arial" w:cs="Arial"/>
          <w:b/>
        </w:rPr>
        <w:t xml:space="preserve">Wymagania dotyczące kodyfikacji. </w:t>
      </w:r>
    </w:p>
    <w:p w:rsidR="00CE1B85" w:rsidRDefault="00CE1B85" w:rsidP="00CE1B85">
      <w:pPr>
        <w:shd w:val="clear" w:color="auto" w:fill="FFFFFF"/>
        <w:spacing w:after="120"/>
        <w:ind w:left="360"/>
        <w:jc w:val="both"/>
        <w:rPr>
          <w:rFonts w:ascii="Arial" w:hAnsi="Arial" w:cs="Arial"/>
          <w:spacing w:val="-4"/>
        </w:rPr>
      </w:pPr>
      <w:r w:rsidRPr="009975DC">
        <w:rPr>
          <w:rFonts w:ascii="Arial" w:hAnsi="Arial" w:cs="Arial"/>
          <w:spacing w:val="-4"/>
        </w:rPr>
        <w:t>Nie podlega.</w:t>
      </w:r>
    </w:p>
    <w:p w:rsidR="00CE1B85" w:rsidRPr="009975DC" w:rsidRDefault="00CE1B85" w:rsidP="00CE1B85">
      <w:pPr>
        <w:numPr>
          <w:ilvl w:val="0"/>
          <w:numId w:val="5"/>
        </w:numPr>
        <w:shd w:val="clear" w:color="auto" w:fill="FFFFFF"/>
        <w:jc w:val="both"/>
        <w:rPr>
          <w:rFonts w:ascii="Arial" w:hAnsi="Arial" w:cs="Arial"/>
          <w:b/>
        </w:rPr>
      </w:pPr>
      <w:r w:rsidRPr="009975DC">
        <w:rPr>
          <w:rFonts w:ascii="Arial" w:hAnsi="Arial" w:cs="Arial"/>
          <w:b/>
        </w:rPr>
        <w:t>Wymagania w zakresie dozoru technicznego.</w:t>
      </w:r>
    </w:p>
    <w:p w:rsidR="00CE1B85" w:rsidRDefault="00CE1B85" w:rsidP="00CE1B85">
      <w:pPr>
        <w:shd w:val="clear" w:color="auto" w:fill="FFFFFF"/>
        <w:spacing w:after="120"/>
        <w:ind w:left="360"/>
        <w:jc w:val="both"/>
        <w:rPr>
          <w:rFonts w:ascii="Arial" w:hAnsi="Arial" w:cs="Arial"/>
          <w:spacing w:val="-4"/>
        </w:rPr>
      </w:pPr>
      <w:r w:rsidRPr="009975DC">
        <w:rPr>
          <w:rFonts w:ascii="Arial" w:hAnsi="Arial" w:cs="Arial"/>
          <w:spacing w:val="-4"/>
        </w:rPr>
        <w:t>Nie podlega.</w:t>
      </w:r>
    </w:p>
    <w:p w:rsidR="00CE1B85" w:rsidRPr="009975DC" w:rsidRDefault="00CE1B85" w:rsidP="00CE1B85">
      <w:pPr>
        <w:numPr>
          <w:ilvl w:val="0"/>
          <w:numId w:val="5"/>
        </w:numPr>
        <w:shd w:val="clear" w:color="auto" w:fill="FFFFFF"/>
        <w:jc w:val="both"/>
        <w:rPr>
          <w:rFonts w:ascii="Arial" w:hAnsi="Arial" w:cs="Arial"/>
          <w:b/>
        </w:rPr>
      </w:pPr>
      <w:r w:rsidRPr="009975DC">
        <w:rPr>
          <w:rFonts w:ascii="Arial" w:hAnsi="Arial" w:cs="Arial"/>
          <w:b/>
        </w:rPr>
        <w:t>Wymagania w zakresie metrologii.</w:t>
      </w:r>
    </w:p>
    <w:p w:rsidR="00CE1B85" w:rsidRDefault="00CE1B85" w:rsidP="00CE1B85">
      <w:pPr>
        <w:shd w:val="clear" w:color="auto" w:fill="FFFFFF"/>
        <w:spacing w:after="120"/>
        <w:ind w:left="360"/>
        <w:jc w:val="both"/>
        <w:rPr>
          <w:rFonts w:ascii="Arial" w:hAnsi="Arial" w:cs="Arial"/>
          <w:spacing w:val="-4"/>
        </w:rPr>
      </w:pPr>
      <w:r w:rsidRPr="009975DC">
        <w:rPr>
          <w:rFonts w:ascii="Arial" w:hAnsi="Arial" w:cs="Arial"/>
          <w:spacing w:val="-4"/>
        </w:rPr>
        <w:t>Nie podlega.</w:t>
      </w:r>
    </w:p>
    <w:p w:rsidR="00CE1B85" w:rsidRPr="009975DC" w:rsidRDefault="00CE1B85" w:rsidP="00CE1B85">
      <w:pPr>
        <w:numPr>
          <w:ilvl w:val="0"/>
          <w:numId w:val="5"/>
        </w:numPr>
        <w:shd w:val="clear" w:color="auto" w:fill="FFFFFF"/>
        <w:jc w:val="both"/>
        <w:rPr>
          <w:rFonts w:ascii="Arial" w:hAnsi="Arial" w:cs="Arial"/>
          <w:b/>
        </w:rPr>
      </w:pPr>
      <w:r w:rsidRPr="009975DC">
        <w:rPr>
          <w:rFonts w:ascii="Arial" w:hAnsi="Arial" w:cs="Arial"/>
          <w:b/>
        </w:rPr>
        <w:t>Wymagania dotyczące ochrony środowiska.</w:t>
      </w:r>
    </w:p>
    <w:p w:rsidR="00CE1B85" w:rsidRDefault="00CE1B85" w:rsidP="00CE1B85">
      <w:pPr>
        <w:shd w:val="clear" w:color="auto" w:fill="FFFFFF"/>
        <w:spacing w:after="120"/>
        <w:ind w:left="360"/>
        <w:jc w:val="both"/>
        <w:rPr>
          <w:rFonts w:ascii="Arial" w:hAnsi="Arial" w:cs="Arial"/>
          <w:spacing w:val="-4"/>
        </w:rPr>
      </w:pPr>
      <w:r w:rsidRPr="009975DC">
        <w:rPr>
          <w:rFonts w:ascii="Arial" w:hAnsi="Arial" w:cs="Arial"/>
          <w:spacing w:val="-4"/>
        </w:rPr>
        <w:t>Nie podlega.</w:t>
      </w:r>
    </w:p>
    <w:p w:rsidR="00CE1B85" w:rsidRPr="009975DC" w:rsidRDefault="00CE1B85" w:rsidP="00CE1B85">
      <w:pPr>
        <w:numPr>
          <w:ilvl w:val="0"/>
          <w:numId w:val="5"/>
        </w:numPr>
        <w:shd w:val="clear" w:color="auto" w:fill="FFFFFF"/>
        <w:jc w:val="both"/>
        <w:rPr>
          <w:rFonts w:ascii="Arial" w:hAnsi="Arial" w:cs="Arial"/>
        </w:rPr>
      </w:pPr>
      <w:r w:rsidRPr="009975DC">
        <w:rPr>
          <w:rFonts w:ascii="Arial" w:hAnsi="Arial" w:cs="Arial"/>
          <w:b/>
          <w:bCs/>
          <w:spacing w:val="-1"/>
        </w:rPr>
        <w:t>Termin</w:t>
      </w:r>
      <w:r w:rsidRPr="009975DC">
        <w:rPr>
          <w:rFonts w:ascii="Arial" w:hAnsi="Arial" w:cs="Arial"/>
          <w:b/>
          <w:bCs/>
          <w:spacing w:val="-2"/>
        </w:rPr>
        <w:t xml:space="preserve"> realizacji.</w:t>
      </w:r>
    </w:p>
    <w:p w:rsidR="00CE1B85" w:rsidRPr="00371DB8" w:rsidRDefault="006564BC" w:rsidP="00CE1B85">
      <w:pPr>
        <w:shd w:val="clear" w:color="auto" w:fill="FFFFFF"/>
        <w:spacing w:after="120"/>
        <w:ind w:left="360"/>
        <w:jc w:val="both"/>
        <w:rPr>
          <w:rFonts w:ascii="Arial" w:hAnsi="Arial" w:cs="Arial"/>
          <w:spacing w:val="-4"/>
        </w:rPr>
      </w:pPr>
      <w:r>
        <w:rPr>
          <w:rFonts w:ascii="Arial" w:hAnsi="Arial" w:cs="Arial"/>
          <w:spacing w:val="-4"/>
        </w:rPr>
        <w:t xml:space="preserve">Maksymalnie </w:t>
      </w:r>
      <w:r w:rsidR="003D3BB0">
        <w:rPr>
          <w:rFonts w:ascii="Arial" w:hAnsi="Arial" w:cs="Arial"/>
          <w:spacing w:val="-4"/>
        </w:rPr>
        <w:t>9</w:t>
      </w:r>
      <w:r w:rsidR="00CE1B85" w:rsidRPr="009975DC">
        <w:rPr>
          <w:rFonts w:ascii="Arial" w:hAnsi="Arial" w:cs="Arial"/>
          <w:spacing w:val="-4"/>
        </w:rPr>
        <w:t>0 dni od podpisania umowy</w:t>
      </w:r>
      <w:r>
        <w:rPr>
          <w:rFonts w:ascii="Arial" w:hAnsi="Arial" w:cs="Arial"/>
          <w:spacing w:val="-4"/>
        </w:rPr>
        <w:t xml:space="preserve"> (zgodnie z formularzem ofertowym)</w:t>
      </w:r>
      <w:r w:rsidR="00CE1B85" w:rsidRPr="009975DC">
        <w:rPr>
          <w:rFonts w:ascii="Arial" w:hAnsi="Arial" w:cs="Arial"/>
          <w:spacing w:val="-4"/>
        </w:rPr>
        <w:t>.</w:t>
      </w:r>
    </w:p>
    <w:p w:rsidR="00CE1B85" w:rsidRPr="009975DC" w:rsidRDefault="00CE1B85" w:rsidP="00CE1B85">
      <w:pPr>
        <w:numPr>
          <w:ilvl w:val="0"/>
          <w:numId w:val="5"/>
        </w:numPr>
        <w:shd w:val="clear" w:color="auto" w:fill="FFFFFF"/>
        <w:jc w:val="both"/>
        <w:rPr>
          <w:rFonts w:ascii="Arial" w:hAnsi="Arial" w:cs="Arial"/>
          <w:b/>
        </w:rPr>
      </w:pPr>
      <w:r w:rsidRPr="009975DC">
        <w:rPr>
          <w:rFonts w:ascii="Arial" w:hAnsi="Arial" w:cs="Arial"/>
          <w:b/>
        </w:rPr>
        <w:t>Miejsce</w:t>
      </w:r>
      <w:r w:rsidRPr="009975DC">
        <w:rPr>
          <w:rFonts w:ascii="Arial" w:hAnsi="Arial" w:cs="Arial"/>
          <w:b/>
          <w:spacing w:val="-3"/>
        </w:rPr>
        <w:t xml:space="preserve"> </w:t>
      </w:r>
      <w:r w:rsidRPr="009975DC">
        <w:rPr>
          <w:rFonts w:ascii="Arial" w:hAnsi="Arial" w:cs="Arial"/>
          <w:b/>
        </w:rPr>
        <w:t>dostawy</w:t>
      </w:r>
      <w:r w:rsidRPr="009975DC">
        <w:rPr>
          <w:rFonts w:ascii="Arial" w:hAnsi="Arial" w:cs="Arial"/>
          <w:b/>
          <w:spacing w:val="-3"/>
        </w:rPr>
        <w:t>.</w:t>
      </w:r>
    </w:p>
    <w:p w:rsidR="00CE1B85" w:rsidRDefault="00CE1B85" w:rsidP="00CE1B85">
      <w:pPr>
        <w:shd w:val="clear" w:color="auto" w:fill="FFFFFF"/>
        <w:spacing w:after="120"/>
        <w:ind w:left="360"/>
        <w:jc w:val="both"/>
        <w:rPr>
          <w:rFonts w:ascii="Arial" w:hAnsi="Arial" w:cs="Arial"/>
        </w:rPr>
      </w:pPr>
      <w:r w:rsidRPr="009975DC">
        <w:rPr>
          <w:rFonts w:ascii="Arial" w:hAnsi="Arial" w:cs="Arial"/>
          <w:spacing w:val="-1"/>
        </w:rPr>
        <w:t>16 Wojskowy Oddział Gospodarczy</w:t>
      </w:r>
      <w:r>
        <w:rPr>
          <w:rFonts w:ascii="Arial" w:hAnsi="Arial" w:cs="Arial"/>
          <w:spacing w:val="-1"/>
        </w:rPr>
        <w:t xml:space="preserve"> – magazyn BUCIERZ (ok. 3 km od </w:t>
      </w:r>
      <w:r w:rsidR="00B75941">
        <w:rPr>
          <w:rFonts w:ascii="Arial" w:hAnsi="Arial" w:cs="Arial"/>
          <w:spacing w:val="-1"/>
        </w:rPr>
        <w:br/>
      </w:r>
      <w:r>
        <w:rPr>
          <w:rFonts w:ascii="Arial" w:hAnsi="Arial" w:cs="Arial"/>
          <w:spacing w:val="-1"/>
        </w:rPr>
        <w:t>m. Oleszno)</w:t>
      </w:r>
      <w:r>
        <w:rPr>
          <w:rFonts w:ascii="Arial" w:hAnsi="Arial" w:cs="Arial"/>
        </w:rPr>
        <w:t>.</w:t>
      </w:r>
    </w:p>
    <w:p w:rsidR="00CE1B85" w:rsidRPr="009975DC" w:rsidRDefault="00CE1B85" w:rsidP="00CE1B85">
      <w:pPr>
        <w:numPr>
          <w:ilvl w:val="0"/>
          <w:numId w:val="5"/>
        </w:numPr>
        <w:shd w:val="clear" w:color="auto" w:fill="FFFFFF"/>
        <w:jc w:val="both"/>
        <w:rPr>
          <w:rFonts w:ascii="Arial" w:hAnsi="Arial" w:cs="Arial"/>
          <w:b/>
        </w:rPr>
      </w:pPr>
      <w:r w:rsidRPr="009975DC">
        <w:rPr>
          <w:rFonts w:ascii="Arial" w:hAnsi="Arial" w:cs="Arial"/>
          <w:b/>
          <w:spacing w:val="-3"/>
        </w:rPr>
        <w:t xml:space="preserve">Inne </w:t>
      </w:r>
      <w:r w:rsidRPr="009975DC">
        <w:rPr>
          <w:rFonts w:ascii="Arial" w:hAnsi="Arial" w:cs="Arial"/>
          <w:b/>
        </w:rPr>
        <w:t>wymagania</w:t>
      </w:r>
      <w:r w:rsidRPr="009975DC">
        <w:rPr>
          <w:rFonts w:ascii="Arial" w:hAnsi="Arial" w:cs="Arial"/>
          <w:b/>
          <w:spacing w:val="-3"/>
        </w:rPr>
        <w:t>.</w:t>
      </w:r>
    </w:p>
    <w:p w:rsidR="00CE1B85" w:rsidRPr="009975DC" w:rsidRDefault="00CE1B85" w:rsidP="00CE1B85">
      <w:pPr>
        <w:shd w:val="clear" w:color="auto" w:fill="FFFFFF"/>
        <w:ind w:left="360"/>
        <w:jc w:val="both"/>
        <w:rPr>
          <w:rFonts w:ascii="Arial" w:hAnsi="Arial" w:cs="Arial"/>
          <w:spacing w:val="-1"/>
        </w:rPr>
      </w:pPr>
      <w:r>
        <w:rPr>
          <w:rFonts w:ascii="Arial" w:hAnsi="Arial" w:cs="Arial"/>
          <w:spacing w:val="-1"/>
        </w:rPr>
        <w:t xml:space="preserve">Wykonawca </w:t>
      </w:r>
      <w:r w:rsidRPr="009975DC">
        <w:rPr>
          <w:rFonts w:ascii="Arial" w:hAnsi="Arial" w:cs="Arial"/>
          <w:spacing w:val="-1"/>
        </w:rPr>
        <w:t xml:space="preserve">dostarczy </w:t>
      </w:r>
      <w:r>
        <w:rPr>
          <w:rFonts w:ascii="Arial" w:hAnsi="Arial" w:cs="Arial"/>
          <w:spacing w:val="-1"/>
        </w:rPr>
        <w:t xml:space="preserve">i rozładuje </w:t>
      </w:r>
      <w:r w:rsidRPr="009975DC">
        <w:rPr>
          <w:rFonts w:ascii="Arial" w:hAnsi="Arial" w:cs="Arial"/>
          <w:spacing w:val="-1"/>
        </w:rPr>
        <w:t>przedmiot zamówienia własnym</w:t>
      </w:r>
      <w:r>
        <w:rPr>
          <w:rFonts w:ascii="Arial" w:hAnsi="Arial" w:cs="Arial"/>
          <w:spacing w:val="-1"/>
        </w:rPr>
        <w:t>i środkami</w:t>
      </w:r>
      <w:r w:rsidRPr="009975DC">
        <w:rPr>
          <w:rFonts w:ascii="Arial" w:hAnsi="Arial" w:cs="Arial"/>
          <w:spacing w:val="-1"/>
        </w:rPr>
        <w:t>.</w:t>
      </w:r>
    </w:p>
    <w:p w:rsidR="000A062F" w:rsidRPr="000A062F" w:rsidRDefault="000A062F" w:rsidP="000A062F">
      <w:pPr>
        <w:rPr>
          <w:lang w:eastAsia="en-US"/>
        </w:rPr>
      </w:pPr>
    </w:p>
    <w:p w:rsidR="008D0E1F" w:rsidRDefault="008D0E1F" w:rsidP="008659B0">
      <w:pPr>
        <w:pStyle w:val="Cytat"/>
        <w:ind w:left="426"/>
        <w:jc w:val="right"/>
        <w:rPr>
          <w:rFonts w:cs="Arial"/>
          <w:i w:val="0"/>
          <w:sz w:val="24"/>
        </w:rPr>
      </w:pPr>
    </w:p>
    <w:p w:rsidR="008D0E1F" w:rsidRDefault="008D0E1F" w:rsidP="008659B0">
      <w:pPr>
        <w:pStyle w:val="Cytat"/>
        <w:ind w:left="426"/>
        <w:jc w:val="right"/>
        <w:rPr>
          <w:rFonts w:cs="Arial"/>
          <w:i w:val="0"/>
          <w:sz w:val="24"/>
        </w:rPr>
      </w:pPr>
    </w:p>
    <w:p w:rsidR="008D0E1F" w:rsidRDefault="008D0E1F" w:rsidP="008659B0">
      <w:pPr>
        <w:pStyle w:val="Cytat"/>
        <w:ind w:left="426"/>
        <w:jc w:val="right"/>
        <w:rPr>
          <w:rFonts w:cs="Arial"/>
          <w:i w:val="0"/>
          <w:sz w:val="24"/>
        </w:rPr>
      </w:pPr>
    </w:p>
    <w:p w:rsidR="008D0E1F" w:rsidRDefault="008D0E1F" w:rsidP="008659B0">
      <w:pPr>
        <w:pStyle w:val="Cytat"/>
        <w:ind w:left="426"/>
        <w:jc w:val="right"/>
        <w:rPr>
          <w:rFonts w:cs="Arial"/>
          <w:i w:val="0"/>
          <w:sz w:val="24"/>
        </w:rPr>
      </w:pPr>
    </w:p>
    <w:p w:rsidR="00941D4E" w:rsidRDefault="00941D4E">
      <w:pPr>
        <w:rPr>
          <w:rFonts w:ascii="Arial" w:hAnsi="Arial" w:cs="Arial"/>
          <w:iCs/>
          <w:color w:val="000000"/>
          <w:szCs w:val="22"/>
          <w:lang w:eastAsia="en-US"/>
        </w:rPr>
      </w:pPr>
      <w:r>
        <w:rPr>
          <w:rFonts w:cs="Arial"/>
          <w:i/>
        </w:rPr>
        <w:br w:type="page"/>
      </w:r>
    </w:p>
    <w:p w:rsidR="008659B0" w:rsidRDefault="008659B0" w:rsidP="008659B0">
      <w:pPr>
        <w:pStyle w:val="Cytat"/>
        <w:ind w:left="426"/>
        <w:jc w:val="right"/>
        <w:rPr>
          <w:rFonts w:cs="Arial"/>
          <w:i w:val="0"/>
          <w:sz w:val="24"/>
        </w:rPr>
      </w:pPr>
      <w:r>
        <w:rPr>
          <w:rFonts w:cs="Arial"/>
          <w:i w:val="0"/>
          <w:sz w:val="24"/>
        </w:rPr>
        <w:lastRenderedPageBreak/>
        <w:t>Rysunek nr-1</w:t>
      </w:r>
    </w:p>
    <w:p w:rsidR="00C67BC0" w:rsidRDefault="00C67BC0" w:rsidP="00C67BC0">
      <w:pPr>
        <w:rPr>
          <w:lang w:eastAsia="en-US"/>
        </w:rPr>
      </w:pPr>
    </w:p>
    <w:p w:rsidR="00C67BC0" w:rsidRPr="006A08B5" w:rsidRDefault="001D6BF5" w:rsidP="00C67BC0">
      <w:r>
        <w:rPr>
          <w:noProof/>
        </w:rPr>
        <mc:AlternateContent>
          <mc:Choice Requires="wps">
            <w:drawing>
              <wp:anchor distT="0" distB="0" distL="114300" distR="114300" simplePos="0" relativeHeight="251749376" behindDoc="0" locked="0" layoutInCell="1" allowOverlap="1">
                <wp:simplePos x="0" y="0"/>
                <wp:positionH relativeFrom="column">
                  <wp:posOffset>1443355</wp:posOffset>
                </wp:positionH>
                <wp:positionV relativeFrom="paragraph">
                  <wp:posOffset>158115</wp:posOffset>
                </wp:positionV>
                <wp:extent cx="123825" cy="175260"/>
                <wp:effectExtent l="0" t="0" r="0" b="0"/>
                <wp:wrapNone/>
                <wp:docPr id="1835"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 cy="175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7BC0" w:rsidRPr="00921425" w:rsidRDefault="00C67BC0" w:rsidP="00C67BC0">
                            <w:pPr>
                              <w:ind w:left="-142" w:right="48"/>
                              <w:jc w:val="right"/>
                              <w:rPr>
                                <w:rFonts w:cs="Arial"/>
                                <w:b/>
                                <w:vertAlign w:val="subscript"/>
                              </w:rPr>
                            </w:pPr>
                            <w:r w:rsidRPr="00921425">
                              <w:rPr>
                                <w:rFonts w:cs="Arial"/>
                                <w:b/>
                              </w:rPr>
                              <w:t>ᾳ</w:t>
                            </w:r>
                          </w:p>
                        </w:txbxContent>
                      </wps:txbx>
                      <wps:bodyPr rot="0" vert="horz" wrap="square" lIns="0" tIns="0" rIns="0" bIns="0" anchor="ctr"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9" o:spid="_x0000_s1026" type="#_x0000_t202" style="position:absolute;margin-left:113.65pt;margin-top:12.45pt;width:9.75pt;height:13.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" stroked="f">
                <v:textbox style="mso-fit-shape-to-text:t" inset="0,0,0,0">
                  <w:txbxContent>
                    <w:p w:rsidR="00C67BC0" w:rsidRPr="00921425" w:rsidRDefault="00C67BC0" w:rsidP="00C67BC0">
                      <w:pPr>
                        <w:ind w:left="-142" w:right="48"/>
                        <w:jc w:val="right"/>
                        <w:rPr>
                          <w:rFonts w:cs="Arial"/>
                          <w:b/>
                          <w:vertAlign w:val="subscript"/>
                        </w:rPr>
                      </w:pPr>
                      <w:r w:rsidRPr="00921425">
                        <w:rPr>
                          <w:rFonts w:cs="Arial"/>
                          <w:b/>
                        </w:rPr>
                        <w:t>ᾳ</w:t>
                      </w:r>
                    </w:p>
                  </w:txbxContent>
                </v:textbox>
              </v:shape>
            </w:pict>
          </mc:Fallback>
        </mc:AlternateContent>
      </w:r>
      <w:r>
        <w:rPr>
          <w:noProof/>
        </w:rPr>
        <mc:AlternateContent>
          <mc:Choice Requires="wps">
            <w:drawing>
              <wp:anchor distT="0" distB="0" distL="114300" distR="114300" simplePos="0" relativeHeight="251743232" behindDoc="0" locked="0" layoutInCell="1" allowOverlap="1">
                <wp:simplePos x="0" y="0"/>
                <wp:positionH relativeFrom="column">
                  <wp:posOffset>1116965</wp:posOffset>
                </wp:positionH>
                <wp:positionV relativeFrom="paragraph">
                  <wp:posOffset>100965</wp:posOffset>
                </wp:positionV>
                <wp:extent cx="1383665" cy="1068070"/>
                <wp:effectExtent l="0" t="0" r="6985" b="0"/>
                <wp:wrapNone/>
                <wp:docPr id="1834" name="Freeform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83665" cy="1068070"/>
                        </a:xfrm>
                        <a:custGeom>
                          <a:avLst/>
                          <a:gdLst>
                            <a:gd name="T0" fmla="*/ 2115 w 2179"/>
                            <a:gd name="T1" fmla="*/ 19 h 1682"/>
                            <a:gd name="T2" fmla="*/ 1980 w 2179"/>
                            <a:gd name="T3" fmla="*/ 4 h 1682"/>
                            <a:gd name="T4" fmla="*/ 720 w 2179"/>
                            <a:gd name="T5" fmla="*/ 19 h 1682"/>
                            <a:gd name="T6" fmla="*/ 705 w 2179"/>
                            <a:gd name="T7" fmla="*/ 364 h 1682"/>
                            <a:gd name="T8" fmla="*/ 630 w 2179"/>
                            <a:gd name="T9" fmla="*/ 544 h 1682"/>
                            <a:gd name="T10" fmla="*/ 480 w 2179"/>
                            <a:gd name="T11" fmla="*/ 649 h 1682"/>
                            <a:gd name="T12" fmla="*/ 330 w 2179"/>
                            <a:gd name="T13" fmla="*/ 814 h 1682"/>
                            <a:gd name="T14" fmla="*/ 270 w 2179"/>
                            <a:gd name="T15" fmla="*/ 964 h 1682"/>
                            <a:gd name="T16" fmla="*/ 240 w 2179"/>
                            <a:gd name="T17" fmla="*/ 1039 h 1682"/>
                            <a:gd name="T18" fmla="*/ 195 w 2179"/>
                            <a:gd name="T19" fmla="*/ 1054 h 1682"/>
                            <a:gd name="T20" fmla="*/ 60 w 2179"/>
                            <a:gd name="T21" fmla="*/ 1069 h 1682"/>
                            <a:gd name="T22" fmla="*/ 45 w 2179"/>
                            <a:gd name="T23" fmla="*/ 1399 h 1682"/>
                            <a:gd name="T24" fmla="*/ 210 w 2179"/>
                            <a:gd name="T25" fmla="*/ 1474 h 1682"/>
                            <a:gd name="T26" fmla="*/ 255 w 2179"/>
                            <a:gd name="T27" fmla="*/ 1504 h 1682"/>
                            <a:gd name="T28" fmla="*/ 390 w 2179"/>
                            <a:gd name="T29" fmla="*/ 1549 h 1682"/>
                            <a:gd name="T30" fmla="*/ 480 w 2179"/>
                            <a:gd name="T31" fmla="*/ 1594 h 1682"/>
                            <a:gd name="T32" fmla="*/ 675 w 2179"/>
                            <a:gd name="T33" fmla="*/ 1669 h 1682"/>
                            <a:gd name="T34" fmla="*/ 915 w 2179"/>
                            <a:gd name="T35" fmla="*/ 1654 h 1682"/>
                            <a:gd name="T36" fmla="*/ 1005 w 2179"/>
                            <a:gd name="T37" fmla="*/ 1594 h 1682"/>
                            <a:gd name="T38" fmla="*/ 1020 w 2179"/>
                            <a:gd name="T39" fmla="*/ 1549 h 1682"/>
                            <a:gd name="T40" fmla="*/ 1050 w 2179"/>
                            <a:gd name="T41" fmla="*/ 1504 h 1682"/>
                            <a:gd name="T42" fmla="*/ 915 w 2179"/>
                            <a:gd name="T43" fmla="*/ 1084 h 1682"/>
                            <a:gd name="T44" fmla="*/ 930 w 2179"/>
                            <a:gd name="T45" fmla="*/ 1024 h 1682"/>
                            <a:gd name="T46" fmla="*/ 1095 w 2179"/>
                            <a:gd name="T47" fmla="*/ 979 h 1682"/>
                            <a:gd name="T48" fmla="*/ 1440 w 2179"/>
                            <a:gd name="T49" fmla="*/ 964 h 1682"/>
                            <a:gd name="T50" fmla="*/ 1530 w 2179"/>
                            <a:gd name="T51" fmla="*/ 919 h 1682"/>
                            <a:gd name="T52" fmla="*/ 1500 w 2179"/>
                            <a:gd name="T53" fmla="*/ 604 h 1682"/>
                            <a:gd name="T54" fmla="*/ 1725 w 2179"/>
                            <a:gd name="T55" fmla="*/ 484 h 1682"/>
                            <a:gd name="T56" fmla="*/ 1830 w 2179"/>
                            <a:gd name="T57" fmla="*/ 439 h 1682"/>
                            <a:gd name="T58" fmla="*/ 1920 w 2179"/>
                            <a:gd name="T59" fmla="*/ 409 h 1682"/>
                            <a:gd name="T60" fmla="*/ 2100 w 2179"/>
                            <a:gd name="T61" fmla="*/ 289 h 1682"/>
                            <a:gd name="T62" fmla="*/ 2145 w 2179"/>
                            <a:gd name="T63" fmla="*/ 259 h 1682"/>
                            <a:gd name="T64" fmla="*/ 2145 w 2179"/>
                            <a:gd name="T65" fmla="*/ 79 h 1682"/>
                            <a:gd name="T66" fmla="*/ 2085 w 2179"/>
                            <a:gd name="T67" fmla="*/ 34 h 1682"/>
                            <a:gd name="T68" fmla="*/ 2115 w 2179"/>
                            <a:gd name="T69" fmla="*/ 19 h 16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179" h="1682">
                              <a:moveTo>
                                <a:pt x="2115" y="19"/>
                              </a:moveTo>
                              <a:cubicBezTo>
                                <a:pt x="2020" y="0"/>
                                <a:pt x="2065" y="4"/>
                                <a:pt x="1980" y="4"/>
                              </a:cubicBezTo>
                              <a:lnTo>
                                <a:pt x="720" y="19"/>
                              </a:lnTo>
                              <a:cubicBezTo>
                                <a:pt x="763" y="147"/>
                                <a:pt x="742" y="239"/>
                                <a:pt x="705" y="364"/>
                              </a:cubicBezTo>
                              <a:cubicBezTo>
                                <a:pt x="690" y="415"/>
                                <a:pt x="673" y="501"/>
                                <a:pt x="630" y="544"/>
                              </a:cubicBezTo>
                              <a:cubicBezTo>
                                <a:pt x="588" y="586"/>
                                <a:pt x="533" y="623"/>
                                <a:pt x="480" y="649"/>
                              </a:cubicBezTo>
                              <a:cubicBezTo>
                                <a:pt x="439" y="710"/>
                                <a:pt x="391" y="774"/>
                                <a:pt x="330" y="814"/>
                              </a:cubicBezTo>
                              <a:cubicBezTo>
                                <a:pt x="315" y="876"/>
                                <a:pt x="297" y="909"/>
                                <a:pt x="270" y="964"/>
                              </a:cubicBezTo>
                              <a:cubicBezTo>
                                <a:pt x="258" y="988"/>
                                <a:pt x="257" y="1018"/>
                                <a:pt x="240" y="1039"/>
                              </a:cubicBezTo>
                              <a:cubicBezTo>
                                <a:pt x="230" y="1051"/>
                                <a:pt x="211" y="1051"/>
                                <a:pt x="195" y="1054"/>
                              </a:cubicBezTo>
                              <a:cubicBezTo>
                                <a:pt x="150" y="1061"/>
                                <a:pt x="105" y="1064"/>
                                <a:pt x="60" y="1069"/>
                              </a:cubicBezTo>
                              <a:cubicBezTo>
                                <a:pt x="31" y="1156"/>
                                <a:pt x="0" y="1319"/>
                                <a:pt x="45" y="1399"/>
                              </a:cubicBezTo>
                              <a:cubicBezTo>
                                <a:pt x="77" y="1456"/>
                                <a:pt x="159" y="1448"/>
                                <a:pt x="210" y="1474"/>
                              </a:cubicBezTo>
                              <a:cubicBezTo>
                                <a:pt x="226" y="1482"/>
                                <a:pt x="239" y="1497"/>
                                <a:pt x="255" y="1504"/>
                              </a:cubicBezTo>
                              <a:cubicBezTo>
                                <a:pt x="298" y="1523"/>
                                <a:pt x="351" y="1523"/>
                                <a:pt x="390" y="1549"/>
                              </a:cubicBezTo>
                              <a:cubicBezTo>
                                <a:pt x="590" y="1682"/>
                                <a:pt x="294" y="1490"/>
                                <a:pt x="480" y="1594"/>
                              </a:cubicBezTo>
                              <a:cubicBezTo>
                                <a:pt x="632" y="1678"/>
                                <a:pt x="503" y="1644"/>
                                <a:pt x="675" y="1669"/>
                              </a:cubicBezTo>
                              <a:cubicBezTo>
                                <a:pt x="755" y="1664"/>
                                <a:pt x="837" y="1672"/>
                                <a:pt x="915" y="1654"/>
                              </a:cubicBezTo>
                              <a:cubicBezTo>
                                <a:pt x="950" y="1646"/>
                                <a:pt x="1005" y="1594"/>
                                <a:pt x="1005" y="1594"/>
                              </a:cubicBezTo>
                              <a:cubicBezTo>
                                <a:pt x="1010" y="1579"/>
                                <a:pt x="1013" y="1563"/>
                                <a:pt x="1020" y="1549"/>
                              </a:cubicBezTo>
                              <a:cubicBezTo>
                                <a:pt x="1028" y="1533"/>
                                <a:pt x="1049" y="1522"/>
                                <a:pt x="1050" y="1504"/>
                              </a:cubicBezTo>
                              <a:cubicBezTo>
                                <a:pt x="1060" y="1278"/>
                                <a:pt x="1076" y="1192"/>
                                <a:pt x="915" y="1084"/>
                              </a:cubicBezTo>
                              <a:cubicBezTo>
                                <a:pt x="920" y="1064"/>
                                <a:pt x="917" y="1040"/>
                                <a:pt x="930" y="1024"/>
                              </a:cubicBezTo>
                              <a:cubicBezTo>
                                <a:pt x="960" y="988"/>
                                <a:pt x="1066" y="981"/>
                                <a:pt x="1095" y="979"/>
                              </a:cubicBezTo>
                              <a:cubicBezTo>
                                <a:pt x="1210" y="971"/>
                                <a:pt x="1325" y="969"/>
                                <a:pt x="1440" y="964"/>
                              </a:cubicBezTo>
                              <a:cubicBezTo>
                                <a:pt x="1453" y="960"/>
                                <a:pt x="1528" y="939"/>
                                <a:pt x="1530" y="919"/>
                              </a:cubicBezTo>
                              <a:cubicBezTo>
                                <a:pt x="1546" y="771"/>
                                <a:pt x="1528" y="716"/>
                                <a:pt x="1500" y="604"/>
                              </a:cubicBezTo>
                              <a:cubicBezTo>
                                <a:pt x="1540" y="485"/>
                                <a:pt x="1622" y="497"/>
                                <a:pt x="1725" y="484"/>
                              </a:cubicBezTo>
                              <a:cubicBezTo>
                                <a:pt x="1796" y="436"/>
                                <a:pt x="1742" y="465"/>
                                <a:pt x="1830" y="439"/>
                              </a:cubicBezTo>
                              <a:cubicBezTo>
                                <a:pt x="1860" y="430"/>
                                <a:pt x="1920" y="409"/>
                                <a:pt x="1920" y="409"/>
                              </a:cubicBezTo>
                              <a:cubicBezTo>
                                <a:pt x="1974" y="355"/>
                                <a:pt x="2034" y="333"/>
                                <a:pt x="2100" y="289"/>
                              </a:cubicBezTo>
                              <a:cubicBezTo>
                                <a:pt x="2115" y="279"/>
                                <a:pt x="2145" y="259"/>
                                <a:pt x="2145" y="259"/>
                              </a:cubicBezTo>
                              <a:cubicBezTo>
                                <a:pt x="2161" y="193"/>
                                <a:pt x="2179" y="154"/>
                                <a:pt x="2145" y="79"/>
                              </a:cubicBezTo>
                              <a:cubicBezTo>
                                <a:pt x="2135" y="56"/>
                                <a:pt x="2096" y="56"/>
                                <a:pt x="2085" y="34"/>
                              </a:cubicBezTo>
                              <a:cubicBezTo>
                                <a:pt x="2080" y="24"/>
                                <a:pt x="2105" y="24"/>
                                <a:pt x="2115" y="19"/>
                              </a:cubicBezTo>
                              <a:close/>
                            </a:path>
                          </a:pathLst>
                        </a:custGeom>
                        <a:solidFill>
                          <a:srgbClr val="669900"/>
                        </a:solidFill>
                        <a:ln w="9525">
                          <a:solidFill>
                            <a:srgbClr val="6699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3BDCA" id="Freeform 237" o:spid="_x0000_s1026" style="position:absolute;margin-left:87.95pt;margin-top:7.95pt;width:108.95pt;height:84.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79,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" path="m2115,19c2020,,2065,4,1980,4l720,19v43,128,22,220,-15,345c690,415,673,501,630,544v-42,42,-97,79,-150,105c439,710,391,774,330,814v-15,62,-33,95,-60,150c258,988,257,1018,240,1039v-10,12,-29,12,-45,15c150,1061,105,1064,60,1069,31,1156,,1319,45,1399v32,57,114,49,165,75c226,1482,239,1497,255,1504v43,19,96,19,135,45c590,1682,294,1490,480,1594v152,84,23,50,195,75c755,1664,837,1672,915,1654v35,-8,90,-60,90,-60c1010,1579,1013,1563,1020,1549v8,-16,29,-27,30,-45c1060,1278,1076,1192,915,1084v5,-20,2,-44,15,-60c960,988,1066,981,1095,979v115,-8,230,-10,345,-15c1453,960,1528,939,1530,919v16,-148,-2,-203,-30,-315c1540,485,1622,497,1725,484v71,-48,17,-19,105,-45c1860,430,1920,409,1920,409v54,-54,114,-76,180,-120c2115,279,2145,259,2145,259v16,-66,34,-105,,-180c2135,56,2096,56,2085,34v-5,-10,20,-10,30,-15xe" fillcolor="#690" strokecolor="#690">
                <v:path arrowok="t" o:connecttype="custom" o:connectlocs="1343025,12065;1257300,2540;457200,12065;447675,231140;400050,345440;304800,412115;209550,516890;171450,612140;152400,659765;123825,669290;38100,678815;28575,888365;133350,935990;161925,955040;247650,983615;304800,1012190;428625,1059815;581025,1050290;638175,1012190;647700,983615;666750,955040;581025,688340;590550,650240;695325,621665;914400,612140;971550,583565;952500,383540;1095375,307340;1162050,278765;1219200,259715;1333500,183515;1362075,164465;1362075,50165;1323975,21590;1343025,12065" o:connectangles="0,0,0,0,0,0,0,0,0,0,0,0,0,0,0,0,0,0,0,0,0,0,0,0,0,0,0,0,0,0,0,0,0,0,0"/>
              </v:shape>
            </w:pict>
          </mc:Fallback>
        </mc:AlternateContent>
      </w:r>
      <w:r>
        <w:rPr>
          <w:noProof/>
        </w:rPr>
        <mc:AlternateContent>
          <mc:Choice Requires="wps">
            <w:drawing>
              <wp:anchor distT="0" distB="0" distL="114300" distR="114300" simplePos="0" relativeHeight="251744256" behindDoc="0" locked="0" layoutInCell="1" allowOverlap="1">
                <wp:simplePos x="0" y="0"/>
                <wp:positionH relativeFrom="column">
                  <wp:posOffset>1662430</wp:posOffset>
                </wp:positionH>
                <wp:positionV relativeFrom="paragraph">
                  <wp:posOffset>129540</wp:posOffset>
                </wp:positionV>
                <wp:extent cx="407035" cy="504825"/>
                <wp:effectExtent l="0" t="0" r="12065" b="9525"/>
                <wp:wrapNone/>
                <wp:docPr id="1833" name="AutoShap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7035" cy="50482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32E380" id="_x0000_t32" coordsize="21600,21600" o:spt="32" o:oned="t" path="m,l21600,21600e" filled="f">
                <v:path arrowok="t" fillok="f" o:connecttype="none"/>
                <o:lock v:ext="edit" shapetype="t"/>
              </v:shapetype>
              <v:shape id="AutoShape 230" o:spid="_x0000_s1026" type="#_x0000_t32" style="position:absolute;margin-left:130.9pt;margin-top:10.2pt;width:32.05pt;height:39.75pt;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">
                <v:stroke dashstyle="longDash"/>
              </v:shape>
            </w:pict>
          </mc:Fallback>
        </mc:AlternateContent>
      </w:r>
      <w:r>
        <w:rPr>
          <w:noProof/>
        </w:rPr>
        <mc:AlternateContent>
          <mc:Choice Requires="wps">
            <w:drawing>
              <wp:anchor distT="0" distB="0" distL="114300" distR="114300" simplePos="0" relativeHeight="251748352" behindDoc="0" locked="0" layoutInCell="1" allowOverlap="1">
                <wp:simplePos x="0" y="0"/>
                <wp:positionH relativeFrom="column">
                  <wp:posOffset>1586230</wp:posOffset>
                </wp:positionH>
                <wp:positionV relativeFrom="paragraph">
                  <wp:posOffset>177165</wp:posOffset>
                </wp:positionV>
                <wp:extent cx="304800" cy="223520"/>
                <wp:effectExtent l="0" t="116205" r="0" b="107950"/>
                <wp:wrapNone/>
                <wp:docPr id="23" name="Arc 2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9360255">
                          <a:off x="0" y="0"/>
                          <a:ext cx="304800" cy="223520"/>
                        </a:xfrm>
                        <a:custGeom>
                          <a:avLst/>
                          <a:gdLst>
                            <a:gd name="T0" fmla="*/ 35758 w 21600"/>
                            <a:gd name="T1" fmla="*/ 0 h 21600"/>
                            <a:gd name="T2" fmla="*/ 303756 w 21600"/>
                            <a:gd name="T3" fmla="*/ 223520 h 21600"/>
                            <a:gd name="T4" fmla="*/ 0 w 21600"/>
                            <a:gd name="T5" fmla="*/ 20632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533" y="0"/>
                              </a:moveTo>
                              <a:cubicBezTo>
                                <a:pt x="13407" y="1284"/>
                                <a:pt x="21600" y="10501"/>
                                <a:pt x="21600" y="21451"/>
                              </a:cubicBezTo>
                              <a:cubicBezTo>
                                <a:pt x="21600" y="22047"/>
                                <a:pt x="21575" y="22644"/>
                                <a:pt x="21525" y="23238"/>
                              </a:cubicBezTo>
                            </a:path>
                            <a:path w="21600" h="21600" stroke="0" extrusionOk="0">
                              <a:moveTo>
                                <a:pt x="2533" y="0"/>
                              </a:moveTo>
                              <a:cubicBezTo>
                                <a:pt x="13407" y="1284"/>
                                <a:pt x="21600" y="10501"/>
                                <a:pt x="21600" y="21451"/>
                              </a:cubicBezTo>
                              <a:cubicBezTo>
                                <a:pt x="21600" y="22047"/>
                                <a:pt x="21575" y="22644"/>
                                <a:pt x="21525" y="23238"/>
                              </a:cubicBezTo>
                              <a:lnTo>
                                <a:pt x="0" y="21451"/>
                              </a:lnTo>
                              <a:lnTo>
                                <a:pt x="2533" y="0"/>
                              </a:lnTo>
                              <a:close/>
                            </a:path>
                          </a:pathLst>
                        </a:custGeom>
                        <a:noFill/>
                        <a:ln w="9525">
                          <a:solidFill>
                            <a:srgbClr val="000000"/>
                          </a:solidFill>
                          <a:round/>
                          <a:headEnd type="arrow" w="med" len="me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7A0E3" id="Arc 228" o:spid="_x0000_s1026" style="position:absolute;margin-left:124.9pt;margin-top:13.95pt;width:24pt;height:17.6pt;rotation:-10223895fd;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" path="m2533,nfc13407,1284,21600,10501,21600,21451v,596,-25,1193,-75,1787em2533,nsc13407,1284,21600,10501,21600,21451v,596,-25,1193,-75,1787l,21451,2533,xe" filled="f">
                <v:stroke startarrow="open" endarrow="open"/>
                <v:path arrowok="t" o:extrusionok="f" o:connecttype="custom" o:connectlocs="504585,0;4286335,2313018;0,2135051" o:connectangles="0,0,0"/>
              </v:shape>
            </w:pict>
          </mc:Fallback>
        </mc:AlternateContent>
      </w:r>
      <w:r>
        <w:rPr>
          <w:noProof/>
        </w:rPr>
        <mc:AlternateContent>
          <mc:Choice Requires="wps">
            <w:drawing>
              <wp:anchor distT="0" distB="0" distL="114300" distR="114300" simplePos="0" relativeHeight="251738112" behindDoc="0" locked="0" layoutInCell="1" allowOverlap="1">
                <wp:simplePos x="0" y="0"/>
                <wp:positionH relativeFrom="column">
                  <wp:posOffset>2510155</wp:posOffset>
                </wp:positionH>
                <wp:positionV relativeFrom="paragraph">
                  <wp:posOffset>187960</wp:posOffset>
                </wp:positionV>
                <wp:extent cx="304800" cy="223520"/>
                <wp:effectExtent l="0" t="117475" r="0" b="106680"/>
                <wp:wrapNone/>
                <wp:docPr id="17" name="Arc 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9360255">
                          <a:off x="0" y="0"/>
                          <a:ext cx="304800" cy="223520"/>
                        </a:xfrm>
                        <a:custGeom>
                          <a:avLst/>
                          <a:gdLst>
                            <a:gd name="T0" fmla="*/ 35758 w 21600"/>
                            <a:gd name="T1" fmla="*/ 0 h 21600"/>
                            <a:gd name="T2" fmla="*/ 303756 w 21600"/>
                            <a:gd name="T3" fmla="*/ 223520 h 21600"/>
                            <a:gd name="T4" fmla="*/ 0 w 21600"/>
                            <a:gd name="T5" fmla="*/ 20632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533" y="0"/>
                              </a:moveTo>
                              <a:cubicBezTo>
                                <a:pt x="13407" y="1284"/>
                                <a:pt x="21600" y="10501"/>
                                <a:pt x="21600" y="21451"/>
                              </a:cubicBezTo>
                              <a:cubicBezTo>
                                <a:pt x="21600" y="22047"/>
                                <a:pt x="21575" y="22644"/>
                                <a:pt x="21525" y="23238"/>
                              </a:cubicBezTo>
                            </a:path>
                            <a:path w="21600" h="21600" stroke="0" extrusionOk="0">
                              <a:moveTo>
                                <a:pt x="2533" y="0"/>
                              </a:moveTo>
                              <a:cubicBezTo>
                                <a:pt x="13407" y="1284"/>
                                <a:pt x="21600" y="10501"/>
                                <a:pt x="21600" y="21451"/>
                              </a:cubicBezTo>
                              <a:cubicBezTo>
                                <a:pt x="21600" y="22047"/>
                                <a:pt x="21575" y="22644"/>
                                <a:pt x="21525" y="23238"/>
                              </a:cubicBezTo>
                              <a:lnTo>
                                <a:pt x="0" y="21451"/>
                              </a:lnTo>
                              <a:lnTo>
                                <a:pt x="2533" y="0"/>
                              </a:lnTo>
                              <a:close/>
                            </a:path>
                          </a:pathLst>
                        </a:custGeom>
                        <a:noFill/>
                        <a:ln w="9525">
                          <a:solidFill>
                            <a:srgbClr val="000000"/>
                          </a:solidFill>
                          <a:round/>
                          <a:headEnd type="arrow" w="med" len="me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6623E" id="Arc 225" o:spid="_x0000_s1026" style="position:absolute;margin-left:197.65pt;margin-top:14.8pt;width:24pt;height:17.6pt;rotation:-10223895fd;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" path="m2533,nfc13407,1284,21600,10501,21600,21451v,596,-25,1193,-75,1787em2533,nsc13407,1284,21600,10501,21600,21451v,596,-25,1193,-75,1787l,21451,2533,xe" filled="f">
                <v:stroke startarrow="open" endarrow="open"/>
                <v:path arrowok="t" o:extrusionok="f" o:connecttype="custom" o:connectlocs="504585,0;4286335,2313018;0,2135051" o:connectangles="0,0,0"/>
              </v:shape>
            </w:pict>
          </mc:Fallback>
        </mc:AlternateContent>
      </w:r>
      <w:r>
        <w:rPr>
          <w:noProof/>
        </w:rPr>
        <mc:AlternateContent>
          <mc:Choice Requires="wps">
            <w:drawing>
              <wp:anchor distT="0" distB="0" distL="114300" distR="114300" simplePos="0" relativeHeight="251737088" behindDoc="0" locked="0" layoutInCell="1" allowOverlap="1">
                <wp:simplePos x="0" y="0"/>
                <wp:positionH relativeFrom="column">
                  <wp:posOffset>2517140</wp:posOffset>
                </wp:positionH>
                <wp:positionV relativeFrom="paragraph">
                  <wp:posOffset>120015</wp:posOffset>
                </wp:positionV>
                <wp:extent cx="466725" cy="647700"/>
                <wp:effectExtent l="0" t="0" r="9525" b="0"/>
                <wp:wrapNone/>
                <wp:docPr id="1830" name="Auto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64770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358BF7" id="AutoShape 220" o:spid="_x0000_s1026" type="#_x0000_t32" style="position:absolute;margin-left:198.2pt;margin-top:9.45pt;width:36.75pt;height:51pt;flip:x;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">
                <v:stroke dashstyle="longDash"/>
              </v:shape>
            </w:pict>
          </mc:Fallback>
        </mc:AlternateContent>
      </w:r>
      <w:r>
        <w:rPr>
          <w:noProof/>
        </w:rPr>
        <mc:AlternateContent>
          <mc:Choice Requires="wps">
            <w:drawing>
              <wp:anchor distT="0" distB="0" distL="114300" distR="114300" simplePos="0" relativeHeight="251710464" behindDoc="0" locked="0" layoutInCell="1" allowOverlap="1">
                <wp:simplePos x="0" y="0"/>
                <wp:positionH relativeFrom="column">
                  <wp:posOffset>764540</wp:posOffset>
                </wp:positionH>
                <wp:positionV relativeFrom="paragraph">
                  <wp:posOffset>120015</wp:posOffset>
                </wp:positionV>
                <wp:extent cx="3838575" cy="2076450"/>
                <wp:effectExtent l="0" t="0" r="9525" b="0"/>
                <wp:wrapNone/>
                <wp:docPr id="182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2076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CA72C" id="Rectangle 217" o:spid="_x0000_s1026" style="position:absolute;margin-left:60.2pt;margin-top:9.45pt;width:302.25pt;height:16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"/>
            </w:pict>
          </mc:Fallback>
        </mc:AlternateContent>
      </w:r>
      <w:r>
        <w:rPr>
          <w:noProof/>
        </w:rPr>
        <mc:AlternateContent>
          <mc:Choice Requires="wps">
            <w:drawing>
              <wp:anchor distT="0" distB="0" distL="114300" distR="114300" simplePos="0" relativeHeight="251732992" behindDoc="0" locked="0" layoutInCell="1" allowOverlap="1">
                <wp:simplePos x="0" y="0"/>
                <wp:positionH relativeFrom="column">
                  <wp:posOffset>2640965</wp:posOffset>
                </wp:positionH>
                <wp:positionV relativeFrom="paragraph">
                  <wp:posOffset>129540</wp:posOffset>
                </wp:positionV>
                <wp:extent cx="123825" cy="175260"/>
                <wp:effectExtent l="0" t="0" r="0" b="0"/>
                <wp:wrapNone/>
                <wp:docPr id="1826"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 cy="175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7BC0" w:rsidRPr="00921425" w:rsidRDefault="00C67BC0" w:rsidP="00C67BC0">
                            <w:pPr>
                              <w:ind w:left="-142" w:right="48"/>
                              <w:jc w:val="right"/>
                              <w:rPr>
                                <w:rFonts w:cs="Arial"/>
                                <w:b/>
                                <w:vertAlign w:val="subscript"/>
                              </w:rPr>
                            </w:pPr>
                            <w:r w:rsidRPr="00921425">
                              <w:rPr>
                                <w:rFonts w:cs="Arial"/>
                                <w:b/>
                              </w:rPr>
                              <w:t>ᾳ</w:t>
                            </w:r>
                          </w:p>
                        </w:txbxContent>
                      </wps:txbx>
                      <wps:bodyPr rot="0" vert="horz" wrap="square" lIns="0" tIns="0" rIns="0" bIns="0" anchor="ctr" anchorCtr="0" upright="1">
                        <a:spAutoFit/>
                      </wps:bodyPr>
                    </wps:wsp>
                  </a:graphicData>
                </a:graphic>
                <wp14:sizeRelH relativeFrom="page">
                  <wp14:pctWidth>0</wp14:pctWidth>
                </wp14:sizeRelH>
                <wp14:sizeRelV relativeFrom="page">
                  <wp14:pctHeight>0</wp14:pctHeight>
                </wp14:sizeRelV>
              </wp:anchor>
            </w:drawing>
          </mc:Choice>
          <mc:Fallback>
            <w:pict>
              <v:shape id="Text Box 287" o:spid="_x0000_s1027" type="#_x0000_t202" style="position:absolute;margin-left:207.95pt;margin-top:10.2pt;width:9.75pt;height:13.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" stroked="f">
                <v:textbox style="mso-fit-shape-to-text:t" inset="0,0,0,0">
                  <w:txbxContent>
                    <w:p w:rsidR="00C67BC0" w:rsidRPr="00921425" w:rsidRDefault="00C67BC0" w:rsidP="00C67BC0">
                      <w:pPr>
                        <w:ind w:left="-142" w:right="48"/>
                        <w:jc w:val="right"/>
                        <w:rPr>
                          <w:rFonts w:cs="Arial"/>
                          <w:b/>
                          <w:vertAlign w:val="subscript"/>
                        </w:rPr>
                      </w:pPr>
                      <w:r w:rsidRPr="00921425">
                        <w:rPr>
                          <w:rFonts w:cs="Arial"/>
                          <w:b/>
                        </w:rPr>
                        <w:t>ᾳ</w:t>
                      </w:r>
                    </w:p>
                  </w:txbxContent>
                </v:textbox>
              </v:shape>
            </w:pict>
          </mc:Fallback>
        </mc:AlternateContent>
      </w:r>
    </w:p>
    <w:p w:rsidR="00C67BC0" w:rsidRPr="006A08B5" w:rsidRDefault="001D6BF5" w:rsidP="00C67BC0">
      <w:r>
        <w:rPr>
          <w:noProof/>
        </w:rPr>
        <mc:AlternateContent>
          <mc:Choice Requires="wps">
            <w:drawing>
              <wp:anchor distT="0" distB="0" distL="114300" distR="114300" simplePos="0" relativeHeight="251746304" behindDoc="0" locked="0" layoutInCell="1" allowOverlap="1">
                <wp:simplePos x="0" y="0"/>
                <wp:positionH relativeFrom="column">
                  <wp:posOffset>1402715</wp:posOffset>
                </wp:positionH>
                <wp:positionV relativeFrom="paragraph">
                  <wp:posOffset>225425</wp:posOffset>
                </wp:positionV>
                <wp:extent cx="288290" cy="209550"/>
                <wp:effectExtent l="38100" t="38100" r="35560" b="38100"/>
                <wp:wrapNone/>
                <wp:docPr id="1825" name="AutoShap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2095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BB36CD" id="AutoShape 240" o:spid="_x0000_s1026" type="#_x0000_t32" style="position:absolute;margin-left:110.45pt;margin-top:17.75pt;width:22.7pt;height:16.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">
                <v:stroke startarrow="block" endarrow="block"/>
              </v:shape>
            </w:pict>
          </mc:Fallback>
        </mc:AlternateContent>
      </w:r>
      <w:r>
        <w:rPr>
          <w:noProof/>
        </w:rPr>
        <mc:AlternateContent>
          <mc:Choice Requires="wps">
            <w:drawing>
              <wp:anchor distT="0" distB="0" distL="114300" distR="114300" simplePos="0" relativeHeight="251741184" behindDoc="0" locked="0" layoutInCell="1" allowOverlap="1">
                <wp:simplePos x="0" y="0"/>
                <wp:positionH relativeFrom="column">
                  <wp:posOffset>3221990</wp:posOffset>
                </wp:positionH>
                <wp:positionV relativeFrom="paragraph">
                  <wp:posOffset>330200</wp:posOffset>
                </wp:positionV>
                <wp:extent cx="1381125" cy="1572260"/>
                <wp:effectExtent l="0" t="0" r="9525" b="8890"/>
                <wp:wrapNone/>
                <wp:docPr id="1824" name="Freeform 2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81125" cy="1572260"/>
                        </a:xfrm>
                        <a:custGeom>
                          <a:avLst/>
                          <a:gdLst>
                            <a:gd name="T0" fmla="*/ 1320 w 2175"/>
                            <a:gd name="T1" fmla="*/ 2430 h 2476"/>
                            <a:gd name="T2" fmla="*/ 2175 w 2175"/>
                            <a:gd name="T3" fmla="*/ 2430 h 2476"/>
                            <a:gd name="T4" fmla="*/ 2175 w 2175"/>
                            <a:gd name="T5" fmla="*/ 1860 h 2476"/>
                            <a:gd name="T6" fmla="*/ 1935 w 2175"/>
                            <a:gd name="T7" fmla="*/ 1785 h 2476"/>
                            <a:gd name="T8" fmla="*/ 1860 w 2175"/>
                            <a:gd name="T9" fmla="*/ 1710 h 2476"/>
                            <a:gd name="T10" fmla="*/ 1755 w 2175"/>
                            <a:gd name="T11" fmla="*/ 1680 h 2476"/>
                            <a:gd name="T12" fmla="*/ 1710 w 2175"/>
                            <a:gd name="T13" fmla="*/ 1650 h 2476"/>
                            <a:gd name="T14" fmla="*/ 1665 w 2175"/>
                            <a:gd name="T15" fmla="*/ 1635 h 2476"/>
                            <a:gd name="T16" fmla="*/ 1650 w 2175"/>
                            <a:gd name="T17" fmla="*/ 1590 h 2476"/>
                            <a:gd name="T18" fmla="*/ 1605 w 2175"/>
                            <a:gd name="T19" fmla="*/ 1500 h 2476"/>
                            <a:gd name="T20" fmla="*/ 1590 w 2175"/>
                            <a:gd name="T21" fmla="*/ 1005 h 2476"/>
                            <a:gd name="T22" fmla="*/ 1530 w 2175"/>
                            <a:gd name="T23" fmla="*/ 915 h 2476"/>
                            <a:gd name="T24" fmla="*/ 1455 w 2175"/>
                            <a:gd name="T25" fmla="*/ 780 h 2476"/>
                            <a:gd name="T26" fmla="*/ 1365 w 2175"/>
                            <a:gd name="T27" fmla="*/ 750 h 2476"/>
                            <a:gd name="T28" fmla="*/ 1245 w 2175"/>
                            <a:gd name="T29" fmla="*/ 645 h 2476"/>
                            <a:gd name="T30" fmla="*/ 1215 w 2175"/>
                            <a:gd name="T31" fmla="*/ 555 h 2476"/>
                            <a:gd name="T32" fmla="*/ 1200 w 2175"/>
                            <a:gd name="T33" fmla="*/ 510 h 2476"/>
                            <a:gd name="T34" fmla="*/ 1215 w 2175"/>
                            <a:gd name="T35" fmla="*/ 405 h 2476"/>
                            <a:gd name="T36" fmla="*/ 1380 w 2175"/>
                            <a:gd name="T37" fmla="*/ 300 h 2476"/>
                            <a:gd name="T38" fmla="*/ 1545 w 2175"/>
                            <a:gd name="T39" fmla="*/ 210 h 2476"/>
                            <a:gd name="T40" fmla="*/ 1530 w 2175"/>
                            <a:gd name="T41" fmla="*/ 75 h 2476"/>
                            <a:gd name="T42" fmla="*/ 1395 w 2175"/>
                            <a:gd name="T43" fmla="*/ 0 h 2476"/>
                            <a:gd name="T44" fmla="*/ 1260 w 2175"/>
                            <a:gd name="T45" fmla="*/ 15 h 2476"/>
                            <a:gd name="T46" fmla="*/ 1080 w 2175"/>
                            <a:gd name="T47" fmla="*/ 150 h 2476"/>
                            <a:gd name="T48" fmla="*/ 990 w 2175"/>
                            <a:gd name="T49" fmla="*/ 240 h 2476"/>
                            <a:gd name="T50" fmla="*/ 945 w 2175"/>
                            <a:gd name="T51" fmla="*/ 255 h 2476"/>
                            <a:gd name="T52" fmla="*/ 900 w 2175"/>
                            <a:gd name="T53" fmla="*/ 285 h 2476"/>
                            <a:gd name="T54" fmla="*/ 405 w 2175"/>
                            <a:gd name="T55" fmla="*/ 360 h 2476"/>
                            <a:gd name="T56" fmla="*/ 120 w 2175"/>
                            <a:gd name="T57" fmla="*/ 420 h 2476"/>
                            <a:gd name="T58" fmla="*/ 90 w 2175"/>
                            <a:gd name="T59" fmla="*/ 510 h 2476"/>
                            <a:gd name="T60" fmla="*/ 30 w 2175"/>
                            <a:gd name="T61" fmla="*/ 615 h 2476"/>
                            <a:gd name="T62" fmla="*/ 0 w 2175"/>
                            <a:gd name="T63" fmla="*/ 780 h 2476"/>
                            <a:gd name="T64" fmla="*/ 15 w 2175"/>
                            <a:gd name="T65" fmla="*/ 975 h 2476"/>
                            <a:gd name="T66" fmla="*/ 30 w 2175"/>
                            <a:gd name="T67" fmla="*/ 1020 h 2476"/>
                            <a:gd name="T68" fmla="*/ 75 w 2175"/>
                            <a:gd name="T69" fmla="*/ 1035 h 2476"/>
                            <a:gd name="T70" fmla="*/ 165 w 2175"/>
                            <a:gd name="T71" fmla="*/ 1080 h 2476"/>
                            <a:gd name="T72" fmla="*/ 630 w 2175"/>
                            <a:gd name="T73" fmla="*/ 1185 h 2476"/>
                            <a:gd name="T74" fmla="*/ 765 w 2175"/>
                            <a:gd name="T75" fmla="*/ 1365 h 2476"/>
                            <a:gd name="T76" fmla="*/ 675 w 2175"/>
                            <a:gd name="T77" fmla="*/ 1710 h 2476"/>
                            <a:gd name="T78" fmla="*/ 720 w 2175"/>
                            <a:gd name="T79" fmla="*/ 1920 h 2476"/>
                            <a:gd name="T80" fmla="*/ 1155 w 2175"/>
                            <a:gd name="T81" fmla="*/ 1875 h 2476"/>
                            <a:gd name="T82" fmla="*/ 1290 w 2175"/>
                            <a:gd name="T83" fmla="*/ 1815 h 2476"/>
                            <a:gd name="T84" fmla="*/ 1470 w 2175"/>
                            <a:gd name="T85" fmla="*/ 1920 h 2476"/>
                            <a:gd name="T86" fmla="*/ 1455 w 2175"/>
                            <a:gd name="T87" fmla="*/ 2025 h 2476"/>
                            <a:gd name="T88" fmla="*/ 1320 w 2175"/>
                            <a:gd name="T89" fmla="*/ 2145 h 2476"/>
                            <a:gd name="T90" fmla="*/ 1335 w 2175"/>
                            <a:gd name="T91" fmla="*/ 2415 h 2476"/>
                            <a:gd name="T92" fmla="*/ 1320 w 2175"/>
                            <a:gd name="T93" fmla="*/ 2430 h 2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175" h="2476">
                              <a:moveTo>
                                <a:pt x="1320" y="2430"/>
                              </a:moveTo>
                              <a:lnTo>
                                <a:pt x="2175" y="2430"/>
                              </a:lnTo>
                              <a:lnTo>
                                <a:pt x="2175" y="1860"/>
                              </a:lnTo>
                              <a:cubicBezTo>
                                <a:pt x="2095" y="1835"/>
                                <a:pt x="2014" y="1814"/>
                                <a:pt x="1935" y="1785"/>
                              </a:cubicBezTo>
                              <a:cubicBezTo>
                                <a:pt x="1852" y="1754"/>
                                <a:pt x="1923" y="1761"/>
                                <a:pt x="1860" y="1710"/>
                              </a:cubicBezTo>
                              <a:cubicBezTo>
                                <a:pt x="1850" y="1702"/>
                                <a:pt x="1759" y="1681"/>
                                <a:pt x="1755" y="1680"/>
                              </a:cubicBezTo>
                              <a:cubicBezTo>
                                <a:pt x="1740" y="1670"/>
                                <a:pt x="1726" y="1658"/>
                                <a:pt x="1710" y="1650"/>
                              </a:cubicBezTo>
                              <a:cubicBezTo>
                                <a:pt x="1696" y="1643"/>
                                <a:pt x="1676" y="1646"/>
                                <a:pt x="1665" y="1635"/>
                              </a:cubicBezTo>
                              <a:cubicBezTo>
                                <a:pt x="1654" y="1624"/>
                                <a:pt x="1657" y="1604"/>
                                <a:pt x="1650" y="1590"/>
                              </a:cubicBezTo>
                              <a:cubicBezTo>
                                <a:pt x="1592" y="1474"/>
                                <a:pt x="1643" y="1613"/>
                                <a:pt x="1605" y="1500"/>
                              </a:cubicBezTo>
                              <a:cubicBezTo>
                                <a:pt x="1600" y="1335"/>
                                <a:pt x="1611" y="1169"/>
                                <a:pt x="1590" y="1005"/>
                              </a:cubicBezTo>
                              <a:cubicBezTo>
                                <a:pt x="1585" y="969"/>
                                <a:pt x="1541" y="949"/>
                                <a:pt x="1530" y="915"/>
                              </a:cubicBezTo>
                              <a:cubicBezTo>
                                <a:pt x="1512" y="860"/>
                                <a:pt x="1510" y="811"/>
                                <a:pt x="1455" y="780"/>
                              </a:cubicBezTo>
                              <a:cubicBezTo>
                                <a:pt x="1427" y="765"/>
                                <a:pt x="1365" y="750"/>
                                <a:pt x="1365" y="750"/>
                              </a:cubicBezTo>
                              <a:cubicBezTo>
                                <a:pt x="1330" y="697"/>
                                <a:pt x="1306" y="665"/>
                                <a:pt x="1245" y="645"/>
                              </a:cubicBezTo>
                              <a:cubicBezTo>
                                <a:pt x="1235" y="615"/>
                                <a:pt x="1225" y="585"/>
                                <a:pt x="1215" y="555"/>
                              </a:cubicBezTo>
                              <a:cubicBezTo>
                                <a:pt x="1210" y="540"/>
                                <a:pt x="1200" y="510"/>
                                <a:pt x="1200" y="510"/>
                              </a:cubicBezTo>
                              <a:cubicBezTo>
                                <a:pt x="1205" y="475"/>
                                <a:pt x="1205" y="439"/>
                                <a:pt x="1215" y="405"/>
                              </a:cubicBezTo>
                              <a:cubicBezTo>
                                <a:pt x="1230" y="355"/>
                                <a:pt x="1333" y="316"/>
                                <a:pt x="1380" y="300"/>
                              </a:cubicBezTo>
                              <a:cubicBezTo>
                                <a:pt x="1486" y="335"/>
                                <a:pt x="1513" y="305"/>
                                <a:pt x="1545" y="210"/>
                              </a:cubicBezTo>
                              <a:cubicBezTo>
                                <a:pt x="1540" y="165"/>
                                <a:pt x="1551" y="115"/>
                                <a:pt x="1530" y="75"/>
                              </a:cubicBezTo>
                              <a:cubicBezTo>
                                <a:pt x="1507" y="33"/>
                                <a:pt x="1439" y="15"/>
                                <a:pt x="1395" y="0"/>
                              </a:cubicBezTo>
                              <a:cubicBezTo>
                                <a:pt x="1350" y="5"/>
                                <a:pt x="1303" y="1"/>
                                <a:pt x="1260" y="15"/>
                              </a:cubicBezTo>
                              <a:cubicBezTo>
                                <a:pt x="1218" y="29"/>
                                <a:pt x="1116" y="118"/>
                                <a:pt x="1080" y="150"/>
                              </a:cubicBezTo>
                              <a:cubicBezTo>
                                <a:pt x="1048" y="178"/>
                                <a:pt x="1030" y="227"/>
                                <a:pt x="990" y="240"/>
                              </a:cubicBezTo>
                              <a:cubicBezTo>
                                <a:pt x="975" y="245"/>
                                <a:pt x="959" y="248"/>
                                <a:pt x="945" y="255"/>
                              </a:cubicBezTo>
                              <a:cubicBezTo>
                                <a:pt x="929" y="263"/>
                                <a:pt x="917" y="279"/>
                                <a:pt x="900" y="285"/>
                              </a:cubicBezTo>
                              <a:cubicBezTo>
                                <a:pt x="741" y="343"/>
                                <a:pt x="572" y="350"/>
                                <a:pt x="405" y="360"/>
                              </a:cubicBezTo>
                              <a:cubicBezTo>
                                <a:pt x="310" y="384"/>
                                <a:pt x="214" y="389"/>
                                <a:pt x="120" y="420"/>
                              </a:cubicBezTo>
                              <a:cubicBezTo>
                                <a:pt x="110" y="450"/>
                                <a:pt x="108" y="484"/>
                                <a:pt x="90" y="510"/>
                              </a:cubicBezTo>
                              <a:cubicBezTo>
                                <a:pt x="65" y="547"/>
                                <a:pt x="46" y="572"/>
                                <a:pt x="30" y="615"/>
                              </a:cubicBezTo>
                              <a:cubicBezTo>
                                <a:pt x="14" y="659"/>
                                <a:pt x="5" y="742"/>
                                <a:pt x="0" y="780"/>
                              </a:cubicBezTo>
                              <a:cubicBezTo>
                                <a:pt x="5" y="845"/>
                                <a:pt x="7" y="910"/>
                                <a:pt x="15" y="975"/>
                              </a:cubicBezTo>
                              <a:cubicBezTo>
                                <a:pt x="17" y="991"/>
                                <a:pt x="19" y="1009"/>
                                <a:pt x="30" y="1020"/>
                              </a:cubicBezTo>
                              <a:cubicBezTo>
                                <a:pt x="41" y="1031"/>
                                <a:pt x="61" y="1028"/>
                                <a:pt x="75" y="1035"/>
                              </a:cubicBezTo>
                              <a:cubicBezTo>
                                <a:pt x="157" y="1076"/>
                                <a:pt x="82" y="1057"/>
                                <a:pt x="165" y="1080"/>
                              </a:cubicBezTo>
                              <a:cubicBezTo>
                                <a:pt x="323" y="1123"/>
                                <a:pt x="466" y="1169"/>
                                <a:pt x="630" y="1185"/>
                              </a:cubicBezTo>
                              <a:cubicBezTo>
                                <a:pt x="698" y="1230"/>
                                <a:pt x="730" y="1294"/>
                                <a:pt x="765" y="1365"/>
                              </a:cubicBezTo>
                              <a:cubicBezTo>
                                <a:pt x="744" y="1721"/>
                                <a:pt x="792" y="1534"/>
                                <a:pt x="675" y="1710"/>
                              </a:cubicBezTo>
                              <a:cubicBezTo>
                                <a:pt x="654" y="1796"/>
                                <a:pt x="609" y="1883"/>
                                <a:pt x="720" y="1920"/>
                              </a:cubicBezTo>
                              <a:cubicBezTo>
                                <a:pt x="870" y="1912"/>
                                <a:pt x="1012" y="1916"/>
                                <a:pt x="1155" y="1875"/>
                              </a:cubicBezTo>
                              <a:cubicBezTo>
                                <a:pt x="1205" y="1861"/>
                                <a:pt x="1241" y="1831"/>
                                <a:pt x="1290" y="1815"/>
                              </a:cubicBezTo>
                              <a:cubicBezTo>
                                <a:pt x="1436" y="1831"/>
                                <a:pt x="1430" y="1801"/>
                                <a:pt x="1470" y="1920"/>
                              </a:cubicBezTo>
                              <a:cubicBezTo>
                                <a:pt x="1465" y="1955"/>
                                <a:pt x="1468" y="1992"/>
                                <a:pt x="1455" y="2025"/>
                              </a:cubicBezTo>
                              <a:cubicBezTo>
                                <a:pt x="1444" y="2051"/>
                                <a:pt x="1344" y="2121"/>
                                <a:pt x="1320" y="2145"/>
                              </a:cubicBezTo>
                              <a:cubicBezTo>
                                <a:pt x="1286" y="2246"/>
                                <a:pt x="1276" y="2326"/>
                                <a:pt x="1335" y="2415"/>
                              </a:cubicBezTo>
                              <a:cubicBezTo>
                                <a:pt x="1317" y="2469"/>
                                <a:pt x="1320" y="2476"/>
                                <a:pt x="1320" y="2430"/>
                              </a:cubicBezTo>
                              <a:close/>
                            </a:path>
                          </a:pathLst>
                        </a:custGeom>
                        <a:solidFill>
                          <a:srgbClr val="669900"/>
                        </a:solidFill>
                        <a:ln w="9525">
                          <a:solidFill>
                            <a:srgbClr val="6699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15C5B" id="Freeform 236" o:spid="_x0000_s1026" style="position:absolute;margin-left:253.7pt;margin-top:26pt;width:108.75pt;height:123.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75,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" path="m1320,2430r855,l2175,1860v-80,-25,-161,-46,-240,-75c1852,1754,1923,1761,1860,1710v-10,-8,-101,-29,-105,-30c1740,1670,1726,1658,1710,1650v-14,-7,-34,-4,-45,-15c1654,1624,1657,1604,1650,1590v-58,-116,-7,23,-45,-90c1600,1335,1611,1169,1590,1005v-5,-36,-49,-56,-60,-90c1512,860,1510,811,1455,780v-28,-15,-90,-30,-90,-30c1330,697,1306,665,1245,645v-10,-30,-20,-60,-30,-90c1210,540,1200,510,1200,510v5,-35,5,-71,15,-105c1230,355,1333,316,1380,300v106,35,133,5,165,-90c1540,165,1551,115,1530,75,1507,33,1439,15,1395,v-45,5,-92,1,-135,15c1218,29,1116,118,1080,150v-32,28,-50,77,-90,90c975,245,959,248,945,255v-16,8,-28,24,-45,30c741,343,572,350,405,360v-95,24,-191,29,-285,60c110,450,108,484,90,510,65,547,46,572,30,615,14,659,5,742,,780v5,65,7,130,15,195c17,991,19,1009,30,1020v11,11,31,8,45,15c157,1076,82,1057,165,1080v158,43,301,89,465,105c698,1230,730,1294,765,1365v-21,356,27,169,-90,345c654,1796,609,1883,720,1920v150,-8,292,-4,435,-45c1205,1861,1241,1831,1290,1815v146,16,140,-14,180,105c1465,1955,1468,1992,1455,2025v-11,26,-111,96,-135,120c1286,2246,1276,2326,1335,2415v-18,54,-15,61,-15,15xe" fillcolor="#690" strokecolor="#690">
                <v:path arrowok="t" o:connecttype="custom" o:connectlocs="838200,1543050;1381125,1543050;1381125,1181100;1228725,1133475;1181100,1085850;1114425,1066800;1085850,1047750;1057275,1038225;1047750,1009650;1019175,952500;1009650,638175;971550,581025;923925,495300;866775,476250;790575,409575;771525,352425;762000,323850;771525,257175;876300,190500;981075,133350;971550,47625;885825,0;800100,9525;685800,95250;628650,152400;600075,161925;571500,180975;257175,228600;76200,266700;57150,323850;19050,390525;0,495300;9525,619125;19050,647700;47625,657225;104775,685800;400050,752475;485775,866775;428625,1085850;457200,1219200;733425,1190625;819150,1152525;933450,1219200;923925,1285875;838200,1362075;847725,1533525;838200,1543050" o:connectangles="0,0,0,0,0,0,0,0,0,0,0,0,0,0,0,0,0,0,0,0,0,0,0,0,0,0,0,0,0,0,0,0,0,0,0,0,0,0,0,0,0,0,0,0,0,0,0"/>
              </v:shape>
            </w:pict>
          </mc:Fallback>
        </mc:AlternateContent>
      </w:r>
      <w:r>
        <w:rPr>
          <w:noProof/>
        </w:rPr>
        <mc:AlternateContent>
          <mc:Choice Requires="wps">
            <w:drawing>
              <wp:anchor distT="0" distB="0" distL="114300" distR="114300" simplePos="0" relativeHeight="251725824" behindDoc="0" locked="0" layoutInCell="1" allowOverlap="1">
                <wp:simplePos x="0" y="0"/>
                <wp:positionH relativeFrom="column">
                  <wp:posOffset>969645</wp:posOffset>
                </wp:positionH>
                <wp:positionV relativeFrom="paragraph">
                  <wp:posOffset>30480</wp:posOffset>
                </wp:positionV>
                <wp:extent cx="314325" cy="219075"/>
                <wp:effectExtent l="0" t="0" r="0" b="0"/>
                <wp:wrapNone/>
                <wp:docPr id="18431"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7BC0" w:rsidRPr="00B4647C" w:rsidRDefault="00C67BC0" w:rsidP="00C67BC0">
                            <w:pPr>
                              <w:jc w:val="right"/>
                              <w:rPr>
                                <w:rFonts w:cs="Arial"/>
                                <w:b/>
                                <w:vertAlign w:val="subscript"/>
                              </w:rPr>
                            </w:pPr>
                            <w:r w:rsidRPr="00B4647C">
                              <w:rPr>
                                <w:rFonts w:cs="Arial"/>
                                <w:b/>
                              </w:rPr>
                              <w:t>L</w:t>
                            </w:r>
                            <w:r w:rsidRPr="00B4647C">
                              <w:rPr>
                                <w:rFonts w:cs="Arial"/>
                                <w:b/>
                                <w:vertAlign w:val="subscript"/>
                              </w:rPr>
                              <w:t>min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6" o:spid="_x0000_s1028" type="#_x0000_t202" style="position:absolute;margin-left:76.35pt;margin-top:2.4pt;width:24.75pt;height:17.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" stroked="f">
                <v:textbox inset="0,0,0,0">
                  <w:txbxContent>
                    <w:p w:rsidR="00C67BC0" w:rsidRPr="00B4647C" w:rsidRDefault="00C67BC0" w:rsidP="00C67BC0">
                      <w:pPr>
                        <w:jc w:val="right"/>
                        <w:rPr>
                          <w:rFonts w:cs="Arial"/>
                          <w:b/>
                          <w:vertAlign w:val="subscript"/>
                        </w:rPr>
                      </w:pPr>
                      <w:r w:rsidRPr="00B4647C">
                        <w:rPr>
                          <w:rFonts w:cs="Arial"/>
                          <w:b/>
                        </w:rPr>
                        <w:t>L</w:t>
                      </w:r>
                      <w:r w:rsidRPr="00B4647C">
                        <w:rPr>
                          <w:rFonts w:cs="Arial"/>
                          <w:b/>
                          <w:vertAlign w:val="subscript"/>
                        </w:rPr>
                        <w:t>min</w:t>
                      </w:r>
                    </w:p>
                  </w:txbxContent>
                </v:textbox>
              </v:shape>
            </w:pict>
          </mc:Fallback>
        </mc:AlternateContent>
      </w:r>
      <w:r>
        <w:rPr>
          <w:noProof/>
        </w:rPr>
        <mc:AlternateContent>
          <mc:Choice Requires="wps">
            <w:drawing>
              <wp:anchor distT="0" distB="0" distL="114300" distR="114300" simplePos="0" relativeHeight="251723776" behindDoc="0" locked="0" layoutInCell="1" allowOverlap="1">
                <wp:simplePos x="0" y="0"/>
                <wp:positionH relativeFrom="column">
                  <wp:posOffset>1028700</wp:posOffset>
                </wp:positionH>
                <wp:positionV relativeFrom="paragraph">
                  <wp:posOffset>225425</wp:posOffset>
                </wp:positionV>
                <wp:extent cx="481330" cy="85725"/>
                <wp:effectExtent l="0" t="0" r="0" b="9525"/>
                <wp:wrapNone/>
                <wp:docPr id="18430" name="AutoShap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81330" cy="85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A4769B" id="AutoShape 272" o:spid="_x0000_s1026" type="#_x0000_t32" style="position:absolute;margin-left:81pt;margin-top:17.75pt;width:37.9pt;height:6.75pt;flip:x 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"/>
            </w:pict>
          </mc:Fallback>
        </mc:AlternateContent>
      </w:r>
    </w:p>
    <w:p w:rsidR="00C67BC0" w:rsidRPr="006A08B5" w:rsidRDefault="00C67BC0" w:rsidP="00C67BC0"/>
    <w:p w:rsidR="00C67BC0" w:rsidRPr="006A08B5" w:rsidRDefault="001D6BF5" w:rsidP="00C67BC0">
      <w:r>
        <w:rPr>
          <w:noProof/>
        </w:rPr>
        <mc:AlternateContent>
          <mc:Choice Requires="wps">
            <w:drawing>
              <wp:anchor distT="0" distB="0" distL="114300" distR="114300" simplePos="0" relativeHeight="251742208" behindDoc="0" locked="0" layoutInCell="1" allowOverlap="1">
                <wp:simplePos x="0" y="0"/>
                <wp:positionH relativeFrom="column">
                  <wp:posOffset>3698240</wp:posOffset>
                </wp:positionH>
                <wp:positionV relativeFrom="paragraph">
                  <wp:posOffset>198120</wp:posOffset>
                </wp:positionV>
                <wp:extent cx="923925" cy="1028700"/>
                <wp:effectExtent l="0" t="0" r="9525" b="0"/>
                <wp:wrapNone/>
                <wp:docPr id="18429" name="AutoShap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102870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49817F" id="AutoShape 221" o:spid="_x0000_s1026" type="#_x0000_t32" style="position:absolute;margin-left:291.2pt;margin-top:15.6pt;width:72.75pt;height:81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">
                <v:stroke dashstyle="longDash"/>
              </v:shape>
            </w:pict>
          </mc:Fallback>
        </mc:AlternateContent>
      </w:r>
      <w:r>
        <w:rPr>
          <w:noProof/>
        </w:rPr>
        <mc:AlternateContent>
          <mc:Choice Requires="wps">
            <w:drawing>
              <wp:anchor distT="0" distB="0" distL="114300" distR="114300" simplePos="0" relativeHeight="251736064" behindDoc="0" locked="0" layoutInCell="1" allowOverlap="1">
                <wp:simplePos x="0" y="0"/>
                <wp:positionH relativeFrom="column">
                  <wp:posOffset>2764790</wp:posOffset>
                </wp:positionH>
                <wp:positionV relativeFrom="paragraph">
                  <wp:posOffset>198120</wp:posOffset>
                </wp:positionV>
                <wp:extent cx="923925" cy="1028700"/>
                <wp:effectExtent l="0" t="0" r="9525" b="0"/>
                <wp:wrapNone/>
                <wp:docPr id="18423" name="AutoShap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102870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366DCE" id="AutoShape 219" o:spid="_x0000_s1026" type="#_x0000_t32" style="position:absolute;margin-left:217.7pt;margin-top:15.6pt;width:72.75pt;height:8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">
                <v:stroke dashstyle="longDash"/>
              </v:shape>
            </w:pict>
          </mc:Fallback>
        </mc:AlternateContent>
      </w:r>
      <w:r>
        <w:rPr>
          <w:noProof/>
        </w:rPr>
        <mc:AlternateContent>
          <mc:Choice Requires="wps">
            <w:drawing>
              <wp:anchor distT="0" distB="0" distL="114300" distR="114300" simplePos="0" relativeHeight="251735040" behindDoc="0" locked="0" layoutInCell="1" allowOverlap="1">
                <wp:simplePos x="0" y="0"/>
                <wp:positionH relativeFrom="column">
                  <wp:posOffset>764540</wp:posOffset>
                </wp:positionH>
                <wp:positionV relativeFrom="paragraph">
                  <wp:posOffset>293370</wp:posOffset>
                </wp:positionV>
                <wp:extent cx="1352550" cy="762000"/>
                <wp:effectExtent l="0" t="0" r="0" b="0"/>
                <wp:wrapNone/>
                <wp:docPr id="18422"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76200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B12540" id="AutoShape 218" o:spid="_x0000_s1026" type="#_x0000_t32" style="position:absolute;margin-left:60.2pt;margin-top:23.1pt;width:106.5pt;height:60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">
                <v:stroke dashstyle="longDash"/>
              </v:shape>
            </w:pict>
          </mc:Fallback>
        </mc:AlternateContent>
      </w:r>
    </w:p>
    <w:p w:rsidR="00C67BC0" w:rsidRPr="006A08B5" w:rsidRDefault="001D6BF5" w:rsidP="00C67BC0">
      <w:r>
        <w:rPr>
          <w:noProof/>
        </w:rPr>
        <mc:AlternateContent>
          <mc:Choice Requires="wps">
            <w:drawing>
              <wp:anchor distT="0" distB="0" distL="114300" distR="114300" simplePos="0" relativeHeight="251745280" behindDoc="0" locked="0" layoutInCell="1" allowOverlap="1">
                <wp:simplePos x="0" y="0"/>
                <wp:positionH relativeFrom="column">
                  <wp:posOffset>764540</wp:posOffset>
                </wp:positionH>
                <wp:positionV relativeFrom="paragraph">
                  <wp:posOffset>313055</wp:posOffset>
                </wp:positionV>
                <wp:extent cx="1304925" cy="590550"/>
                <wp:effectExtent l="0" t="0" r="9525" b="0"/>
                <wp:wrapNone/>
                <wp:docPr id="18421"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4925" cy="590550"/>
                        </a:xfrm>
                        <a:custGeom>
                          <a:avLst/>
                          <a:gdLst>
                            <a:gd name="T0" fmla="*/ 0 w 2055"/>
                            <a:gd name="T1" fmla="*/ 0 h 930"/>
                            <a:gd name="T2" fmla="*/ 0 w 2055"/>
                            <a:gd name="T3" fmla="*/ 930 h 930"/>
                            <a:gd name="T4" fmla="*/ 2055 w 2055"/>
                            <a:gd name="T5" fmla="*/ 930 h 930"/>
                            <a:gd name="T6" fmla="*/ 1905 w 2055"/>
                            <a:gd name="T7" fmla="*/ 825 h 930"/>
                            <a:gd name="T8" fmla="*/ 1770 w 2055"/>
                            <a:gd name="T9" fmla="*/ 660 h 930"/>
                            <a:gd name="T10" fmla="*/ 1065 w 2055"/>
                            <a:gd name="T11" fmla="*/ 615 h 930"/>
                            <a:gd name="T12" fmla="*/ 975 w 2055"/>
                            <a:gd name="T13" fmla="*/ 600 h 930"/>
                            <a:gd name="T14" fmla="*/ 915 w 2055"/>
                            <a:gd name="T15" fmla="*/ 510 h 930"/>
                            <a:gd name="T16" fmla="*/ 900 w 2055"/>
                            <a:gd name="T17" fmla="*/ 330 h 930"/>
                            <a:gd name="T18" fmla="*/ 825 w 2055"/>
                            <a:gd name="T19" fmla="*/ 240 h 930"/>
                            <a:gd name="T20" fmla="*/ 795 w 2055"/>
                            <a:gd name="T21" fmla="*/ 195 h 930"/>
                            <a:gd name="T22" fmla="*/ 705 w 2055"/>
                            <a:gd name="T23" fmla="*/ 150 h 930"/>
                            <a:gd name="T24" fmla="*/ 570 w 2055"/>
                            <a:gd name="T25" fmla="*/ 45 h 930"/>
                            <a:gd name="T26" fmla="*/ 285 w 2055"/>
                            <a:gd name="T27" fmla="*/ 210 h 930"/>
                            <a:gd name="T28" fmla="*/ 210 w 2055"/>
                            <a:gd name="T29" fmla="*/ 195 h 930"/>
                            <a:gd name="T30" fmla="*/ 135 w 2055"/>
                            <a:gd name="T31" fmla="*/ 120 h 930"/>
                            <a:gd name="T32" fmla="*/ 90 w 2055"/>
                            <a:gd name="T33" fmla="*/ 90 h 930"/>
                            <a:gd name="T34" fmla="*/ 0 w 2055"/>
                            <a:gd name="T35" fmla="*/ 0 h 9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055" h="930">
                              <a:moveTo>
                                <a:pt x="0" y="0"/>
                              </a:moveTo>
                              <a:lnTo>
                                <a:pt x="0" y="930"/>
                              </a:lnTo>
                              <a:lnTo>
                                <a:pt x="2055" y="930"/>
                              </a:lnTo>
                              <a:cubicBezTo>
                                <a:pt x="1999" y="902"/>
                                <a:pt x="1945" y="876"/>
                                <a:pt x="1905" y="825"/>
                              </a:cubicBezTo>
                              <a:cubicBezTo>
                                <a:pt x="1881" y="794"/>
                                <a:pt x="1830" y="670"/>
                                <a:pt x="1770" y="660"/>
                              </a:cubicBezTo>
                              <a:cubicBezTo>
                                <a:pt x="1553" y="624"/>
                                <a:pt x="1284" y="627"/>
                                <a:pt x="1065" y="615"/>
                              </a:cubicBezTo>
                              <a:cubicBezTo>
                                <a:pt x="1035" y="610"/>
                                <a:pt x="1000" y="617"/>
                                <a:pt x="975" y="600"/>
                              </a:cubicBezTo>
                              <a:cubicBezTo>
                                <a:pt x="945" y="579"/>
                                <a:pt x="915" y="510"/>
                                <a:pt x="915" y="510"/>
                              </a:cubicBezTo>
                              <a:cubicBezTo>
                                <a:pt x="910" y="450"/>
                                <a:pt x="912" y="389"/>
                                <a:pt x="900" y="330"/>
                              </a:cubicBezTo>
                              <a:cubicBezTo>
                                <a:pt x="894" y="301"/>
                                <a:pt x="841" y="259"/>
                                <a:pt x="825" y="240"/>
                              </a:cubicBezTo>
                              <a:cubicBezTo>
                                <a:pt x="813" y="226"/>
                                <a:pt x="809" y="206"/>
                                <a:pt x="795" y="195"/>
                              </a:cubicBezTo>
                              <a:cubicBezTo>
                                <a:pt x="769" y="174"/>
                                <a:pt x="733" y="169"/>
                                <a:pt x="705" y="150"/>
                              </a:cubicBezTo>
                              <a:cubicBezTo>
                                <a:pt x="668" y="95"/>
                                <a:pt x="633" y="66"/>
                                <a:pt x="570" y="45"/>
                              </a:cubicBezTo>
                              <a:cubicBezTo>
                                <a:pt x="449" y="75"/>
                                <a:pt x="405" y="170"/>
                                <a:pt x="285" y="210"/>
                              </a:cubicBezTo>
                              <a:cubicBezTo>
                                <a:pt x="260" y="205"/>
                                <a:pt x="234" y="204"/>
                                <a:pt x="210" y="195"/>
                              </a:cubicBezTo>
                              <a:cubicBezTo>
                                <a:pt x="146" y="171"/>
                                <a:pt x="179" y="164"/>
                                <a:pt x="135" y="120"/>
                              </a:cubicBezTo>
                              <a:cubicBezTo>
                                <a:pt x="122" y="107"/>
                                <a:pt x="104" y="102"/>
                                <a:pt x="90" y="90"/>
                              </a:cubicBezTo>
                              <a:cubicBezTo>
                                <a:pt x="68" y="72"/>
                                <a:pt x="27" y="0"/>
                                <a:pt x="0" y="0"/>
                              </a:cubicBezTo>
                              <a:close/>
                            </a:path>
                          </a:pathLst>
                        </a:custGeom>
                        <a:solidFill>
                          <a:srgbClr val="669900"/>
                        </a:solidFill>
                        <a:ln w="9525">
                          <a:solidFill>
                            <a:srgbClr val="6699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3B40E" id="Freeform 239" o:spid="_x0000_s1026" style="position:absolute;margin-left:60.2pt;margin-top:24.65pt;width:102.75pt;height:46.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55,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" path="m,l,930r2055,c1999,902,1945,876,1905,825,1881,794,1830,670,1770,660,1553,624,1284,627,1065,615v-30,-5,-65,2,-90,-15c945,579,915,510,915,510,910,450,912,389,900,330v-6,-29,-59,-71,-75,-90c813,226,809,206,795,195,769,174,733,169,705,150,668,95,633,66,570,45,449,75,405,170,285,210v-25,-5,-51,-6,-75,-15c146,171,179,164,135,120,122,107,104,102,90,90,68,72,27,,,xe" fillcolor="#690" strokecolor="#690">
                <v:path arrowok="t" o:connecttype="custom" o:connectlocs="0,0;0,590550;1304925,590550;1209675,523875;1123950,419100;676275,390525;619125,381000;581025,323850;571500,209550;523875,152400;504825,123825;447675,95250;361950,28575;180975,133350;133350,123825;85725,76200;57150,57150;0,0" o:connectangles="0,0,0,0,0,0,0,0,0,0,0,0,0,0,0,0,0,0"/>
              </v:shape>
            </w:pict>
          </mc:Fallback>
        </mc:AlternateContent>
      </w:r>
      <w:r>
        <w:rPr>
          <w:noProof/>
        </w:rPr>
        <mc:AlternateContent>
          <mc:Choice Requires="wps">
            <w:drawing>
              <wp:anchor distT="0" distB="0" distL="114300" distR="114300" simplePos="0" relativeHeight="251739136" behindDoc="0" locked="0" layoutInCell="1" allowOverlap="1">
                <wp:simplePos x="0" y="0"/>
                <wp:positionH relativeFrom="column">
                  <wp:posOffset>764540</wp:posOffset>
                </wp:positionH>
                <wp:positionV relativeFrom="paragraph">
                  <wp:posOffset>123825</wp:posOffset>
                </wp:positionV>
                <wp:extent cx="304800" cy="223520"/>
                <wp:effectExtent l="84455" t="0" r="101600" b="38735"/>
                <wp:wrapNone/>
                <wp:docPr id="15" name="Arc 2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6168840">
                          <a:off x="0" y="0"/>
                          <a:ext cx="304800" cy="223520"/>
                        </a:xfrm>
                        <a:custGeom>
                          <a:avLst/>
                          <a:gdLst>
                            <a:gd name="T0" fmla="*/ 35758 w 21600"/>
                            <a:gd name="T1" fmla="*/ 0 h 21600"/>
                            <a:gd name="T2" fmla="*/ 303756 w 21600"/>
                            <a:gd name="T3" fmla="*/ 223520 h 21600"/>
                            <a:gd name="T4" fmla="*/ 0 w 21600"/>
                            <a:gd name="T5" fmla="*/ 20632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533" y="0"/>
                              </a:moveTo>
                              <a:cubicBezTo>
                                <a:pt x="13407" y="1284"/>
                                <a:pt x="21600" y="10501"/>
                                <a:pt x="21600" y="21451"/>
                              </a:cubicBezTo>
                              <a:cubicBezTo>
                                <a:pt x="21600" y="22047"/>
                                <a:pt x="21575" y="22644"/>
                                <a:pt x="21525" y="23238"/>
                              </a:cubicBezTo>
                            </a:path>
                            <a:path w="21600" h="21600" stroke="0" extrusionOk="0">
                              <a:moveTo>
                                <a:pt x="2533" y="0"/>
                              </a:moveTo>
                              <a:cubicBezTo>
                                <a:pt x="13407" y="1284"/>
                                <a:pt x="21600" y="10501"/>
                                <a:pt x="21600" y="21451"/>
                              </a:cubicBezTo>
                              <a:cubicBezTo>
                                <a:pt x="21600" y="22047"/>
                                <a:pt x="21575" y="22644"/>
                                <a:pt x="21525" y="23238"/>
                              </a:cubicBezTo>
                              <a:lnTo>
                                <a:pt x="0" y="21451"/>
                              </a:lnTo>
                              <a:lnTo>
                                <a:pt x="2533" y="0"/>
                              </a:lnTo>
                              <a:close/>
                            </a:path>
                          </a:pathLst>
                        </a:custGeom>
                        <a:noFill/>
                        <a:ln w="9525">
                          <a:solidFill>
                            <a:srgbClr val="000000"/>
                          </a:solidFill>
                          <a:round/>
                          <a:headEnd type="arrow" w="med" len="me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EBFE6" id="Arc 226" o:spid="_x0000_s1026" style="position:absolute;margin-left:60.2pt;margin-top:9.75pt;width:24pt;height:17.6pt;rotation:6738018fd;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" path="m2533,nfc13407,1284,21600,10501,21600,21451v,596,-25,1193,-75,1787em2533,nsc13407,1284,21600,10501,21600,21451v,596,-25,1193,-75,1787l,21451,2533,xe" filled="f">
                <v:stroke startarrow="open" endarrow="open"/>
                <v:path arrowok="t" o:extrusionok="f" o:connecttype="custom" o:connectlocs="504585,0;4286335,2313018;0,2135051" o:connectangles="0,0,0"/>
              </v:shape>
            </w:pict>
          </mc:Fallback>
        </mc:AlternateContent>
      </w:r>
      <w:r>
        <w:rPr>
          <w:noProof/>
        </w:rPr>
        <mc:AlternateContent>
          <mc:Choice Requires="wps">
            <w:drawing>
              <wp:anchor distT="0" distB="0" distL="114300" distR="114300" simplePos="0" relativeHeight="251731968" behindDoc="0" locked="0" layoutInCell="1" allowOverlap="1">
                <wp:simplePos x="0" y="0"/>
                <wp:positionH relativeFrom="column">
                  <wp:posOffset>845820</wp:posOffset>
                </wp:positionH>
                <wp:positionV relativeFrom="paragraph">
                  <wp:posOffset>83185</wp:posOffset>
                </wp:positionV>
                <wp:extent cx="123825" cy="175260"/>
                <wp:effectExtent l="0" t="0" r="0" b="0"/>
                <wp:wrapNone/>
                <wp:docPr id="18419"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 cy="175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7BC0" w:rsidRPr="00921425" w:rsidRDefault="00C67BC0" w:rsidP="00C67BC0">
                            <w:pPr>
                              <w:ind w:left="-142" w:right="48"/>
                              <w:jc w:val="right"/>
                              <w:rPr>
                                <w:rFonts w:cs="Arial"/>
                                <w:b/>
                                <w:vertAlign w:val="subscript"/>
                              </w:rPr>
                            </w:pPr>
                            <w:r w:rsidRPr="00921425">
                              <w:rPr>
                                <w:rFonts w:cs="Arial"/>
                                <w:b/>
                              </w:rPr>
                              <w:t>ᾳ</w:t>
                            </w:r>
                          </w:p>
                        </w:txbxContent>
                      </wps:txbx>
                      <wps:bodyPr rot="0" vert="horz" wrap="square" lIns="0" tIns="0" rIns="0" bIns="0" anchor="ctr" anchorCtr="0" upright="1">
                        <a:spAutoFit/>
                      </wps:bodyPr>
                    </wps:wsp>
                  </a:graphicData>
                </a:graphic>
                <wp14:sizeRelH relativeFrom="page">
                  <wp14:pctWidth>0</wp14:pctWidth>
                </wp14:sizeRelH>
                <wp14:sizeRelV relativeFrom="page">
                  <wp14:pctHeight>0</wp14:pctHeight>
                </wp14:sizeRelV>
              </wp:anchor>
            </w:drawing>
          </mc:Choice>
          <mc:Fallback>
            <w:pict>
              <v:shape id="Text Box 286" o:spid="_x0000_s1029" type="#_x0000_t202" style="position:absolute;margin-left:66.6pt;margin-top:6.55pt;width:9.75pt;height:13.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" stroked="f">
                <v:textbox style="mso-fit-shape-to-text:t" inset="0,0,0,0">
                  <w:txbxContent>
                    <w:p w:rsidR="00C67BC0" w:rsidRPr="00921425" w:rsidRDefault="00C67BC0" w:rsidP="00C67BC0">
                      <w:pPr>
                        <w:ind w:left="-142" w:right="48"/>
                        <w:jc w:val="right"/>
                        <w:rPr>
                          <w:rFonts w:cs="Arial"/>
                          <w:b/>
                          <w:vertAlign w:val="subscript"/>
                        </w:rPr>
                      </w:pPr>
                      <w:r w:rsidRPr="00921425">
                        <w:rPr>
                          <w:rFonts w:cs="Arial"/>
                          <w:b/>
                        </w:rPr>
                        <w:t>ᾳ</w:t>
                      </w:r>
                    </w:p>
                  </w:txbxContent>
                </v:textbox>
              </v:shape>
            </w:pict>
          </mc:Fallback>
        </mc:AlternateContent>
      </w:r>
      <w:r>
        <w:rPr>
          <w:noProof/>
        </w:rPr>
        <mc:AlternateContent>
          <mc:Choice Requires="wps">
            <w:drawing>
              <wp:anchor distT="0" distB="0" distL="114300" distR="114300" simplePos="0" relativeHeight="251726848" behindDoc="0" locked="0" layoutInCell="1" allowOverlap="1">
                <wp:simplePos x="0" y="0"/>
                <wp:positionH relativeFrom="column">
                  <wp:posOffset>4817745</wp:posOffset>
                </wp:positionH>
                <wp:positionV relativeFrom="paragraph">
                  <wp:posOffset>160655</wp:posOffset>
                </wp:positionV>
                <wp:extent cx="314325" cy="219075"/>
                <wp:effectExtent l="0" t="0" r="0" b="0"/>
                <wp:wrapNone/>
                <wp:docPr id="18418"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7BC0" w:rsidRPr="00B4647C" w:rsidRDefault="00C67BC0" w:rsidP="00C67BC0">
                            <w:pPr>
                              <w:jc w:val="right"/>
                              <w:rPr>
                                <w:rFonts w:cs="Arial"/>
                                <w:b/>
                                <w:vertAlign w:val="subscript"/>
                              </w:rPr>
                            </w:pPr>
                            <w:r w:rsidRPr="00B4647C">
                              <w:rPr>
                                <w:rFonts w:cs="Arial"/>
                                <w:b/>
                              </w:rPr>
                              <w:t>L</w:t>
                            </w:r>
                            <w:r w:rsidRPr="00B4647C">
                              <w:rPr>
                                <w:rFonts w:cs="Arial"/>
                                <w:b/>
                                <w:vertAlign w:val="subscript"/>
                              </w:rPr>
                              <w:t>min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7" o:spid="_x0000_s1030" type="#_x0000_t202" style="position:absolute;margin-left:379.35pt;margin-top:12.65pt;width:24.75pt;height:17.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" stroked="f">
                <v:textbox inset="0,0,0,0">
                  <w:txbxContent>
                    <w:p w:rsidR="00C67BC0" w:rsidRPr="00B4647C" w:rsidRDefault="00C67BC0" w:rsidP="00C67BC0">
                      <w:pPr>
                        <w:jc w:val="right"/>
                        <w:rPr>
                          <w:rFonts w:cs="Arial"/>
                          <w:b/>
                          <w:vertAlign w:val="subscript"/>
                        </w:rPr>
                      </w:pPr>
                      <w:r w:rsidRPr="00B4647C">
                        <w:rPr>
                          <w:rFonts w:cs="Arial"/>
                          <w:b/>
                        </w:rPr>
                        <w:t>L</w:t>
                      </w:r>
                      <w:r w:rsidRPr="00B4647C">
                        <w:rPr>
                          <w:rFonts w:cs="Arial"/>
                          <w:b/>
                          <w:vertAlign w:val="subscript"/>
                        </w:rPr>
                        <w:t>min</w:t>
                      </w:r>
                    </w:p>
                  </w:txbxContent>
                </v:textbox>
              </v:shape>
            </w:pict>
          </mc:Fallback>
        </mc:AlternateContent>
      </w:r>
      <w:r>
        <w:rPr>
          <w:noProof/>
        </w:rPr>
        <mc:AlternateContent>
          <mc:Choice Requires="wps">
            <w:drawing>
              <wp:anchor distT="4294967295" distB="4294967295" distL="114300" distR="114300" simplePos="0" relativeHeight="251711488" behindDoc="0" locked="0" layoutInCell="1" allowOverlap="1">
                <wp:simplePos x="0" y="0"/>
                <wp:positionH relativeFrom="column">
                  <wp:posOffset>424180</wp:posOffset>
                </wp:positionH>
                <wp:positionV relativeFrom="paragraph">
                  <wp:posOffset>313054</wp:posOffset>
                </wp:positionV>
                <wp:extent cx="340360" cy="0"/>
                <wp:effectExtent l="0" t="0" r="2540" b="0"/>
                <wp:wrapNone/>
                <wp:docPr id="18417"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1C5639" id="AutoShape 243" o:spid="_x0000_s1026" type="#_x0000_t32" style="position:absolute;margin-left:33.4pt;margin-top:24.65pt;width:26.8pt;height:0;z-index:251711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"/>
            </w:pict>
          </mc:Fallback>
        </mc:AlternateContent>
      </w:r>
    </w:p>
    <w:p w:rsidR="00C67BC0" w:rsidRPr="006A08B5" w:rsidRDefault="001D6BF5" w:rsidP="00C67BC0">
      <w:r>
        <w:rPr>
          <w:noProof/>
        </w:rPr>
        <mc:AlternateContent>
          <mc:Choice Requires="wps">
            <w:drawing>
              <wp:anchor distT="0" distB="0" distL="114300" distR="114300" simplePos="0" relativeHeight="251747328" behindDoc="0" locked="0" layoutInCell="1" allowOverlap="1">
                <wp:simplePos x="0" y="0"/>
                <wp:positionH relativeFrom="column">
                  <wp:posOffset>4164965</wp:posOffset>
                </wp:positionH>
                <wp:positionV relativeFrom="paragraph">
                  <wp:posOffset>65405</wp:posOffset>
                </wp:positionV>
                <wp:extent cx="114300" cy="134620"/>
                <wp:effectExtent l="38100" t="38100" r="38100" b="36830"/>
                <wp:wrapNone/>
                <wp:docPr id="18416" name="AutoShap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13462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601AEE" id="AutoShape 241" o:spid="_x0000_s1026" type="#_x0000_t32" style="position:absolute;margin-left:327.95pt;margin-top:5.15pt;width:9pt;height:10.6pt;flip: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">
                <v:stroke startarrow="block" endarrow="block"/>
              </v:shape>
            </w:pict>
          </mc:Fallback>
        </mc:AlternateContent>
      </w:r>
      <w:r>
        <w:rPr>
          <w:noProof/>
        </w:rPr>
        <mc:AlternateContent>
          <mc:Choice Requires="wps">
            <w:drawing>
              <wp:anchor distT="0" distB="0" distL="114300" distR="114300" simplePos="0" relativeHeight="251740160" behindDoc="0" locked="0" layoutInCell="1" allowOverlap="1">
                <wp:simplePos x="0" y="0"/>
                <wp:positionH relativeFrom="column">
                  <wp:posOffset>3152775</wp:posOffset>
                </wp:positionH>
                <wp:positionV relativeFrom="paragraph">
                  <wp:posOffset>316865</wp:posOffset>
                </wp:positionV>
                <wp:extent cx="304800" cy="223520"/>
                <wp:effectExtent l="24765" t="110490" r="0" b="32385"/>
                <wp:wrapNone/>
                <wp:docPr id="14" name="Arc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6646449">
                          <a:off x="0" y="0"/>
                          <a:ext cx="304800" cy="223520"/>
                        </a:xfrm>
                        <a:custGeom>
                          <a:avLst/>
                          <a:gdLst>
                            <a:gd name="T0" fmla="*/ 35758 w 21600"/>
                            <a:gd name="T1" fmla="*/ 0 h 21600"/>
                            <a:gd name="T2" fmla="*/ 303756 w 21600"/>
                            <a:gd name="T3" fmla="*/ 223520 h 21600"/>
                            <a:gd name="T4" fmla="*/ 0 w 21600"/>
                            <a:gd name="T5" fmla="*/ 20632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533" y="0"/>
                              </a:moveTo>
                              <a:cubicBezTo>
                                <a:pt x="13407" y="1284"/>
                                <a:pt x="21600" y="10501"/>
                                <a:pt x="21600" y="21451"/>
                              </a:cubicBezTo>
                              <a:cubicBezTo>
                                <a:pt x="21600" y="22047"/>
                                <a:pt x="21575" y="22644"/>
                                <a:pt x="21525" y="23238"/>
                              </a:cubicBezTo>
                            </a:path>
                            <a:path w="21600" h="21600" stroke="0" extrusionOk="0">
                              <a:moveTo>
                                <a:pt x="2533" y="0"/>
                              </a:moveTo>
                              <a:cubicBezTo>
                                <a:pt x="13407" y="1284"/>
                                <a:pt x="21600" y="10501"/>
                                <a:pt x="21600" y="21451"/>
                              </a:cubicBezTo>
                              <a:cubicBezTo>
                                <a:pt x="21600" y="22047"/>
                                <a:pt x="21575" y="22644"/>
                                <a:pt x="21525" y="23238"/>
                              </a:cubicBezTo>
                              <a:lnTo>
                                <a:pt x="0" y="21451"/>
                              </a:lnTo>
                              <a:lnTo>
                                <a:pt x="2533" y="0"/>
                              </a:lnTo>
                              <a:close/>
                            </a:path>
                          </a:pathLst>
                        </a:custGeom>
                        <a:noFill/>
                        <a:ln w="9525">
                          <a:solidFill>
                            <a:srgbClr val="000000"/>
                          </a:solidFill>
                          <a:round/>
                          <a:headEnd type="arrow" w="med" len="me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C850D" id="Arc 227" o:spid="_x0000_s1026" style="position:absolute;margin-left:248.25pt;margin-top:24.95pt;width:24pt;height:17.6pt;rotation:-7259695fd;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" path="m2533,nfc13407,1284,21600,10501,21600,21451v,596,-25,1193,-75,1787em2533,nsc13407,1284,21600,10501,21600,21451v,596,-25,1193,-75,1787l,21451,2533,xe" filled="f">
                <v:stroke startarrow="open" endarrow="open"/>
                <v:path arrowok="t" o:extrusionok="f" o:connecttype="custom" o:connectlocs="504585,0;4286335,2313018;0,2135051" o:connectangles="0,0,0"/>
              </v:shape>
            </w:pict>
          </mc:Fallback>
        </mc:AlternateContent>
      </w:r>
      <w:r>
        <w:rPr>
          <w:noProof/>
        </w:rPr>
        <mc:AlternateContent>
          <mc:Choice Requires="wps">
            <w:drawing>
              <wp:anchor distT="0" distB="0" distL="114300" distR="114300" simplePos="0" relativeHeight="251728896" behindDoc="0" locked="0" layoutInCell="1" allowOverlap="1">
                <wp:simplePos x="0" y="0"/>
                <wp:positionH relativeFrom="column">
                  <wp:posOffset>462280</wp:posOffset>
                </wp:positionH>
                <wp:positionV relativeFrom="paragraph">
                  <wp:posOffset>190500</wp:posOffset>
                </wp:positionV>
                <wp:extent cx="152400" cy="219075"/>
                <wp:effectExtent l="0" t="0" r="0" b="0"/>
                <wp:wrapNone/>
                <wp:docPr id="18414"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7BC0" w:rsidRPr="00B4647C" w:rsidRDefault="00C67BC0" w:rsidP="00C67BC0">
                            <w:pPr>
                              <w:jc w:val="right"/>
                              <w:rPr>
                                <w:rFonts w:cs="Arial"/>
                                <w:b/>
                                <w:vertAlign w:val="subscript"/>
                              </w:rPr>
                            </w:pPr>
                            <w:r>
                              <w:rPr>
                                <w:rFonts w:cs="Arial"/>
                                <w:b/>
                              </w:rPr>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9" o:spid="_x0000_s1031" type="#_x0000_t202" style="position:absolute;margin-left:36.4pt;margin-top:15pt;width:12pt;height:1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" stroked="f">
                <v:textbox inset="0,0,0,0">
                  <w:txbxContent>
                    <w:p w:rsidR="00C67BC0" w:rsidRPr="00B4647C" w:rsidRDefault="00C67BC0" w:rsidP="00C67BC0">
                      <w:pPr>
                        <w:jc w:val="right"/>
                        <w:rPr>
                          <w:rFonts w:cs="Arial"/>
                          <w:b/>
                          <w:vertAlign w:val="subscript"/>
                        </w:rPr>
                      </w:pPr>
                      <w:r>
                        <w:rPr>
                          <w:rFonts w:cs="Arial"/>
                          <w:b/>
                        </w:rPr>
                        <w:t>d</w:t>
                      </w:r>
                    </w:p>
                  </w:txbxContent>
                </v:textbox>
              </v:shape>
            </w:pict>
          </mc:Fallback>
        </mc:AlternateContent>
      </w:r>
      <w:r>
        <w:rPr>
          <w:noProof/>
        </w:rPr>
        <mc:AlternateContent>
          <mc:Choice Requires="wps">
            <w:drawing>
              <wp:anchor distT="0" distB="0" distL="114300" distR="114300" simplePos="0" relativeHeight="251727872" behindDoc="0" locked="0" layoutInCell="1" allowOverlap="1">
                <wp:simplePos x="0" y="0"/>
                <wp:positionH relativeFrom="column">
                  <wp:posOffset>4712970</wp:posOffset>
                </wp:positionH>
                <wp:positionV relativeFrom="paragraph">
                  <wp:posOffset>323850</wp:posOffset>
                </wp:positionV>
                <wp:extent cx="152400" cy="219075"/>
                <wp:effectExtent l="0" t="0" r="0" b="0"/>
                <wp:wrapNone/>
                <wp:docPr id="18413"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7BC0" w:rsidRPr="00B4647C" w:rsidRDefault="00C67BC0" w:rsidP="00C67BC0">
                            <w:pPr>
                              <w:jc w:val="right"/>
                              <w:rPr>
                                <w:rFonts w:cs="Arial"/>
                                <w:b/>
                                <w:vertAlign w:val="subscript"/>
                              </w:rPr>
                            </w:pPr>
                            <w:r>
                              <w:rPr>
                                <w:rFonts w:cs="Arial"/>
                                <w:b/>
                              </w:rPr>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8" o:spid="_x0000_s1032" type="#_x0000_t202" style="position:absolute;margin-left:371.1pt;margin-top:25.5pt;width:12pt;height:17.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" stroked="f">
                <v:textbox inset="0,0,0,0">
                  <w:txbxContent>
                    <w:p w:rsidR="00C67BC0" w:rsidRPr="00B4647C" w:rsidRDefault="00C67BC0" w:rsidP="00C67BC0">
                      <w:pPr>
                        <w:jc w:val="right"/>
                        <w:rPr>
                          <w:rFonts w:cs="Arial"/>
                          <w:b/>
                          <w:vertAlign w:val="subscript"/>
                        </w:rPr>
                      </w:pPr>
                      <w:r>
                        <w:rPr>
                          <w:rFonts w:cs="Arial"/>
                          <w:b/>
                        </w:rPr>
                        <w:t>d</w:t>
                      </w:r>
                    </w:p>
                  </w:txbxContent>
                </v:textbox>
              </v:shape>
            </w:pict>
          </mc:Fallback>
        </mc:AlternateContent>
      </w:r>
      <w:r>
        <w:rPr>
          <w:noProof/>
        </w:rPr>
        <mc:AlternateContent>
          <mc:Choice Requires="wps">
            <w:drawing>
              <wp:anchor distT="4294967295" distB="4294967295" distL="114300" distR="114300" simplePos="0" relativeHeight="251724800" behindDoc="0" locked="0" layoutInCell="1" allowOverlap="1">
                <wp:simplePos x="0" y="0"/>
                <wp:positionH relativeFrom="column">
                  <wp:posOffset>4246245</wp:posOffset>
                </wp:positionH>
                <wp:positionV relativeFrom="paragraph">
                  <wp:posOffset>65404</wp:posOffset>
                </wp:positionV>
                <wp:extent cx="1009650" cy="0"/>
                <wp:effectExtent l="0" t="0" r="0" b="0"/>
                <wp:wrapNone/>
                <wp:docPr id="18412" name="AutoShap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9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AEB544" id="AutoShape 273" o:spid="_x0000_s1026" type="#_x0000_t32" style="position:absolute;margin-left:334.35pt;margin-top:5.15pt;width:79.5pt;height:0;flip:x;z-index:251724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"/>
            </w:pict>
          </mc:Fallback>
        </mc:AlternateContent>
      </w:r>
      <w:r>
        <w:rPr>
          <w:noProof/>
        </w:rPr>
        <mc:AlternateContent>
          <mc:Choice Requires="wps">
            <w:drawing>
              <wp:anchor distT="0" distB="0" distL="114300" distR="114300" simplePos="0" relativeHeight="251719680" behindDoc="0" locked="0" layoutInCell="1" allowOverlap="1">
                <wp:simplePos x="0" y="0"/>
                <wp:positionH relativeFrom="column">
                  <wp:posOffset>424180</wp:posOffset>
                </wp:positionH>
                <wp:positionV relativeFrom="paragraph">
                  <wp:posOffset>3810</wp:posOffset>
                </wp:positionV>
                <wp:extent cx="9525" cy="577215"/>
                <wp:effectExtent l="76200" t="38100" r="47625" b="32385"/>
                <wp:wrapNone/>
                <wp:docPr id="18411" name="AutoShap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7721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523595" id="AutoShape 268" o:spid="_x0000_s1026" type="#_x0000_t32" style="position:absolute;margin-left:33.4pt;margin-top:.3pt;width:.75pt;height:45.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">
                <v:stroke startarrow="block" endarrow="block"/>
              </v:shape>
            </w:pict>
          </mc:Fallback>
        </mc:AlternateContent>
      </w:r>
      <w:r>
        <w:rPr>
          <w:noProof/>
        </w:rPr>
        <mc:AlternateContent>
          <mc:Choice Requires="wps">
            <w:drawing>
              <wp:anchor distT="0" distB="0" distL="114300" distR="114300" simplePos="0" relativeHeight="251720704" behindDoc="0" locked="0" layoutInCell="1" allowOverlap="1">
                <wp:simplePos x="0" y="0"/>
                <wp:positionH relativeFrom="column">
                  <wp:posOffset>4924425</wp:posOffset>
                </wp:positionH>
                <wp:positionV relativeFrom="paragraph">
                  <wp:posOffset>228600</wp:posOffset>
                </wp:positionV>
                <wp:extent cx="9525" cy="352425"/>
                <wp:effectExtent l="76200" t="38100" r="66675" b="28575"/>
                <wp:wrapNone/>
                <wp:docPr id="18410" name="AutoShape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524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6ED154" id="AutoShape 269" o:spid="_x0000_s1026" type="#_x0000_t32" style="position:absolute;margin-left:387.75pt;margin-top:18pt;width:.75pt;height:27.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">
                <v:stroke startarrow="block" endarrow="block"/>
              </v:shape>
            </w:pict>
          </mc:Fallback>
        </mc:AlternateContent>
      </w:r>
      <w:r>
        <w:rPr>
          <w:noProof/>
        </w:rPr>
        <mc:AlternateContent>
          <mc:Choice Requires="wps">
            <w:drawing>
              <wp:anchor distT="4294967295" distB="4294967295" distL="114300" distR="114300" simplePos="0" relativeHeight="251718656" behindDoc="0" locked="0" layoutInCell="1" allowOverlap="1">
                <wp:simplePos x="0" y="0"/>
                <wp:positionH relativeFrom="column">
                  <wp:posOffset>4593590</wp:posOffset>
                </wp:positionH>
                <wp:positionV relativeFrom="paragraph">
                  <wp:posOffset>228599</wp:posOffset>
                </wp:positionV>
                <wp:extent cx="340360" cy="0"/>
                <wp:effectExtent l="0" t="0" r="2540" b="0"/>
                <wp:wrapNone/>
                <wp:docPr id="18409" name="AutoShap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8529D5" id="AutoShape 251" o:spid="_x0000_s1026" type="#_x0000_t32" style="position:absolute;margin-left:361.7pt;margin-top:18pt;width:26.8pt;height:0;z-index:251718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"/>
            </w:pict>
          </mc:Fallback>
        </mc:AlternateContent>
      </w:r>
    </w:p>
    <w:p w:rsidR="00C67BC0" w:rsidRPr="006A08B5" w:rsidRDefault="001D6BF5" w:rsidP="00C67BC0">
      <w:r>
        <w:rPr>
          <w:noProof/>
        </w:rPr>
        <mc:AlternateContent>
          <mc:Choice Requires="wps">
            <w:drawing>
              <wp:anchor distT="0" distB="0" distL="114300" distR="114300" simplePos="0" relativeHeight="251734016" behindDoc="0" locked="0" layoutInCell="1" allowOverlap="1">
                <wp:simplePos x="0" y="0"/>
                <wp:positionH relativeFrom="column">
                  <wp:posOffset>3293110</wp:posOffset>
                </wp:positionH>
                <wp:positionV relativeFrom="paragraph">
                  <wp:posOffset>44450</wp:posOffset>
                </wp:positionV>
                <wp:extent cx="123825" cy="175260"/>
                <wp:effectExtent l="0" t="0" r="0" b="0"/>
                <wp:wrapNone/>
                <wp:docPr id="18408"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 cy="175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7BC0" w:rsidRPr="00921425" w:rsidRDefault="00C67BC0" w:rsidP="00C67BC0">
                            <w:pPr>
                              <w:ind w:left="-142" w:right="48"/>
                              <w:jc w:val="right"/>
                              <w:rPr>
                                <w:rFonts w:cs="Arial"/>
                                <w:b/>
                                <w:vertAlign w:val="subscript"/>
                              </w:rPr>
                            </w:pPr>
                            <w:r w:rsidRPr="00921425">
                              <w:rPr>
                                <w:rFonts w:cs="Arial"/>
                                <w:b/>
                              </w:rPr>
                              <w:t>ᾳ</w:t>
                            </w:r>
                          </w:p>
                        </w:txbxContent>
                      </wps:txbx>
                      <wps:bodyPr rot="0" vert="horz" wrap="square" lIns="0" tIns="0" rIns="0" bIns="0" anchor="ctr" anchorCtr="0" upright="1">
                        <a:spAutoFit/>
                      </wps:bodyPr>
                    </wps:wsp>
                  </a:graphicData>
                </a:graphic>
                <wp14:sizeRelH relativeFrom="page">
                  <wp14:pctWidth>0</wp14:pctWidth>
                </wp14:sizeRelH>
                <wp14:sizeRelV relativeFrom="page">
                  <wp14:pctHeight>0</wp14:pctHeight>
                </wp14:sizeRelV>
              </wp:anchor>
            </w:drawing>
          </mc:Choice>
          <mc:Fallback>
            <w:pict>
              <v:shape id="Text Box 288" o:spid="_x0000_s1033" type="#_x0000_t202" style="position:absolute;margin-left:259.3pt;margin-top:3.5pt;width:9.75pt;height:13.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" stroked="f">
                <v:textbox style="mso-fit-shape-to-text:t" inset="0,0,0,0">
                  <w:txbxContent>
                    <w:p w:rsidR="00C67BC0" w:rsidRPr="00921425" w:rsidRDefault="00C67BC0" w:rsidP="00C67BC0">
                      <w:pPr>
                        <w:ind w:left="-142" w:right="48"/>
                        <w:jc w:val="right"/>
                        <w:rPr>
                          <w:rFonts w:cs="Arial"/>
                          <w:b/>
                          <w:vertAlign w:val="subscript"/>
                        </w:rPr>
                      </w:pPr>
                      <w:r w:rsidRPr="00921425">
                        <w:rPr>
                          <w:rFonts w:cs="Arial"/>
                          <w:b/>
                        </w:rPr>
                        <w:t>ᾳ</w:t>
                      </w:r>
                    </w:p>
                  </w:txbxContent>
                </v:textbox>
              </v:shape>
            </w:pict>
          </mc:Fallback>
        </mc:AlternateContent>
      </w:r>
      <w:r>
        <w:rPr>
          <w:noProof/>
        </w:rPr>
        <mc:AlternateContent>
          <mc:Choice Requires="wps">
            <w:drawing>
              <wp:anchor distT="0" distB="0" distL="114300" distR="114300" simplePos="0" relativeHeight="251730944" behindDoc="0" locked="0" layoutInCell="1" allowOverlap="1">
                <wp:simplePos x="0" y="0"/>
                <wp:positionH relativeFrom="column">
                  <wp:posOffset>1338580</wp:posOffset>
                </wp:positionH>
                <wp:positionV relativeFrom="paragraph">
                  <wp:posOffset>287655</wp:posOffset>
                </wp:positionV>
                <wp:extent cx="152400" cy="219075"/>
                <wp:effectExtent l="0" t="0" r="0" b="0"/>
                <wp:wrapNone/>
                <wp:docPr id="18407" name="Text Box 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7BC0" w:rsidRPr="00B4647C" w:rsidRDefault="00C67BC0" w:rsidP="00C67BC0">
                            <w:pPr>
                              <w:jc w:val="right"/>
                              <w:rPr>
                                <w:rFonts w:cs="Arial"/>
                                <w:b/>
                                <w:vertAlign w:val="subscript"/>
                              </w:rPr>
                            </w:pPr>
                            <w:r>
                              <w:rPr>
                                <w:rFonts w:cs="Arial"/>
                                <w:b/>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1" o:spid="_x0000_s1034" type="#_x0000_t202" style="position:absolute;margin-left:105.4pt;margin-top:22.65pt;width:12pt;height:17.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" stroked="f">
                <v:textbox inset="0,0,0,0">
                  <w:txbxContent>
                    <w:p w:rsidR="00C67BC0" w:rsidRPr="00B4647C" w:rsidRDefault="00C67BC0" w:rsidP="00C67BC0">
                      <w:pPr>
                        <w:jc w:val="right"/>
                        <w:rPr>
                          <w:rFonts w:cs="Arial"/>
                          <w:b/>
                          <w:vertAlign w:val="subscript"/>
                        </w:rPr>
                      </w:pPr>
                      <w:r>
                        <w:rPr>
                          <w:rFonts w:cs="Arial"/>
                          <w:b/>
                        </w:rPr>
                        <w:t>b</w:t>
                      </w:r>
                    </w:p>
                  </w:txbxContent>
                </v:textbox>
              </v:shape>
            </w:pict>
          </mc:Fallback>
        </mc:AlternateContent>
      </w:r>
      <w:r>
        <w:rPr>
          <w:noProof/>
        </w:rPr>
        <mc:AlternateContent>
          <mc:Choice Requires="wps">
            <w:drawing>
              <wp:anchor distT="0" distB="0" distL="114300" distR="114300" simplePos="0" relativeHeight="251729920" behindDoc="0" locked="0" layoutInCell="1" allowOverlap="1">
                <wp:simplePos x="0" y="0"/>
                <wp:positionH relativeFrom="column">
                  <wp:posOffset>4212590</wp:posOffset>
                </wp:positionH>
                <wp:positionV relativeFrom="paragraph">
                  <wp:posOffset>287655</wp:posOffset>
                </wp:positionV>
                <wp:extent cx="152400" cy="219075"/>
                <wp:effectExtent l="0" t="0" r="0" b="0"/>
                <wp:wrapNone/>
                <wp:docPr id="18406"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7BC0" w:rsidRPr="00B4647C" w:rsidRDefault="00C67BC0" w:rsidP="00C67BC0">
                            <w:pPr>
                              <w:jc w:val="right"/>
                              <w:rPr>
                                <w:rFonts w:cs="Arial"/>
                                <w:b/>
                                <w:vertAlign w:val="subscript"/>
                              </w:rPr>
                            </w:pPr>
                            <w:r>
                              <w:rPr>
                                <w:rFonts w:cs="Arial"/>
                                <w:b/>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0" o:spid="_x0000_s1035" type="#_x0000_t202" style="position:absolute;margin-left:331.7pt;margin-top:22.65pt;width:12pt;height:17.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" stroked="f">
                <v:textbox inset="0,0,0,0">
                  <w:txbxContent>
                    <w:p w:rsidR="00C67BC0" w:rsidRPr="00B4647C" w:rsidRDefault="00C67BC0" w:rsidP="00C67BC0">
                      <w:pPr>
                        <w:jc w:val="right"/>
                        <w:rPr>
                          <w:rFonts w:cs="Arial"/>
                          <w:b/>
                          <w:vertAlign w:val="subscript"/>
                        </w:rPr>
                      </w:pPr>
                      <w:r>
                        <w:rPr>
                          <w:rFonts w:cs="Arial"/>
                          <w:b/>
                        </w:rPr>
                        <w:t>b</w:t>
                      </w:r>
                    </w:p>
                  </w:txbxContent>
                </v:textbox>
              </v:shape>
            </w:pict>
          </mc:Fallback>
        </mc:AlternateContent>
      </w:r>
      <w:r>
        <w:rPr>
          <w:noProof/>
        </w:rPr>
        <mc:AlternateContent>
          <mc:Choice Requires="wps">
            <w:drawing>
              <wp:anchor distT="4294967295" distB="4294967295" distL="114300" distR="114300" simplePos="0" relativeHeight="251717632" behindDoc="0" locked="0" layoutInCell="1" allowOverlap="1">
                <wp:simplePos x="0" y="0"/>
                <wp:positionH relativeFrom="column">
                  <wp:posOffset>4593590</wp:posOffset>
                </wp:positionH>
                <wp:positionV relativeFrom="paragraph">
                  <wp:posOffset>248284</wp:posOffset>
                </wp:positionV>
                <wp:extent cx="340360" cy="0"/>
                <wp:effectExtent l="0" t="0" r="2540" b="0"/>
                <wp:wrapNone/>
                <wp:docPr id="18405" name="AutoShap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D3A3A0" id="AutoShape 250" o:spid="_x0000_s1026" type="#_x0000_t32" style="position:absolute;margin-left:361.7pt;margin-top:19.55pt;width:26.8pt;height:0;z-index:251717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"/>
            </w:pict>
          </mc:Fallback>
        </mc:AlternateContent>
      </w:r>
      <w:r>
        <w:rPr>
          <w:noProof/>
        </w:rPr>
        <mc:AlternateContent>
          <mc:Choice Requires="wps">
            <w:drawing>
              <wp:anchor distT="4294967295" distB="4294967295" distL="114300" distR="114300" simplePos="0" relativeHeight="251716608" behindDoc="0" locked="0" layoutInCell="1" allowOverlap="1">
                <wp:simplePos x="0" y="0"/>
                <wp:positionH relativeFrom="column">
                  <wp:posOffset>424180</wp:posOffset>
                </wp:positionH>
                <wp:positionV relativeFrom="paragraph">
                  <wp:posOffset>248284</wp:posOffset>
                </wp:positionV>
                <wp:extent cx="340360" cy="0"/>
                <wp:effectExtent l="0" t="0" r="2540" b="0"/>
                <wp:wrapNone/>
                <wp:docPr id="18404" name="AutoShap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38223E" id="AutoShape 249" o:spid="_x0000_s1026" type="#_x0000_t32" style="position:absolute;margin-left:33.4pt;margin-top:19.55pt;width:26.8pt;height:0;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pI7IgIAAEA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"/>
            </w:pict>
          </mc:Fallback>
        </mc:AlternateContent>
      </w:r>
      <w:r>
        <w:rPr>
          <w:noProof/>
        </w:rPr>
        <mc:AlternateContent>
          <mc:Choice Requires="wps">
            <w:drawing>
              <wp:anchor distT="0" distB="0" distL="114299" distR="114299" simplePos="0" relativeHeight="251715584" behindDoc="0" locked="0" layoutInCell="1" allowOverlap="1">
                <wp:simplePos x="0" y="0"/>
                <wp:positionH relativeFrom="column">
                  <wp:posOffset>4603114</wp:posOffset>
                </wp:positionH>
                <wp:positionV relativeFrom="paragraph">
                  <wp:posOffset>234950</wp:posOffset>
                </wp:positionV>
                <wp:extent cx="0" cy="280670"/>
                <wp:effectExtent l="0" t="0" r="0" b="5080"/>
                <wp:wrapNone/>
                <wp:docPr id="18403" name="AutoShap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06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2E3517" id="AutoShape 248" o:spid="_x0000_s1026" type="#_x0000_t32" style="position:absolute;margin-left:362.45pt;margin-top:18.5pt;width:0;height:22.1pt;flip:y;z-index:251715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"/>
            </w:pict>
          </mc:Fallback>
        </mc:AlternateContent>
      </w:r>
      <w:r>
        <w:rPr>
          <w:noProof/>
        </w:rPr>
        <mc:AlternateContent>
          <mc:Choice Requires="wps">
            <w:drawing>
              <wp:anchor distT="0" distB="0" distL="114299" distR="114299" simplePos="0" relativeHeight="251714560" behindDoc="0" locked="0" layoutInCell="1" allowOverlap="1">
                <wp:simplePos x="0" y="0"/>
                <wp:positionH relativeFrom="column">
                  <wp:posOffset>4043679</wp:posOffset>
                </wp:positionH>
                <wp:positionV relativeFrom="paragraph">
                  <wp:posOffset>244475</wp:posOffset>
                </wp:positionV>
                <wp:extent cx="0" cy="280670"/>
                <wp:effectExtent l="0" t="0" r="0" b="5080"/>
                <wp:wrapNone/>
                <wp:docPr id="18402" name="AutoShape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06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BBD6C2" id="AutoShape 247" o:spid="_x0000_s1026" type="#_x0000_t32" style="position:absolute;margin-left:318.4pt;margin-top:19.25pt;width:0;height:22.1pt;flip:y;z-index:251714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"/>
            </w:pict>
          </mc:Fallback>
        </mc:AlternateContent>
      </w:r>
      <w:r>
        <w:rPr>
          <w:noProof/>
        </w:rPr>
        <mc:AlternateContent>
          <mc:Choice Requires="wps">
            <w:drawing>
              <wp:anchor distT="0" distB="0" distL="114299" distR="114299" simplePos="0" relativeHeight="251713536" behindDoc="0" locked="0" layoutInCell="1" allowOverlap="1">
                <wp:simplePos x="0" y="0"/>
                <wp:positionH relativeFrom="column">
                  <wp:posOffset>2069464</wp:posOffset>
                </wp:positionH>
                <wp:positionV relativeFrom="paragraph">
                  <wp:posOffset>244475</wp:posOffset>
                </wp:positionV>
                <wp:extent cx="0" cy="280670"/>
                <wp:effectExtent l="0" t="0" r="0" b="5080"/>
                <wp:wrapNone/>
                <wp:docPr id="18401" name="AutoShap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06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3A275E" id="AutoShape 246" o:spid="_x0000_s1026" type="#_x0000_t32" style="position:absolute;margin-left:162.95pt;margin-top:19.25pt;width:0;height:22.1pt;flip:y;z-index:251713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"/>
            </w:pict>
          </mc:Fallback>
        </mc:AlternateContent>
      </w:r>
      <w:r>
        <w:rPr>
          <w:noProof/>
        </w:rPr>
        <mc:AlternateContent>
          <mc:Choice Requires="wps">
            <w:drawing>
              <wp:anchor distT="0" distB="0" distL="114299" distR="114299" simplePos="0" relativeHeight="251712512" behindDoc="0" locked="0" layoutInCell="1" allowOverlap="1">
                <wp:simplePos x="0" y="0"/>
                <wp:positionH relativeFrom="column">
                  <wp:posOffset>764539</wp:posOffset>
                </wp:positionH>
                <wp:positionV relativeFrom="paragraph">
                  <wp:posOffset>244475</wp:posOffset>
                </wp:positionV>
                <wp:extent cx="0" cy="280670"/>
                <wp:effectExtent l="0" t="0" r="0" b="5080"/>
                <wp:wrapNone/>
                <wp:docPr id="18400" name="AutoShap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06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56AE4A" id="AutoShape 245" o:spid="_x0000_s1026" type="#_x0000_t32" style="position:absolute;margin-left:60.2pt;margin-top:19.25pt;width:0;height:22.1pt;flip:y;z-index:251712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"/>
            </w:pict>
          </mc:Fallback>
        </mc:AlternateContent>
      </w:r>
    </w:p>
    <w:p w:rsidR="00C67BC0" w:rsidRPr="006A08B5" w:rsidRDefault="001D6BF5" w:rsidP="00C67BC0">
      <w:r>
        <w:rPr>
          <w:noProof/>
        </w:rPr>
        <mc:AlternateContent>
          <mc:Choice Requires="wps">
            <w:drawing>
              <wp:anchor distT="0" distB="0" distL="114300" distR="114300" simplePos="0" relativeHeight="251722752" behindDoc="0" locked="0" layoutInCell="1" allowOverlap="1">
                <wp:simplePos x="0" y="0"/>
                <wp:positionH relativeFrom="column">
                  <wp:posOffset>764540</wp:posOffset>
                </wp:positionH>
                <wp:positionV relativeFrom="paragraph">
                  <wp:posOffset>192405</wp:posOffset>
                </wp:positionV>
                <wp:extent cx="1304925" cy="9525"/>
                <wp:effectExtent l="38100" t="76200" r="9525" b="66675"/>
                <wp:wrapNone/>
                <wp:docPr id="13" name="AutoShap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04925" cy="95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147D72" id="AutoShape 271" o:spid="_x0000_s1026" type="#_x0000_t32" style="position:absolute;margin-left:60.2pt;margin-top:15.15pt;width:102.75pt;height:.75pt;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">
                <v:stroke startarrow="block" endarrow="block"/>
              </v:shape>
            </w:pict>
          </mc:Fallback>
        </mc:AlternateContent>
      </w:r>
      <w:r>
        <w:rPr>
          <w:noProof/>
        </w:rPr>
        <mc:AlternateContent>
          <mc:Choice Requires="wps">
            <w:drawing>
              <wp:anchor distT="0" distB="0" distL="114300" distR="114300" simplePos="0" relativeHeight="251721728" behindDoc="0" locked="0" layoutInCell="1" allowOverlap="1">
                <wp:simplePos x="0" y="0"/>
                <wp:positionH relativeFrom="column">
                  <wp:posOffset>4043680</wp:posOffset>
                </wp:positionH>
                <wp:positionV relativeFrom="paragraph">
                  <wp:posOffset>192405</wp:posOffset>
                </wp:positionV>
                <wp:extent cx="578485" cy="635"/>
                <wp:effectExtent l="38100" t="76200" r="0" b="75565"/>
                <wp:wrapNone/>
                <wp:docPr id="12" name="AutoShap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485"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7CBDB2" id="AutoShape 270" o:spid="_x0000_s1026" type="#_x0000_t32" style="position:absolute;margin-left:318.4pt;margin-top:15.15pt;width:45.55pt;height:.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">
                <v:stroke startarrow="block" endarrow="block"/>
              </v:shape>
            </w:pict>
          </mc:Fallback>
        </mc:AlternateContent>
      </w:r>
    </w:p>
    <w:p w:rsidR="00C67BC0" w:rsidRDefault="00C67BC0" w:rsidP="00C67BC0">
      <w:pPr>
        <w:rPr>
          <w:rFonts w:cs="Arial"/>
        </w:rPr>
      </w:pPr>
    </w:p>
    <w:p w:rsidR="00C67BC0" w:rsidRDefault="00C67BC0" w:rsidP="00C67BC0">
      <w:pPr>
        <w:rPr>
          <w:rFonts w:cs="Arial"/>
        </w:rPr>
      </w:pPr>
    </w:p>
    <w:p w:rsidR="00C67BC0" w:rsidRDefault="00C67BC0" w:rsidP="00C67BC0">
      <w:pPr>
        <w:rPr>
          <w:rFonts w:cs="Arial"/>
        </w:rPr>
      </w:pPr>
    </w:p>
    <w:p w:rsidR="00C67BC0" w:rsidRDefault="00C67BC0" w:rsidP="00C67BC0">
      <w:pPr>
        <w:rPr>
          <w:rFonts w:cs="Arial"/>
        </w:rPr>
      </w:pPr>
    </w:p>
    <w:p w:rsidR="00C67BC0" w:rsidRDefault="00C67BC0" w:rsidP="00C67BC0">
      <w:pPr>
        <w:rPr>
          <w:rFonts w:cs="Arial"/>
        </w:rPr>
      </w:pPr>
    </w:p>
    <w:p w:rsidR="000A062F" w:rsidRDefault="000A062F" w:rsidP="00C67BC0">
      <w:pPr>
        <w:rPr>
          <w:rFonts w:ascii="Arial" w:hAnsi="Arial" w:cs="Arial"/>
        </w:rPr>
      </w:pPr>
    </w:p>
    <w:p w:rsidR="000A062F" w:rsidRDefault="000A062F" w:rsidP="00C67BC0">
      <w:pPr>
        <w:rPr>
          <w:rFonts w:ascii="Arial" w:hAnsi="Arial" w:cs="Arial"/>
        </w:rPr>
      </w:pPr>
    </w:p>
    <w:p w:rsidR="00C67BC0" w:rsidRPr="00C67BC0" w:rsidRDefault="00C67BC0" w:rsidP="00590689">
      <w:pPr>
        <w:jc w:val="both"/>
        <w:rPr>
          <w:rFonts w:ascii="Arial" w:hAnsi="Arial" w:cs="Arial"/>
        </w:rPr>
      </w:pPr>
      <w:r w:rsidRPr="00C67BC0">
        <w:rPr>
          <w:rFonts w:ascii="Arial" w:hAnsi="Arial" w:cs="Arial"/>
        </w:rPr>
        <w:t>Zastosowanie plam o deform</w:t>
      </w:r>
      <w:r w:rsidR="00590689">
        <w:rPr>
          <w:rFonts w:ascii="Arial" w:hAnsi="Arial" w:cs="Arial"/>
        </w:rPr>
        <w:t xml:space="preserve">ującym kolorze: położenie plam </w:t>
      </w:r>
      <w:r w:rsidRPr="00C67BC0">
        <w:rPr>
          <w:rFonts w:ascii="Arial" w:hAnsi="Arial" w:cs="Arial"/>
        </w:rPr>
        <w:t>w stosunku</w:t>
      </w:r>
      <w:r w:rsidR="00590689">
        <w:rPr>
          <w:rFonts w:ascii="Arial" w:hAnsi="Arial" w:cs="Arial"/>
        </w:rPr>
        <w:t xml:space="preserve"> do zewnętrznego konturu</w:t>
      </w:r>
      <w:r w:rsidR="004A211B">
        <w:rPr>
          <w:rFonts w:ascii="Arial" w:hAnsi="Arial" w:cs="Arial"/>
        </w:rPr>
        <w:t xml:space="preserve"> celu </w:t>
      </w:r>
      <w:r w:rsidRPr="00C67BC0">
        <w:rPr>
          <w:rFonts w:ascii="Arial" w:hAnsi="Arial" w:cs="Arial"/>
        </w:rPr>
        <w:t>kąt nachylenia głównej osi plam wynosi ᾳ = 30-60</w:t>
      </w:r>
      <w:r w:rsidRPr="00C67BC0">
        <w:rPr>
          <w:rFonts w:ascii="Arial" w:hAnsi="Arial" w:cs="Arial"/>
          <w:vertAlign w:val="superscript"/>
        </w:rPr>
        <w:t>o</w:t>
      </w:r>
      <w:r w:rsidRPr="00C67BC0">
        <w:rPr>
          <w:rFonts w:ascii="Arial" w:hAnsi="Arial" w:cs="Arial"/>
        </w:rPr>
        <w:t>, d≠b, L</w:t>
      </w:r>
      <w:r w:rsidRPr="00C67BC0">
        <w:rPr>
          <w:rFonts w:ascii="Arial" w:hAnsi="Arial" w:cs="Arial"/>
          <w:vertAlign w:val="subscript"/>
        </w:rPr>
        <w:t>min.</w:t>
      </w:r>
      <w:r w:rsidRPr="00C67BC0">
        <w:rPr>
          <w:rFonts w:ascii="Arial" w:hAnsi="Arial" w:cs="Arial"/>
        </w:rPr>
        <w:t xml:space="preserve"> 0,1 – 0,5 m.</w:t>
      </w:r>
    </w:p>
    <w:p w:rsidR="00C67BC0" w:rsidRPr="00C67BC0" w:rsidRDefault="00C67BC0" w:rsidP="00C67BC0">
      <w:pPr>
        <w:rPr>
          <w:lang w:eastAsia="en-US"/>
        </w:rPr>
      </w:pPr>
    </w:p>
    <w:p w:rsidR="000A062F" w:rsidRPr="008C0610" w:rsidRDefault="008C0610" w:rsidP="008C0610">
      <w:pPr>
        <w:pStyle w:val="Cytat"/>
        <w:ind w:left="426"/>
        <w:jc w:val="right"/>
        <w:rPr>
          <w:rFonts w:cs="Arial"/>
          <w:i w:val="0"/>
          <w:sz w:val="24"/>
        </w:rPr>
      </w:pPr>
      <w:r>
        <w:rPr>
          <w:rFonts w:cs="Arial"/>
          <w:i w:val="0"/>
          <w:sz w:val="24"/>
        </w:rPr>
        <w:t>Rysunek nr-2</w:t>
      </w:r>
    </w:p>
    <w:p w:rsidR="000A062F" w:rsidRPr="000A062F" w:rsidRDefault="000A062F" w:rsidP="000A062F">
      <w:pPr>
        <w:rPr>
          <w:lang w:eastAsia="en-US"/>
        </w:rPr>
      </w:pPr>
    </w:p>
    <w:p w:rsidR="008C0610" w:rsidRPr="00D844A1" w:rsidRDefault="008C0610" w:rsidP="008C0610">
      <w:pPr>
        <w:jc w:val="center"/>
        <w:rPr>
          <w:b/>
          <w:sz w:val="28"/>
        </w:rPr>
      </w:pPr>
      <w:r w:rsidRPr="00C664FF">
        <w:rPr>
          <w:rFonts w:ascii="Arial" w:hAnsi="Arial" w:cs="Arial"/>
          <w:b/>
        </w:rPr>
        <w:t>Przykład wzmocnienia listwami poprzecznymi montowanymi z tyłu figury bojowej.</w:t>
      </w:r>
    </w:p>
    <w:p w:rsidR="008C0610" w:rsidRDefault="008C0610" w:rsidP="008C0610">
      <w:pPr>
        <w:pStyle w:val="Bezodstpw"/>
        <w:jc w:val="right"/>
        <w:rPr>
          <w:b/>
          <w:lang w:eastAsia="en-US"/>
        </w:rPr>
      </w:pPr>
    </w:p>
    <w:p w:rsidR="008C0610" w:rsidRDefault="001D6BF5" w:rsidP="008C0610">
      <w:pPr>
        <w:pStyle w:val="Bezodstpw"/>
        <w:jc w:val="right"/>
        <w:rPr>
          <w:b/>
          <w:lang w:eastAsia="en-US"/>
        </w:rPr>
      </w:pPr>
      <w:r>
        <w:rPr>
          <w:noProof/>
        </w:rPr>
        <mc:AlternateContent>
          <mc:Choice Requires="wps">
            <w:drawing>
              <wp:anchor distT="0" distB="0" distL="114300" distR="114300" simplePos="0" relativeHeight="251753472" behindDoc="0" locked="0" layoutInCell="1" allowOverlap="1">
                <wp:simplePos x="0" y="0"/>
                <wp:positionH relativeFrom="column">
                  <wp:posOffset>1891030</wp:posOffset>
                </wp:positionH>
                <wp:positionV relativeFrom="paragraph">
                  <wp:posOffset>1372870</wp:posOffset>
                </wp:positionV>
                <wp:extent cx="2746375" cy="138430"/>
                <wp:effectExtent l="0" t="571500" r="0" b="566420"/>
                <wp:wrapNone/>
                <wp:docPr id="11" name="AutoShap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46113">
                          <a:off x="0" y="0"/>
                          <a:ext cx="2746375" cy="1384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F9FE7" id="_x0000_t109" coordsize="21600,21600" o:spt="109" path="m,l,21600r21600,l21600,xe">
                <v:stroke joinstyle="miter"/>
                <v:path gradientshapeok="t" o:connecttype="rect"/>
              </v:shapetype>
              <v:shape id="AutoShape 233" o:spid="_x0000_s1026" type="#_x0000_t109" style="position:absolute;margin-left:148.9pt;margin-top:108.1pt;width:216.25pt;height:10.9pt;rotation:1579541fd;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"/>
            </w:pict>
          </mc:Fallback>
        </mc:AlternateContent>
      </w:r>
      <w:r>
        <w:rPr>
          <w:noProof/>
        </w:rPr>
        <mc:AlternateContent>
          <mc:Choice Requires="wps">
            <w:drawing>
              <wp:anchor distT="0" distB="0" distL="114300" distR="114300" simplePos="0" relativeHeight="251752448" behindDoc="0" locked="0" layoutInCell="1" allowOverlap="1">
                <wp:simplePos x="0" y="0"/>
                <wp:positionH relativeFrom="column">
                  <wp:posOffset>3201670</wp:posOffset>
                </wp:positionH>
                <wp:positionV relativeFrom="paragraph">
                  <wp:posOffset>-20955</wp:posOffset>
                </wp:positionV>
                <wp:extent cx="118110" cy="2905125"/>
                <wp:effectExtent l="1333500" t="0" r="1329690" b="0"/>
                <wp:wrapNone/>
                <wp:docPr id="10" name="AutoShap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237225">
                          <a:off x="0" y="0"/>
                          <a:ext cx="118110" cy="290512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1E2C0" id="AutoShape 231" o:spid="_x0000_s1026" type="#_x0000_t109" style="position:absolute;margin-left:252.1pt;margin-top:-1.65pt;width:9.3pt;height:228.75pt;rotation:4628180fd;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"/>
            </w:pict>
          </mc:Fallback>
        </mc:AlternateContent>
      </w:r>
      <w:r>
        <w:rPr>
          <w:noProof/>
        </w:rPr>
        <mc:AlternateContent>
          <mc:Choice Requires="wps">
            <w:drawing>
              <wp:anchor distT="0" distB="0" distL="114300" distR="114300" simplePos="0" relativeHeight="251754496" behindDoc="0" locked="0" layoutInCell="1" allowOverlap="1">
                <wp:simplePos x="0" y="0"/>
                <wp:positionH relativeFrom="column">
                  <wp:posOffset>1838960</wp:posOffset>
                </wp:positionH>
                <wp:positionV relativeFrom="paragraph">
                  <wp:posOffset>3420110</wp:posOffset>
                </wp:positionV>
                <wp:extent cx="2526030" cy="182880"/>
                <wp:effectExtent l="0" t="457200" r="0" b="445770"/>
                <wp:wrapNone/>
                <wp:docPr id="9" name="AutoShap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372473" flipV="1">
                          <a:off x="0" y="0"/>
                          <a:ext cx="2526030" cy="1828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58899" id="AutoShape 234" o:spid="_x0000_s1026" type="#_x0000_t109" style="position:absolute;margin-left:144.8pt;margin-top:269.3pt;width:198.9pt;height:14.4pt;rotation:1340787fd;flip: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"/>
            </w:pict>
          </mc:Fallback>
        </mc:AlternateContent>
      </w:r>
      <w:r>
        <w:rPr>
          <w:noProof/>
        </w:rPr>
        <mc:AlternateContent>
          <mc:Choice Requires="wps">
            <w:drawing>
              <wp:anchor distT="0" distB="0" distL="114300" distR="114300" simplePos="0" relativeHeight="251755520" behindDoc="0" locked="0" layoutInCell="1" allowOverlap="1">
                <wp:simplePos x="0" y="0"/>
                <wp:positionH relativeFrom="column">
                  <wp:posOffset>1955165</wp:posOffset>
                </wp:positionH>
                <wp:positionV relativeFrom="paragraph">
                  <wp:posOffset>3473450</wp:posOffset>
                </wp:positionV>
                <wp:extent cx="2562860" cy="144780"/>
                <wp:effectExtent l="0" t="533400" r="0" b="521970"/>
                <wp:wrapNone/>
                <wp:docPr id="8"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31610">
                          <a:off x="0" y="0"/>
                          <a:ext cx="2562860" cy="1447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92793" id="AutoShape 235" o:spid="_x0000_s1026" type="#_x0000_t109" style="position:absolute;margin-left:153.95pt;margin-top:273.5pt;width:201.8pt;height:11.4pt;rotation:1563700fd;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"/>
            </w:pict>
          </mc:Fallback>
        </mc:AlternateContent>
      </w:r>
      <w:r>
        <w:rPr>
          <w:noProof/>
        </w:rPr>
        <mc:AlternateContent>
          <mc:Choice Requires="wpg">
            <w:drawing>
              <wp:anchor distT="0" distB="0" distL="114300" distR="114300" simplePos="0" relativeHeight="251751424" behindDoc="0" locked="0" layoutInCell="1" allowOverlap="1">
                <wp:simplePos x="0" y="0"/>
                <wp:positionH relativeFrom="column">
                  <wp:posOffset>1011555</wp:posOffset>
                </wp:positionH>
                <wp:positionV relativeFrom="paragraph">
                  <wp:posOffset>2372360</wp:posOffset>
                </wp:positionV>
                <wp:extent cx="4319270" cy="2352040"/>
                <wp:effectExtent l="0" t="0" r="0" b="0"/>
                <wp:wrapNone/>
                <wp:docPr id="16" name="Grup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19270" cy="2352040"/>
                          <a:chOff x="0" y="0"/>
                          <a:chExt cx="4543425" cy="2990850"/>
                        </a:xfrm>
                      </wpg:grpSpPr>
                      <pic:pic xmlns:pic="http://schemas.openxmlformats.org/drawingml/2006/picture">
                        <pic:nvPicPr>
                          <pic:cNvPr id="18" name="Obraz 18" descr="4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3425" cy="2990850"/>
                          </a:xfrm>
                          <a:prstGeom prst="rect">
                            <a:avLst/>
                          </a:prstGeom>
                          <a:noFill/>
                          <a:ln>
                            <a:noFill/>
                          </a:ln>
                        </pic:spPr>
                      </pic:pic>
                      <wps:wsp>
                        <wps:cNvPr id="19" name="Prostokąt 19"/>
                        <wps:cNvSpPr/>
                        <wps:spPr>
                          <a:xfrm rot="11198502">
                            <a:off x="942975" y="676275"/>
                            <a:ext cx="143510" cy="154876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Prostokąt 20"/>
                        <wps:cNvSpPr/>
                        <wps:spPr>
                          <a:xfrm rot="10244385">
                            <a:off x="3448050" y="666750"/>
                            <a:ext cx="143510" cy="153098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Prostokąt 21"/>
                        <wps:cNvSpPr/>
                        <wps:spPr>
                          <a:xfrm rot="16200000">
                            <a:off x="2209800" y="723900"/>
                            <a:ext cx="144000" cy="2856242"/>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Prostokąt 22"/>
                        <wps:cNvSpPr/>
                        <wps:spPr>
                          <a:xfrm rot="16200000">
                            <a:off x="2181225" y="-504825"/>
                            <a:ext cx="143510" cy="244665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61325C9" id="Grupa 16" o:spid="_x0000_s1026" style="position:absolute;margin-left:79.65pt;margin-top:186.8pt;width:340.1pt;height:185.2pt;z-index:251751424;mso-width-relative:margin;mso-height-relative:margin" coordsize="45434,29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8" o:spid="_x0000_s1027" type="#_x0000_t75" alt="46" style="position:absolute;width:45434;height:29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">
                  <v:imagedata r:id="rId10" o:title="46"/>
                  <v:path arrowok="t"/>
                </v:shape>
                <v:rect id="Prostokąt 19" o:spid="_x0000_s1028" style="position:absolute;left:9429;top:6762;width:1435;height:15488;rotation:-1136121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" fillcolor="window" strokecolor="windowText" strokeweight="2pt"/>
                <v:rect id="Prostokąt 20" o:spid="_x0000_s1029" style="position:absolute;left:34480;top:6667;width:1435;height:15310;rotation:1118960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" fillcolor="window" strokecolor="windowText" strokeweight="2pt"/>
                <v:rect id="Prostokąt 21" o:spid="_x0000_s1030" style="position:absolute;left:22098;top:7238;width:1440;height:2856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" fillcolor="window" strokecolor="windowText" strokeweight="2pt"/>
                <v:rect id="Prostokąt 22" o:spid="_x0000_s1031" style="position:absolute;left:21812;top:-5049;width:1435;height:244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" fillcolor="window" strokecolor="windowText" strokeweight="2pt"/>
              </v:group>
            </w:pict>
          </mc:Fallback>
        </mc:AlternateContent>
      </w:r>
      <w:r>
        <w:rPr>
          <w:noProof/>
        </w:rPr>
        <mc:AlternateContent>
          <mc:Choice Requires="wpg">
            <w:drawing>
              <wp:inline distT="0" distB="0" distL="0" distR="0">
                <wp:extent cx="4619625" cy="3590925"/>
                <wp:effectExtent l="0" t="0" r="1905" b="635"/>
                <wp:docPr id="1"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9625" cy="3590925"/>
                          <a:chOff x="0" y="0"/>
                          <a:chExt cx="91535" cy="59055"/>
                        </a:xfrm>
                      </wpg:grpSpPr>
                      <wps:wsp>
                        <wps:cNvPr id="25" name="Prostokąt 10"/>
                        <wps:cNvSpPr>
                          <a:spLocks noChangeArrowheads="1"/>
                        </wps:cNvSpPr>
                        <wps:spPr bwMode="auto">
                          <a:xfrm rot="-5400000">
                            <a:off x="46291" y="-5049"/>
                            <a:ext cx="1435" cy="59271"/>
                          </a:xfrm>
                          <a:prstGeom prst="rect">
                            <a:avLst/>
                          </a:prstGeom>
                          <a:solidFill>
                            <a:srgbClr val="FFFFFF"/>
                          </a:solidFill>
                          <a:ln w="25400">
                            <a:solidFill>
                              <a:srgbClr val="000000"/>
                            </a:solidFill>
                            <a:miter lim="800000"/>
                            <a:headEnd/>
                            <a:tailEnd/>
                          </a:ln>
                        </wps:spPr>
                        <wps:bodyPr rot="0" vert="horz" wrap="square" lIns="91440" tIns="45720" rIns="91440" bIns="45720" anchor="ctr" anchorCtr="0" upright="1">
                          <a:noAutofit/>
                        </wps:bodyPr>
                      </wps:wsp>
                      <pic:pic xmlns:pic="http://schemas.openxmlformats.org/drawingml/2006/picture">
                        <pic:nvPicPr>
                          <pic:cNvPr id="26" name="Obraz 11" descr="50"/>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535" cy="59055"/>
                          </a:xfrm>
                          <a:prstGeom prst="rect">
                            <a:avLst/>
                          </a:prstGeom>
                          <a:noFill/>
                          <a:extLst>
                            <a:ext uri="{909E8E84-426E-40DD-AFC4-6F175D3DCCD1}">
                              <a14:hiddenFill xmlns:a14="http://schemas.microsoft.com/office/drawing/2010/main">
                                <a:solidFill>
                                  <a:srgbClr val="FFFFFF"/>
                                </a:solidFill>
                              </a14:hiddenFill>
                            </a:ext>
                          </a:extLst>
                        </pic:spPr>
                      </pic:pic>
                      <wps:wsp>
                        <wps:cNvPr id="27" name="Prostokąt 12"/>
                        <wps:cNvSpPr>
                          <a:spLocks noChangeArrowheads="1"/>
                        </wps:cNvSpPr>
                        <wps:spPr bwMode="auto">
                          <a:xfrm rot="-5400000">
                            <a:off x="46115" y="-15671"/>
                            <a:ext cx="2232" cy="59716"/>
                          </a:xfrm>
                          <a:prstGeom prst="rect">
                            <a:avLst/>
                          </a:prstGeom>
                          <a:solidFill>
                            <a:srgbClr val="FFFFFF"/>
                          </a:solidFill>
                          <a:ln w="25400">
                            <a:solidFill>
                              <a:srgbClr val="000000"/>
                            </a:solidFill>
                            <a:miter lim="800000"/>
                            <a:headEnd/>
                            <a:tailEnd/>
                          </a:ln>
                        </wps:spPr>
                        <wps:bodyPr rot="0" vert="horz" wrap="square" lIns="91440" tIns="45720" rIns="91440" bIns="45720" anchor="ctr" anchorCtr="0" upright="1">
                          <a:noAutofit/>
                        </wps:bodyPr>
                      </wps:wsp>
                      <wps:wsp>
                        <wps:cNvPr id="28" name="Prostokąt 13"/>
                        <wps:cNvSpPr>
                          <a:spLocks noChangeArrowheads="1"/>
                        </wps:cNvSpPr>
                        <wps:spPr bwMode="auto">
                          <a:xfrm rot="-5400000">
                            <a:off x="46579" y="4036"/>
                            <a:ext cx="2232" cy="59715"/>
                          </a:xfrm>
                          <a:prstGeom prst="rect">
                            <a:avLst/>
                          </a:prstGeom>
                          <a:solidFill>
                            <a:srgbClr val="FFFFFF"/>
                          </a:solidFill>
                          <a:ln w="25400">
                            <a:solidFill>
                              <a:srgbClr val="000000"/>
                            </a:solidFill>
                            <a:miter lim="800000"/>
                            <a:headEnd/>
                            <a:tailEnd/>
                          </a:ln>
                        </wps:spPr>
                        <wps:bodyPr rot="0" vert="horz" wrap="square" lIns="91440" tIns="45720" rIns="91440" bIns="45720" anchor="ctr" anchorCtr="0" upright="1">
                          <a:noAutofit/>
                        </wps:bodyPr>
                      </wps:wsp>
                      <wps:wsp>
                        <wps:cNvPr id="29" name="Prostokąt 14"/>
                        <wps:cNvSpPr>
                          <a:spLocks noChangeArrowheads="1"/>
                        </wps:cNvSpPr>
                        <wps:spPr bwMode="auto">
                          <a:xfrm>
                            <a:off x="19621" y="10763"/>
                            <a:ext cx="2596" cy="33380"/>
                          </a:xfrm>
                          <a:prstGeom prst="rect">
                            <a:avLst/>
                          </a:prstGeom>
                          <a:solidFill>
                            <a:srgbClr val="FFFFFF"/>
                          </a:solidFill>
                          <a:ln w="25400">
                            <a:solidFill>
                              <a:srgbClr val="000000"/>
                            </a:solidFill>
                            <a:miter lim="800000"/>
                            <a:headEnd/>
                            <a:tailEnd/>
                          </a:ln>
                        </wps:spPr>
                        <wps:bodyPr rot="0" vert="horz" wrap="square" lIns="91440" tIns="45720" rIns="91440" bIns="45720" anchor="ctr" anchorCtr="0" upright="1">
                          <a:noAutofit/>
                        </wps:bodyPr>
                      </wps:wsp>
                      <wps:wsp>
                        <wps:cNvPr id="30" name="Prostokąt 15"/>
                        <wps:cNvSpPr>
                          <a:spLocks noChangeArrowheads="1"/>
                        </wps:cNvSpPr>
                        <wps:spPr bwMode="auto">
                          <a:xfrm>
                            <a:off x="73056" y="10763"/>
                            <a:ext cx="2597" cy="33380"/>
                          </a:xfrm>
                          <a:prstGeom prst="rect">
                            <a:avLst/>
                          </a:prstGeom>
                          <a:solidFill>
                            <a:srgbClr val="FFFFFF"/>
                          </a:solidFill>
                          <a:ln w="25400">
                            <a:solidFill>
                              <a:srgbClr val="000000"/>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4B9B1D94" id="Grupa 9" o:spid="_x0000_s1026" style="width:363.75pt;height:282.75pt;mso-position-horizontal-relative:char;mso-position-vertical-relative:line" coordsize="91535,590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">
                <v:rect id="Prostokąt 10" o:spid="_x0000_s1027" style="position:absolute;left:46291;top:-5049;width:1435;height:5927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" strokeweight="2pt"/>
                <v:shape id="Obraz 11" o:spid="_x0000_s1028" type="#_x0000_t75" alt="50" style="position:absolute;width:91535;height:59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">
                  <v:imagedata r:id="rId12" o:title="50"/>
                  <v:path arrowok="t"/>
                </v:shape>
                <v:rect id="Prostokąt 12" o:spid="_x0000_s1029" style="position:absolute;left:46115;top:-15671;width:2232;height:597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" strokeweight="2pt"/>
                <v:rect id="Prostokąt 13" o:spid="_x0000_s1030" style="position:absolute;left:46579;top:4036;width:2232;height:5971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" strokeweight="2pt"/>
                <v:rect id="Prostokąt 14" o:spid="_x0000_s1031" style="position:absolute;left:19621;top:10763;width:2596;height:333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" strokeweight="2pt"/>
                <v:rect id="Prostokąt 15" o:spid="_x0000_s1032" style="position:absolute;left:73056;top:10763;width:2597;height:333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" strokeweight="2pt"/>
                <w10:anchorlock/>
              </v:group>
            </w:pict>
          </mc:Fallback>
        </mc:AlternateContent>
      </w:r>
    </w:p>
    <w:p w:rsidR="008C0610" w:rsidRDefault="008C0610" w:rsidP="008C0610">
      <w:pPr>
        <w:pStyle w:val="Bezodstpw"/>
        <w:jc w:val="right"/>
        <w:rPr>
          <w:b/>
          <w:lang w:eastAsia="en-US"/>
        </w:rPr>
      </w:pPr>
    </w:p>
    <w:p w:rsidR="008C0610" w:rsidRDefault="008C0610" w:rsidP="008C0610">
      <w:pPr>
        <w:pStyle w:val="Bezodstpw"/>
        <w:jc w:val="right"/>
        <w:rPr>
          <w:b/>
          <w:lang w:eastAsia="en-US"/>
        </w:rPr>
      </w:pPr>
    </w:p>
    <w:p w:rsidR="008C0610" w:rsidRDefault="008C0610" w:rsidP="008C0610">
      <w:pPr>
        <w:pStyle w:val="Bezodstpw"/>
        <w:jc w:val="right"/>
        <w:rPr>
          <w:b/>
          <w:lang w:eastAsia="en-US"/>
        </w:rPr>
      </w:pPr>
    </w:p>
    <w:p w:rsidR="00F3199E" w:rsidRPr="00941D4E" w:rsidRDefault="00F3199E" w:rsidP="00941D4E">
      <w:pPr>
        <w:pStyle w:val="Akapitzlist"/>
        <w:ind w:left="0"/>
        <w:rPr>
          <w:rFonts w:ascii="Arial" w:hAnsi="Arial" w:cs="Arial"/>
          <w:b/>
          <w:caps/>
          <w:u w:val="single"/>
        </w:rPr>
      </w:pPr>
    </w:p>
    <w:p w:rsidR="00A764ED" w:rsidRDefault="00A764ED">
      <w:pPr>
        <w:rPr>
          <w:rFonts w:ascii="Arial" w:hAnsi="Arial" w:cs="Arial"/>
          <w:b/>
          <w:caps/>
          <w:u w:val="single"/>
        </w:rPr>
      </w:pPr>
    </w:p>
    <w:sectPr w:rsidR="00A764ED" w:rsidSect="008D0E1F">
      <w:footerReference w:type="even" r:id="rId13"/>
      <w:footerReference w:type="default" r:id="rId14"/>
      <w:headerReference w:type="first" r:id="rId15"/>
      <w:footerReference w:type="first" r:id="rId16"/>
      <w:pgSz w:w="11906" w:h="16838"/>
      <w:pgMar w:top="851" w:right="1274" w:bottom="1134" w:left="1985" w:header="70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234" w:rsidRDefault="008F2234">
      <w:r>
        <w:separator/>
      </w:r>
    </w:p>
  </w:endnote>
  <w:endnote w:type="continuationSeparator" w:id="0">
    <w:p w:rsidR="008F2234" w:rsidRDefault="008F2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ndale Sans UI">
    <w:altName w:val="Times New Roman"/>
    <w:panose1 w:val="00000000000000000000"/>
    <w:charset w:val="00"/>
    <w:family w:val="roman"/>
    <w:notTrueType/>
    <w:pitch w:val="default"/>
  </w:font>
  <w:font w:name="Arial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FFA" w:rsidRDefault="00376FF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76FFA" w:rsidRDefault="00376FF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FFA" w:rsidRPr="00DF417A" w:rsidRDefault="00376FFA" w:rsidP="00853880">
    <w:pPr>
      <w:pStyle w:val="Stopka"/>
      <w:jc w:val="right"/>
      <w:rPr>
        <w:rFonts w:ascii="Arial" w:hAnsi="Arial" w:cs="Arial"/>
      </w:rPr>
    </w:pPr>
    <w:r w:rsidRPr="00DF417A">
      <w:rPr>
        <w:rFonts w:ascii="Arial" w:hAnsi="Arial" w:cs="Arial"/>
      </w:rPr>
      <w:t xml:space="preserve">str. </w:t>
    </w:r>
    <w:r w:rsidRPr="00DF417A">
      <w:rPr>
        <w:rFonts w:ascii="Arial" w:hAnsi="Arial" w:cs="Arial"/>
      </w:rPr>
      <w:fldChar w:fldCharType="begin"/>
    </w:r>
    <w:r w:rsidRPr="00DF417A">
      <w:rPr>
        <w:rFonts w:ascii="Arial" w:hAnsi="Arial" w:cs="Arial"/>
      </w:rPr>
      <w:instrText xml:space="preserve"> PAGE </w:instrText>
    </w:r>
    <w:r w:rsidRPr="00DF417A">
      <w:rPr>
        <w:rFonts w:ascii="Arial" w:hAnsi="Arial" w:cs="Arial"/>
      </w:rPr>
      <w:fldChar w:fldCharType="separate"/>
    </w:r>
    <w:r w:rsidR="00B73A10">
      <w:rPr>
        <w:rFonts w:ascii="Arial" w:hAnsi="Arial" w:cs="Arial"/>
        <w:noProof/>
      </w:rPr>
      <w:t>2</w:t>
    </w:r>
    <w:r w:rsidRPr="00DF417A">
      <w:rPr>
        <w:rFonts w:ascii="Arial" w:hAnsi="Arial" w:cs="Arial"/>
        <w:noProof/>
      </w:rPr>
      <w:fldChar w:fldCharType="end"/>
    </w:r>
    <w:r w:rsidRPr="00DF417A">
      <w:rPr>
        <w:rFonts w:ascii="Arial" w:hAnsi="Arial" w:cs="Arial"/>
        <w:noProof/>
      </w:rPr>
      <w:t>/</w:t>
    </w:r>
    <w:r w:rsidRPr="00DF417A">
      <w:rPr>
        <w:rFonts w:ascii="Arial" w:hAnsi="Arial" w:cs="Arial"/>
      </w:rPr>
      <w:fldChar w:fldCharType="begin"/>
    </w:r>
    <w:r w:rsidRPr="00DF417A">
      <w:rPr>
        <w:rFonts w:ascii="Arial" w:hAnsi="Arial" w:cs="Arial"/>
      </w:rPr>
      <w:instrText xml:space="preserve"> NUMPAGES </w:instrText>
    </w:r>
    <w:r w:rsidRPr="00DF417A">
      <w:rPr>
        <w:rFonts w:ascii="Arial" w:hAnsi="Arial" w:cs="Arial"/>
      </w:rPr>
      <w:fldChar w:fldCharType="separate"/>
    </w:r>
    <w:r w:rsidR="00B73A10">
      <w:rPr>
        <w:rFonts w:ascii="Arial" w:hAnsi="Arial" w:cs="Arial"/>
        <w:noProof/>
      </w:rPr>
      <w:t>4</w:t>
    </w:r>
    <w:r w:rsidRPr="00DF417A">
      <w:rPr>
        <w:rFonts w:ascii="Arial" w:hAnsi="Arial"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FFA" w:rsidRPr="005F2CC3" w:rsidRDefault="00376FFA" w:rsidP="005F2CC3">
    <w:pPr>
      <w:pStyle w:val="Stopka"/>
      <w:jc w:val="right"/>
      <w:rPr>
        <w:rFonts w:ascii="Arial" w:hAnsi="Arial" w:cs="Arial"/>
        <w:szCs w:val="18"/>
      </w:rPr>
    </w:pPr>
    <w:r w:rsidRPr="005F2CC3">
      <w:rPr>
        <w:rFonts w:ascii="Arial" w:hAnsi="Arial" w:cs="Arial"/>
        <w:szCs w:val="18"/>
      </w:rPr>
      <w:t xml:space="preserve">str. </w:t>
    </w:r>
    <w:r w:rsidRPr="005F2CC3">
      <w:rPr>
        <w:rFonts w:ascii="Arial" w:hAnsi="Arial" w:cs="Arial"/>
        <w:szCs w:val="18"/>
      </w:rPr>
      <w:fldChar w:fldCharType="begin"/>
    </w:r>
    <w:r w:rsidRPr="005F2CC3">
      <w:rPr>
        <w:rFonts w:ascii="Arial" w:hAnsi="Arial" w:cs="Arial"/>
        <w:szCs w:val="18"/>
      </w:rPr>
      <w:instrText xml:space="preserve"> PAGE </w:instrText>
    </w:r>
    <w:r w:rsidRPr="005F2CC3">
      <w:rPr>
        <w:rFonts w:ascii="Arial" w:hAnsi="Arial" w:cs="Arial"/>
        <w:szCs w:val="18"/>
      </w:rPr>
      <w:fldChar w:fldCharType="separate"/>
    </w:r>
    <w:r w:rsidR="00B73A10">
      <w:rPr>
        <w:rFonts w:ascii="Arial" w:hAnsi="Arial" w:cs="Arial"/>
        <w:noProof/>
        <w:szCs w:val="18"/>
      </w:rPr>
      <w:t>1</w:t>
    </w:r>
    <w:r w:rsidRPr="005F2CC3">
      <w:rPr>
        <w:rFonts w:ascii="Arial" w:hAnsi="Arial" w:cs="Arial"/>
        <w:szCs w:val="18"/>
      </w:rPr>
      <w:fldChar w:fldCharType="end"/>
    </w:r>
    <w:r w:rsidRPr="005F2CC3">
      <w:rPr>
        <w:rFonts w:ascii="Arial" w:hAnsi="Arial" w:cs="Arial"/>
        <w:szCs w:val="18"/>
      </w:rPr>
      <w:t>/</w:t>
    </w:r>
    <w:r w:rsidRPr="005F2CC3">
      <w:rPr>
        <w:rFonts w:ascii="Arial" w:hAnsi="Arial" w:cs="Arial"/>
        <w:szCs w:val="18"/>
      </w:rPr>
      <w:fldChar w:fldCharType="begin"/>
    </w:r>
    <w:r w:rsidRPr="005F2CC3">
      <w:rPr>
        <w:rFonts w:ascii="Arial" w:hAnsi="Arial" w:cs="Arial"/>
        <w:szCs w:val="18"/>
      </w:rPr>
      <w:instrText xml:space="preserve"> NUMPAGES </w:instrText>
    </w:r>
    <w:r w:rsidRPr="005F2CC3">
      <w:rPr>
        <w:rFonts w:ascii="Arial" w:hAnsi="Arial" w:cs="Arial"/>
        <w:szCs w:val="18"/>
      </w:rPr>
      <w:fldChar w:fldCharType="separate"/>
    </w:r>
    <w:r w:rsidR="00B73A10">
      <w:rPr>
        <w:rFonts w:ascii="Arial" w:hAnsi="Arial" w:cs="Arial"/>
        <w:noProof/>
        <w:szCs w:val="18"/>
      </w:rPr>
      <w:t>5</w:t>
    </w:r>
    <w:r w:rsidRPr="005F2CC3">
      <w:rPr>
        <w:rFonts w:ascii="Arial" w:hAnsi="Arial" w:cs="Arial"/>
        <w:szCs w:val="18"/>
      </w:rPr>
      <w:fldChar w:fldCharType="end"/>
    </w:r>
    <w:r w:rsidRPr="005F2CC3">
      <w:rPr>
        <w:rFonts w:ascii="Arial" w:hAnsi="Arial" w:cs="Arial"/>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234" w:rsidRDefault="008F2234">
      <w:r>
        <w:separator/>
      </w:r>
    </w:p>
  </w:footnote>
  <w:footnote w:type="continuationSeparator" w:id="0">
    <w:p w:rsidR="008F2234" w:rsidRDefault="008F2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BF5" w:rsidRPr="00F80C6C" w:rsidRDefault="001D6BF5" w:rsidP="001D6BF5">
    <w:pPr>
      <w:spacing w:line="276" w:lineRule="auto"/>
      <w:jc w:val="right"/>
      <w:rPr>
        <w:rFonts w:ascii="Arial" w:hAnsi="Arial" w:cs="Arial"/>
        <w:b/>
        <w:u w:val="single"/>
      </w:rPr>
    </w:pPr>
    <w:r w:rsidRPr="00F80C6C">
      <w:rPr>
        <w:rFonts w:ascii="Arial" w:hAnsi="Arial" w:cs="Arial"/>
        <w:b/>
        <w:u w:val="single"/>
      </w:rPr>
      <w:t xml:space="preserve">Załącznik nr </w:t>
    </w:r>
    <w:r>
      <w:rPr>
        <w:rFonts w:ascii="Arial" w:hAnsi="Arial" w:cs="Arial"/>
        <w:b/>
        <w:u w:val="single"/>
      </w:rPr>
      <w:t>2</w:t>
    </w:r>
    <w:r w:rsidRPr="00F80C6C">
      <w:rPr>
        <w:rFonts w:ascii="Arial" w:hAnsi="Arial" w:cs="Arial"/>
        <w:b/>
        <w:u w:val="single"/>
      </w:rPr>
      <w:t xml:space="preserve"> do SWZ</w:t>
    </w:r>
  </w:p>
  <w:p w:rsidR="001D6BF5" w:rsidRDefault="001D6B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RTF_Num 3"/>
    <w:lvl w:ilvl="0">
      <w:start w:val="1"/>
      <w:numFmt w:val="decimal"/>
      <w:lvlText w:val="%1."/>
      <w:lvlJc w:val="left"/>
      <w:pPr>
        <w:tabs>
          <w:tab w:val="num" w:pos="720"/>
        </w:tabs>
      </w:p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4"/>
    <w:multiLevelType w:val="multilevel"/>
    <w:tmpl w:val="00000004"/>
    <w:name w:val="WW8Num4"/>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Tahoma" w:hAnsi="Tahoma"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15:restartNumberingAfterBreak="0">
    <w:nsid w:val="005F6718"/>
    <w:multiLevelType w:val="multilevel"/>
    <w:tmpl w:val="442CDE8E"/>
    <w:lvl w:ilvl="0">
      <w:start w:val="1"/>
      <w:numFmt w:val="decimal"/>
      <w:lvlText w:val="%1."/>
      <w:lvlJc w:val="left"/>
      <w:pPr>
        <w:ind w:left="360" w:hanging="360"/>
      </w:pPr>
      <w:rPr>
        <w:rFonts w:hint="default"/>
        <w:b/>
        <w:color w:val="auto"/>
      </w:rPr>
    </w:lvl>
    <w:lvl w:ilvl="1">
      <w:start w:val="7"/>
      <w:numFmt w:val="decimal"/>
      <w:lvlText w:val="%2."/>
      <w:lvlJc w:val="left"/>
      <w:pPr>
        <w:ind w:left="502" w:hanging="360"/>
      </w:pPr>
      <w:rPr>
        <w:rFonts w:hint="default"/>
        <w:b w:val="0"/>
        <w:color w:val="auto"/>
      </w:rPr>
    </w:lvl>
    <w:lvl w:ilvl="2">
      <w:start w:val="1"/>
      <w:numFmt w:val="decimal"/>
      <w:lvlText w:val="%1.%2.%3"/>
      <w:lvlJc w:val="left"/>
      <w:pPr>
        <w:ind w:left="874" w:hanging="720"/>
      </w:pPr>
      <w:rPr>
        <w:rFonts w:hint="default"/>
        <w:b/>
      </w:rPr>
    </w:lvl>
    <w:lvl w:ilvl="3">
      <w:start w:val="1"/>
      <w:numFmt w:val="decimal"/>
      <w:lvlText w:val="%1.%2.%3.%4"/>
      <w:lvlJc w:val="left"/>
      <w:pPr>
        <w:ind w:left="951" w:hanging="720"/>
      </w:pPr>
      <w:rPr>
        <w:rFonts w:hint="default"/>
        <w:b/>
      </w:rPr>
    </w:lvl>
    <w:lvl w:ilvl="4">
      <w:start w:val="1"/>
      <w:numFmt w:val="decimal"/>
      <w:lvlText w:val="%1.%2.%3.%4.%5"/>
      <w:lvlJc w:val="left"/>
      <w:pPr>
        <w:ind w:left="1388" w:hanging="1080"/>
      </w:pPr>
      <w:rPr>
        <w:rFonts w:hint="default"/>
        <w:b/>
      </w:rPr>
    </w:lvl>
    <w:lvl w:ilvl="5">
      <w:start w:val="1"/>
      <w:numFmt w:val="decimal"/>
      <w:lvlText w:val="%1.%2.%3.%4.%5.%6"/>
      <w:lvlJc w:val="left"/>
      <w:pPr>
        <w:ind w:left="1465" w:hanging="1080"/>
      </w:pPr>
      <w:rPr>
        <w:rFonts w:hint="default"/>
        <w:b/>
      </w:rPr>
    </w:lvl>
    <w:lvl w:ilvl="6">
      <w:start w:val="1"/>
      <w:numFmt w:val="decimal"/>
      <w:lvlText w:val="%1.%2.%3.%4.%5.%6.%7"/>
      <w:lvlJc w:val="left"/>
      <w:pPr>
        <w:ind w:left="1902" w:hanging="1440"/>
      </w:pPr>
      <w:rPr>
        <w:rFonts w:hint="default"/>
        <w:b/>
      </w:rPr>
    </w:lvl>
    <w:lvl w:ilvl="7">
      <w:start w:val="1"/>
      <w:numFmt w:val="decimal"/>
      <w:lvlText w:val="%1.%2.%3.%4.%5.%6.%7.%8"/>
      <w:lvlJc w:val="left"/>
      <w:pPr>
        <w:ind w:left="1979" w:hanging="1440"/>
      </w:pPr>
      <w:rPr>
        <w:rFonts w:hint="default"/>
        <w:b/>
      </w:rPr>
    </w:lvl>
    <w:lvl w:ilvl="8">
      <w:start w:val="1"/>
      <w:numFmt w:val="decimal"/>
      <w:lvlText w:val="%1.%2.%3.%4.%5.%6.%7.%8.%9"/>
      <w:lvlJc w:val="left"/>
      <w:pPr>
        <w:ind w:left="2416" w:hanging="1800"/>
      </w:pPr>
      <w:rPr>
        <w:rFonts w:hint="default"/>
        <w:b/>
      </w:rPr>
    </w:lvl>
  </w:abstractNum>
  <w:abstractNum w:abstractNumId="6" w15:restartNumberingAfterBreak="0">
    <w:nsid w:val="0092162C"/>
    <w:multiLevelType w:val="hybridMultilevel"/>
    <w:tmpl w:val="99FCD2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FE3864"/>
    <w:multiLevelType w:val="hybridMultilevel"/>
    <w:tmpl w:val="3D483DF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DBD07A8"/>
    <w:multiLevelType w:val="multilevel"/>
    <w:tmpl w:val="442CDE8E"/>
    <w:lvl w:ilvl="0">
      <w:start w:val="1"/>
      <w:numFmt w:val="decimal"/>
      <w:lvlText w:val="%1."/>
      <w:lvlJc w:val="left"/>
      <w:pPr>
        <w:ind w:left="360" w:hanging="360"/>
      </w:pPr>
      <w:rPr>
        <w:rFonts w:hint="default"/>
        <w:b/>
        <w:color w:val="auto"/>
      </w:rPr>
    </w:lvl>
    <w:lvl w:ilvl="1">
      <w:start w:val="7"/>
      <w:numFmt w:val="decimal"/>
      <w:lvlText w:val="%2."/>
      <w:lvlJc w:val="left"/>
      <w:pPr>
        <w:ind w:left="502" w:hanging="360"/>
      </w:pPr>
      <w:rPr>
        <w:rFonts w:hint="default"/>
        <w:b w:val="0"/>
        <w:color w:val="auto"/>
      </w:rPr>
    </w:lvl>
    <w:lvl w:ilvl="2">
      <w:start w:val="1"/>
      <w:numFmt w:val="decimal"/>
      <w:lvlText w:val="%1.%2.%3"/>
      <w:lvlJc w:val="left"/>
      <w:pPr>
        <w:ind w:left="874" w:hanging="720"/>
      </w:pPr>
      <w:rPr>
        <w:rFonts w:hint="default"/>
        <w:b/>
      </w:rPr>
    </w:lvl>
    <w:lvl w:ilvl="3">
      <w:start w:val="1"/>
      <w:numFmt w:val="decimal"/>
      <w:lvlText w:val="%1.%2.%3.%4"/>
      <w:lvlJc w:val="left"/>
      <w:pPr>
        <w:ind w:left="951" w:hanging="720"/>
      </w:pPr>
      <w:rPr>
        <w:rFonts w:hint="default"/>
        <w:b/>
      </w:rPr>
    </w:lvl>
    <w:lvl w:ilvl="4">
      <w:start w:val="1"/>
      <w:numFmt w:val="decimal"/>
      <w:lvlText w:val="%1.%2.%3.%4.%5"/>
      <w:lvlJc w:val="left"/>
      <w:pPr>
        <w:ind w:left="1388" w:hanging="1080"/>
      </w:pPr>
      <w:rPr>
        <w:rFonts w:hint="default"/>
        <w:b/>
      </w:rPr>
    </w:lvl>
    <w:lvl w:ilvl="5">
      <w:start w:val="1"/>
      <w:numFmt w:val="decimal"/>
      <w:lvlText w:val="%1.%2.%3.%4.%5.%6"/>
      <w:lvlJc w:val="left"/>
      <w:pPr>
        <w:ind w:left="1465" w:hanging="1080"/>
      </w:pPr>
      <w:rPr>
        <w:rFonts w:hint="default"/>
        <w:b/>
      </w:rPr>
    </w:lvl>
    <w:lvl w:ilvl="6">
      <w:start w:val="1"/>
      <w:numFmt w:val="decimal"/>
      <w:lvlText w:val="%1.%2.%3.%4.%5.%6.%7"/>
      <w:lvlJc w:val="left"/>
      <w:pPr>
        <w:ind w:left="1902" w:hanging="1440"/>
      </w:pPr>
      <w:rPr>
        <w:rFonts w:hint="default"/>
        <w:b/>
      </w:rPr>
    </w:lvl>
    <w:lvl w:ilvl="7">
      <w:start w:val="1"/>
      <w:numFmt w:val="decimal"/>
      <w:lvlText w:val="%1.%2.%3.%4.%5.%6.%7.%8"/>
      <w:lvlJc w:val="left"/>
      <w:pPr>
        <w:ind w:left="1979" w:hanging="1440"/>
      </w:pPr>
      <w:rPr>
        <w:rFonts w:hint="default"/>
        <w:b/>
      </w:rPr>
    </w:lvl>
    <w:lvl w:ilvl="8">
      <w:start w:val="1"/>
      <w:numFmt w:val="decimal"/>
      <w:lvlText w:val="%1.%2.%3.%4.%5.%6.%7.%8.%9"/>
      <w:lvlJc w:val="left"/>
      <w:pPr>
        <w:ind w:left="2416" w:hanging="1800"/>
      </w:pPr>
      <w:rPr>
        <w:rFonts w:hint="default"/>
        <w:b/>
      </w:rPr>
    </w:lvl>
  </w:abstractNum>
  <w:abstractNum w:abstractNumId="9" w15:restartNumberingAfterBreak="0">
    <w:nsid w:val="1F8017B1"/>
    <w:multiLevelType w:val="hybridMultilevel"/>
    <w:tmpl w:val="07161AC2"/>
    <w:lvl w:ilvl="0" w:tplc="44EA5142">
      <w:start w:val="1"/>
      <w:numFmt w:val="bullet"/>
      <w:lvlText w:val=""/>
      <w:lvlJc w:val="center"/>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266D588C"/>
    <w:multiLevelType w:val="hybridMultilevel"/>
    <w:tmpl w:val="2FDEE018"/>
    <w:lvl w:ilvl="0" w:tplc="7A9C17EC">
      <w:start w:val="4"/>
      <w:numFmt w:val="decimal"/>
      <w:lvlText w:val="%1."/>
      <w:lvlJc w:val="left"/>
      <w:pPr>
        <w:ind w:left="1582" w:hanging="360"/>
      </w:pPr>
      <w:rPr>
        <w:rFonts w:hint="default"/>
        <w:b/>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1" w15:restartNumberingAfterBreak="0">
    <w:nsid w:val="284E6C4E"/>
    <w:multiLevelType w:val="singleLevel"/>
    <w:tmpl w:val="04150017"/>
    <w:lvl w:ilvl="0">
      <w:start w:val="1"/>
      <w:numFmt w:val="lowerLetter"/>
      <w:pStyle w:val="Styl1"/>
      <w:lvlText w:val="%1)"/>
      <w:lvlJc w:val="left"/>
      <w:pPr>
        <w:ind w:left="360" w:hanging="360"/>
      </w:pPr>
      <w:rPr>
        <w:rFonts w:hint="default"/>
      </w:rPr>
    </w:lvl>
  </w:abstractNum>
  <w:abstractNum w:abstractNumId="12" w15:restartNumberingAfterBreak="0">
    <w:nsid w:val="3057343B"/>
    <w:multiLevelType w:val="hybridMultilevel"/>
    <w:tmpl w:val="18165F2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A7D0ED8"/>
    <w:multiLevelType w:val="hybridMultilevel"/>
    <w:tmpl w:val="3BD023F2"/>
    <w:lvl w:ilvl="0" w:tplc="ED9E69F4">
      <w:start w:val="65535"/>
      <w:numFmt w:val="bullet"/>
      <w:lvlText w:val="-"/>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DAA57A4"/>
    <w:multiLevelType w:val="hybridMultilevel"/>
    <w:tmpl w:val="08D41012"/>
    <w:lvl w:ilvl="0" w:tplc="04150001">
      <w:start w:val="1"/>
      <w:numFmt w:val="bullet"/>
      <w:lvlText w:val=""/>
      <w:lvlJc w:val="left"/>
      <w:pPr>
        <w:ind w:left="1062" w:hanging="360"/>
      </w:pPr>
      <w:rPr>
        <w:rFonts w:ascii="Symbol" w:hAnsi="Symbol" w:hint="default"/>
      </w:rPr>
    </w:lvl>
    <w:lvl w:ilvl="1" w:tplc="04150003" w:tentative="1">
      <w:start w:val="1"/>
      <w:numFmt w:val="bullet"/>
      <w:lvlText w:val="o"/>
      <w:lvlJc w:val="left"/>
      <w:pPr>
        <w:ind w:left="1782" w:hanging="360"/>
      </w:pPr>
      <w:rPr>
        <w:rFonts w:ascii="Courier New" w:hAnsi="Courier New" w:cs="Courier New" w:hint="default"/>
      </w:rPr>
    </w:lvl>
    <w:lvl w:ilvl="2" w:tplc="04150005" w:tentative="1">
      <w:start w:val="1"/>
      <w:numFmt w:val="bullet"/>
      <w:lvlText w:val=""/>
      <w:lvlJc w:val="left"/>
      <w:pPr>
        <w:ind w:left="2502" w:hanging="360"/>
      </w:pPr>
      <w:rPr>
        <w:rFonts w:ascii="Wingdings" w:hAnsi="Wingdings" w:hint="default"/>
      </w:rPr>
    </w:lvl>
    <w:lvl w:ilvl="3" w:tplc="04150001" w:tentative="1">
      <w:start w:val="1"/>
      <w:numFmt w:val="bullet"/>
      <w:lvlText w:val=""/>
      <w:lvlJc w:val="left"/>
      <w:pPr>
        <w:ind w:left="3222" w:hanging="360"/>
      </w:pPr>
      <w:rPr>
        <w:rFonts w:ascii="Symbol" w:hAnsi="Symbol" w:hint="default"/>
      </w:rPr>
    </w:lvl>
    <w:lvl w:ilvl="4" w:tplc="04150003" w:tentative="1">
      <w:start w:val="1"/>
      <w:numFmt w:val="bullet"/>
      <w:lvlText w:val="o"/>
      <w:lvlJc w:val="left"/>
      <w:pPr>
        <w:ind w:left="3942" w:hanging="360"/>
      </w:pPr>
      <w:rPr>
        <w:rFonts w:ascii="Courier New" w:hAnsi="Courier New" w:cs="Courier New" w:hint="default"/>
      </w:rPr>
    </w:lvl>
    <w:lvl w:ilvl="5" w:tplc="04150005" w:tentative="1">
      <w:start w:val="1"/>
      <w:numFmt w:val="bullet"/>
      <w:lvlText w:val=""/>
      <w:lvlJc w:val="left"/>
      <w:pPr>
        <w:ind w:left="4662" w:hanging="360"/>
      </w:pPr>
      <w:rPr>
        <w:rFonts w:ascii="Wingdings" w:hAnsi="Wingdings" w:hint="default"/>
      </w:rPr>
    </w:lvl>
    <w:lvl w:ilvl="6" w:tplc="04150001" w:tentative="1">
      <w:start w:val="1"/>
      <w:numFmt w:val="bullet"/>
      <w:lvlText w:val=""/>
      <w:lvlJc w:val="left"/>
      <w:pPr>
        <w:ind w:left="5382" w:hanging="360"/>
      </w:pPr>
      <w:rPr>
        <w:rFonts w:ascii="Symbol" w:hAnsi="Symbol" w:hint="default"/>
      </w:rPr>
    </w:lvl>
    <w:lvl w:ilvl="7" w:tplc="04150003" w:tentative="1">
      <w:start w:val="1"/>
      <w:numFmt w:val="bullet"/>
      <w:lvlText w:val="o"/>
      <w:lvlJc w:val="left"/>
      <w:pPr>
        <w:ind w:left="6102" w:hanging="360"/>
      </w:pPr>
      <w:rPr>
        <w:rFonts w:ascii="Courier New" w:hAnsi="Courier New" w:cs="Courier New" w:hint="default"/>
      </w:rPr>
    </w:lvl>
    <w:lvl w:ilvl="8" w:tplc="04150005" w:tentative="1">
      <w:start w:val="1"/>
      <w:numFmt w:val="bullet"/>
      <w:lvlText w:val=""/>
      <w:lvlJc w:val="left"/>
      <w:pPr>
        <w:ind w:left="6822" w:hanging="360"/>
      </w:pPr>
      <w:rPr>
        <w:rFonts w:ascii="Wingdings" w:hAnsi="Wingdings" w:hint="default"/>
      </w:rPr>
    </w:lvl>
  </w:abstractNum>
  <w:abstractNum w:abstractNumId="15" w15:restartNumberingAfterBreak="0">
    <w:nsid w:val="3F6378E2"/>
    <w:multiLevelType w:val="hybridMultilevel"/>
    <w:tmpl w:val="74D81E40"/>
    <w:lvl w:ilvl="0" w:tplc="44EA5142">
      <w:start w:val="1"/>
      <w:numFmt w:val="bullet"/>
      <w:lvlText w:val=""/>
      <w:lvlJc w:val="center"/>
      <w:pPr>
        <w:ind w:left="1782" w:hanging="360"/>
      </w:pPr>
      <w:rPr>
        <w:rFonts w:ascii="Symbol" w:hAnsi="Symbol" w:hint="default"/>
      </w:rPr>
    </w:lvl>
    <w:lvl w:ilvl="1" w:tplc="04150003">
      <w:start w:val="1"/>
      <w:numFmt w:val="bullet"/>
      <w:lvlText w:val="o"/>
      <w:lvlJc w:val="left"/>
      <w:pPr>
        <w:ind w:left="2502" w:hanging="360"/>
      </w:pPr>
      <w:rPr>
        <w:rFonts w:ascii="Courier New" w:hAnsi="Courier New" w:cs="Courier New" w:hint="default"/>
      </w:rPr>
    </w:lvl>
    <w:lvl w:ilvl="2" w:tplc="04150005" w:tentative="1">
      <w:start w:val="1"/>
      <w:numFmt w:val="bullet"/>
      <w:lvlText w:val=""/>
      <w:lvlJc w:val="left"/>
      <w:pPr>
        <w:ind w:left="3222" w:hanging="360"/>
      </w:pPr>
      <w:rPr>
        <w:rFonts w:ascii="Wingdings" w:hAnsi="Wingdings" w:hint="default"/>
      </w:rPr>
    </w:lvl>
    <w:lvl w:ilvl="3" w:tplc="04150001" w:tentative="1">
      <w:start w:val="1"/>
      <w:numFmt w:val="bullet"/>
      <w:lvlText w:val=""/>
      <w:lvlJc w:val="left"/>
      <w:pPr>
        <w:ind w:left="3942" w:hanging="360"/>
      </w:pPr>
      <w:rPr>
        <w:rFonts w:ascii="Symbol" w:hAnsi="Symbol" w:hint="default"/>
      </w:rPr>
    </w:lvl>
    <w:lvl w:ilvl="4" w:tplc="04150003" w:tentative="1">
      <w:start w:val="1"/>
      <w:numFmt w:val="bullet"/>
      <w:lvlText w:val="o"/>
      <w:lvlJc w:val="left"/>
      <w:pPr>
        <w:ind w:left="4662" w:hanging="360"/>
      </w:pPr>
      <w:rPr>
        <w:rFonts w:ascii="Courier New" w:hAnsi="Courier New" w:cs="Courier New" w:hint="default"/>
      </w:rPr>
    </w:lvl>
    <w:lvl w:ilvl="5" w:tplc="04150005" w:tentative="1">
      <w:start w:val="1"/>
      <w:numFmt w:val="bullet"/>
      <w:lvlText w:val=""/>
      <w:lvlJc w:val="left"/>
      <w:pPr>
        <w:ind w:left="5382" w:hanging="360"/>
      </w:pPr>
      <w:rPr>
        <w:rFonts w:ascii="Wingdings" w:hAnsi="Wingdings" w:hint="default"/>
      </w:rPr>
    </w:lvl>
    <w:lvl w:ilvl="6" w:tplc="04150001" w:tentative="1">
      <w:start w:val="1"/>
      <w:numFmt w:val="bullet"/>
      <w:lvlText w:val=""/>
      <w:lvlJc w:val="left"/>
      <w:pPr>
        <w:ind w:left="6102" w:hanging="360"/>
      </w:pPr>
      <w:rPr>
        <w:rFonts w:ascii="Symbol" w:hAnsi="Symbol" w:hint="default"/>
      </w:rPr>
    </w:lvl>
    <w:lvl w:ilvl="7" w:tplc="04150003" w:tentative="1">
      <w:start w:val="1"/>
      <w:numFmt w:val="bullet"/>
      <w:lvlText w:val="o"/>
      <w:lvlJc w:val="left"/>
      <w:pPr>
        <w:ind w:left="6822" w:hanging="360"/>
      </w:pPr>
      <w:rPr>
        <w:rFonts w:ascii="Courier New" w:hAnsi="Courier New" w:cs="Courier New" w:hint="default"/>
      </w:rPr>
    </w:lvl>
    <w:lvl w:ilvl="8" w:tplc="04150005" w:tentative="1">
      <w:start w:val="1"/>
      <w:numFmt w:val="bullet"/>
      <w:lvlText w:val=""/>
      <w:lvlJc w:val="left"/>
      <w:pPr>
        <w:ind w:left="7542" w:hanging="360"/>
      </w:pPr>
      <w:rPr>
        <w:rFonts w:ascii="Wingdings" w:hAnsi="Wingdings" w:hint="default"/>
      </w:rPr>
    </w:lvl>
  </w:abstractNum>
  <w:abstractNum w:abstractNumId="16" w15:restartNumberingAfterBreak="0">
    <w:nsid w:val="45773150"/>
    <w:multiLevelType w:val="hybridMultilevel"/>
    <w:tmpl w:val="06AC53FC"/>
    <w:lvl w:ilvl="0" w:tplc="5082E63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75B37E5"/>
    <w:multiLevelType w:val="hybridMultilevel"/>
    <w:tmpl w:val="05829F6A"/>
    <w:lvl w:ilvl="0" w:tplc="ED9E69F4">
      <w:start w:val="65535"/>
      <w:numFmt w:val="bullet"/>
      <w:lvlText w:val="-"/>
      <w:lvlJc w:val="left"/>
      <w:pPr>
        <w:ind w:left="360" w:hanging="360"/>
      </w:pPr>
      <w:rPr>
        <w:rFonts w:ascii="Arial"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AF02532"/>
    <w:multiLevelType w:val="hybridMultilevel"/>
    <w:tmpl w:val="73BA050E"/>
    <w:lvl w:ilvl="0" w:tplc="A72CB8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4B80266B"/>
    <w:multiLevelType w:val="hybridMultilevel"/>
    <w:tmpl w:val="CF00DA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E920A75"/>
    <w:multiLevelType w:val="hybridMultilevel"/>
    <w:tmpl w:val="CF00DA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F0B1927"/>
    <w:multiLevelType w:val="hybridMultilevel"/>
    <w:tmpl w:val="5D086E40"/>
    <w:lvl w:ilvl="0" w:tplc="ED9E69F4">
      <w:start w:val="65535"/>
      <w:numFmt w:val="bullet"/>
      <w:lvlText w:val="-"/>
      <w:lvlJc w:val="left"/>
      <w:pPr>
        <w:ind w:left="702" w:hanging="360"/>
      </w:pPr>
      <w:rPr>
        <w:rFonts w:ascii="Arial" w:hAnsi="Arial" w:cs="Arial" w:hint="default"/>
      </w:rPr>
    </w:lvl>
    <w:lvl w:ilvl="1" w:tplc="AA68D18C">
      <w:start w:val="1"/>
      <w:numFmt w:val="bullet"/>
      <w:lvlText w:val=""/>
      <w:lvlJc w:val="left"/>
      <w:pPr>
        <w:ind w:left="1422" w:hanging="360"/>
      </w:pPr>
      <w:rPr>
        <w:rFonts w:ascii="Symbol" w:hAnsi="Symbol" w:hint="default"/>
      </w:rPr>
    </w:lvl>
    <w:lvl w:ilvl="2" w:tplc="04150005" w:tentative="1">
      <w:start w:val="1"/>
      <w:numFmt w:val="bullet"/>
      <w:lvlText w:val=""/>
      <w:lvlJc w:val="left"/>
      <w:pPr>
        <w:ind w:left="2142" w:hanging="360"/>
      </w:pPr>
      <w:rPr>
        <w:rFonts w:ascii="Wingdings" w:hAnsi="Wingdings" w:hint="default"/>
      </w:rPr>
    </w:lvl>
    <w:lvl w:ilvl="3" w:tplc="04150001" w:tentative="1">
      <w:start w:val="1"/>
      <w:numFmt w:val="bullet"/>
      <w:lvlText w:val=""/>
      <w:lvlJc w:val="left"/>
      <w:pPr>
        <w:ind w:left="2862" w:hanging="360"/>
      </w:pPr>
      <w:rPr>
        <w:rFonts w:ascii="Symbol" w:hAnsi="Symbol" w:hint="default"/>
      </w:rPr>
    </w:lvl>
    <w:lvl w:ilvl="4" w:tplc="04150003" w:tentative="1">
      <w:start w:val="1"/>
      <w:numFmt w:val="bullet"/>
      <w:lvlText w:val="o"/>
      <w:lvlJc w:val="left"/>
      <w:pPr>
        <w:ind w:left="3582" w:hanging="360"/>
      </w:pPr>
      <w:rPr>
        <w:rFonts w:ascii="Courier New" w:hAnsi="Courier New" w:cs="Courier New" w:hint="default"/>
      </w:rPr>
    </w:lvl>
    <w:lvl w:ilvl="5" w:tplc="04150005" w:tentative="1">
      <w:start w:val="1"/>
      <w:numFmt w:val="bullet"/>
      <w:lvlText w:val=""/>
      <w:lvlJc w:val="left"/>
      <w:pPr>
        <w:ind w:left="4302" w:hanging="360"/>
      </w:pPr>
      <w:rPr>
        <w:rFonts w:ascii="Wingdings" w:hAnsi="Wingdings" w:hint="default"/>
      </w:rPr>
    </w:lvl>
    <w:lvl w:ilvl="6" w:tplc="04150001" w:tentative="1">
      <w:start w:val="1"/>
      <w:numFmt w:val="bullet"/>
      <w:lvlText w:val=""/>
      <w:lvlJc w:val="left"/>
      <w:pPr>
        <w:ind w:left="5022" w:hanging="360"/>
      </w:pPr>
      <w:rPr>
        <w:rFonts w:ascii="Symbol" w:hAnsi="Symbol" w:hint="default"/>
      </w:rPr>
    </w:lvl>
    <w:lvl w:ilvl="7" w:tplc="04150003" w:tentative="1">
      <w:start w:val="1"/>
      <w:numFmt w:val="bullet"/>
      <w:lvlText w:val="o"/>
      <w:lvlJc w:val="left"/>
      <w:pPr>
        <w:ind w:left="5742" w:hanging="360"/>
      </w:pPr>
      <w:rPr>
        <w:rFonts w:ascii="Courier New" w:hAnsi="Courier New" w:cs="Courier New" w:hint="default"/>
      </w:rPr>
    </w:lvl>
    <w:lvl w:ilvl="8" w:tplc="04150005" w:tentative="1">
      <w:start w:val="1"/>
      <w:numFmt w:val="bullet"/>
      <w:lvlText w:val=""/>
      <w:lvlJc w:val="left"/>
      <w:pPr>
        <w:ind w:left="6462" w:hanging="360"/>
      </w:pPr>
      <w:rPr>
        <w:rFonts w:ascii="Wingdings" w:hAnsi="Wingdings" w:hint="default"/>
      </w:rPr>
    </w:lvl>
  </w:abstractNum>
  <w:abstractNum w:abstractNumId="22"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3" w15:restartNumberingAfterBreak="0">
    <w:nsid w:val="5D5A078D"/>
    <w:multiLevelType w:val="hybridMultilevel"/>
    <w:tmpl w:val="D0B0A9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FA46A94"/>
    <w:multiLevelType w:val="hybridMultilevel"/>
    <w:tmpl w:val="1576B730"/>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5" w15:restartNumberingAfterBreak="0">
    <w:nsid w:val="652D4D55"/>
    <w:multiLevelType w:val="hybridMultilevel"/>
    <w:tmpl w:val="E1D2E79A"/>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6"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CF70F46"/>
    <w:multiLevelType w:val="hybridMultilevel"/>
    <w:tmpl w:val="6040E1A6"/>
    <w:lvl w:ilvl="0" w:tplc="A72CB8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D80159C"/>
    <w:multiLevelType w:val="hybridMultilevel"/>
    <w:tmpl w:val="2402ABB0"/>
    <w:lvl w:ilvl="0" w:tplc="A72CB8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E2D7EA6"/>
    <w:multiLevelType w:val="hybridMultilevel"/>
    <w:tmpl w:val="E662E55C"/>
    <w:lvl w:ilvl="0" w:tplc="ED9E69F4">
      <w:start w:val="65535"/>
      <w:numFmt w:val="bullet"/>
      <w:lvlText w:val="-"/>
      <w:lvlJc w:val="left"/>
      <w:pPr>
        <w:ind w:left="702" w:hanging="360"/>
      </w:pPr>
      <w:rPr>
        <w:rFonts w:ascii="Arial" w:hAnsi="Arial" w:cs="Arial" w:hint="default"/>
      </w:rPr>
    </w:lvl>
    <w:lvl w:ilvl="1" w:tplc="04150003">
      <w:start w:val="1"/>
      <w:numFmt w:val="bullet"/>
      <w:lvlText w:val="o"/>
      <w:lvlJc w:val="left"/>
      <w:pPr>
        <w:ind w:left="1422" w:hanging="360"/>
      </w:pPr>
      <w:rPr>
        <w:rFonts w:ascii="Courier New" w:hAnsi="Courier New" w:cs="Courier New" w:hint="default"/>
      </w:rPr>
    </w:lvl>
    <w:lvl w:ilvl="2" w:tplc="04150005" w:tentative="1">
      <w:start w:val="1"/>
      <w:numFmt w:val="bullet"/>
      <w:lvlText w:val=""/>
      <w:lvlJc w:val="left"/>
      <w:pPr>
        <w:ind w:left="2142" w:hanging="360"/>
      </w:pPr>
      <w:rPr>
        <w:rFonts w:ascii="Wingdings" w:hAnsi="Wingdings" w:hint="default"/>
      </w:rPr>
    </w:lvl>
    <w:lvl w:ilvl="3" w:tplc="04150001" w:tentative="1">
      <w:start w:val="1"/>
      <w:numFmt w:val="bullet"/>
      <w:lvlText w:val=""/>
      <w:lvlJc w:val="left"/>
      <w:pPr>
        <w:ind w:left="2862" w:hanging="360"/>
      </w:pPr>
      <w:rPr>
        <w:rFonts w:ascii="Symbol" w:hAnsi="Symbol" w:hint="default"/>
      </w:rPr>
    </w:lvl>
    <w:lvl w:ilvl="4" w:tplc="04150003" w:tentative="1">
      <w:start w:val="1"/>
      <w:numFmt w:val="bullet"/>
      <w:lvlText w:val="o"/>
      <w:lvlJc w:val="left"/>
      <w:pPr>
        <w:ind w:left="3582" w:hanging="360"/>
      </w:pPr>
      <w:rPr>
        <w:rFonts w:ascii="Courier New" w:hAnsi="Courier New" w:cs="Courier New" w:hint="default"/>
      </w:rPr>
    </w:lvl>
    <w:lvl w:ilvl="5" w:tplc="04150005" w:tentative="1">
      <w:start w:val="1"/>
      <w:numFmt w:val="bullet"/>
      <w:lvlText w:val=""/>
      <w:lvlJc w:val="left"/>
      <w:pPr>
        <w:ind w:left="4302" w:hanging="360"/>
      </w:pPr>
      <w:rPr>
        <w:rFonts w:ascii="Wingdings" w:hAnsi="Wingdings" w:hint="default"/>
      </w:rPr>
    </w:lvl>
    <w:lvl w:ilvl="6" w:tplc="04150001" w:tentative="1">
      <w:start w:val="1"/>
      <w:numFmt w:val="bullet"/>
      <w:lvlText w:val=""/>
      <w:lvlJc w:val="left"/>
      <w:pPr>
        <w:ind w:left="5022" w:hanging="360"/>
      </w:pPr>
      <w:rPr>
        <w:rFonts w:ascii="Symbol" w:hAnsi="Symbol" w:hint="default"/>
      </w:rPr>
    </w:lvl>
    <w:lvl w:ilvl="7" w:tplc="04150003" w:tentative="1">
      <w:start w:val="1"/>
      <w:numFmt w:val="bullet"/>
      <w:lvlText w:val="o"/>
      <w:lvlJc w:val="left"/>
      <w:pPr>
        <w:ind w:left="5742" w:hanging="360"/>
      </w:pPr>
      <w:rPr>
        <w:rFonts w:ascii="Courier New" w:hAnsi="Courier New" w:cs="Courier New" w:hint="default"/>
      </w:rPr>
    </w:lvl>
    <w:lvl w:ilvl="8" w:tplc="04150005" w:tentative="1">
      <w:start w:val="1"/>
      <w:numFmt w:val="bullet"/>
      <w:lvlText w:val=""/>
      <w:lvlJc w:val="left"/>
      <w:pPr>
        <w:ind w:left="6462" w:hanging="360"/>
      </w:pPr>
      <w:rPr>
        <w:rFonts w:ascii="Wingdings" w:hAnsi="Wingdings" w:hint="default"/>
      </w:rPr>
    </w:lvl>
  </w:abstractNum>
  <w:abstractNum w:abstractNumId="30" w15:restartNumberingAfterBreak="0">
    <w:nsid w:val="70DD198D"/>
    <w:multiLevelType w:val="hybridMultilevel"/>
    <w:tmpl w:val="DB18DAEC"/>
    <w:lvl w:ilvl="0" w:tplc="FA7C235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715217DF"/>
    <w:multiLevelType w:val="hybridMultilevel"/>
    <w:tmpl w:val="F0B4DE0A"/>
    <w:lvl w:ilvl="0" w:tplc="04150001">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32" w15:restartNumberingAfterBreak="0">
    <w:nsid w:val="762F465A"/>
    <w:multiLevelType w:val="hybridMultilevel"/>
    <w:tmpl w:val="72B02CD4"/>
    <w:lvl w:ilvl="0" w:tplc="F1CCD90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B26D4C"/>
    <w:multiLevelType w:val="multilevel"/>
    <w:tmpl w:val="7952A536"/>
    <w:lvl w:ilvl="0">
      <w:start w:val="1"/>
      <w:numFmt w:val="decimal"/>
      <w:lvlText w:val="%1."/>
      <w:lvlJc w:val="left"/>
      <w:pPr>
        <w:ind w:left="360" w:hanging="360"/>
      </w:pPr>
      <w:rPr>
        <w:rFonts w:hint="default"/>
        <w:b/>
        <w:color w:val="auto"/>
      </w:rPr>
    </w:lvl>
    <w:lvl w:ilvl="1">
      <w:start w:val="7"/>
      <w:numFmt w:val="decimal"/>
      <w:lvlText w:val="%2."/>
      <w:lvlJc w:val="left"/>
      <w:pPr>
        <w:ind w:left="502" w:hanging="360"/>
      </w:pPr>
      <w:rPr>
        <w:rFonts w:hint="default"/>
        <w:b w:val="0"/>
        <w:color w:val="auto"/>
      </w:rPr>
    </w:lvl>
    <w:lvl w:ilvl="2">
      <w:start w:val="1"/>
      <w:numFmt w:val="decimal"/>
      <w:lvlText w:val="%1.%2.%3"/>
      <w:lvlJc w:val="left"/>
      <w:pPr>
        <w:ind w:left="874" w:hanging="720"/>
      </w:pPr>
      <w:rPr>
        <w:rFonts w:hint="default"/>
        <w:b/>
      </w:rPr>
    </w:lvl>
    <w:lvl w:ilvl="3">
      <w:start w:val="1"/>
      <w:numFmt w:val="decimal"/>
      <w:lvlText w:val="%1.%2.%3.%4"/>
      <w:lvlJc w:val="left"/>
      <w:pPr>
        <w:ind w:left="951" w:hanging="720"/>
      </w:pPr>
      <w:rPr>
        <w:rFonts w:hint="default"/>
        <w:b/>
      </w:rPr>
    </w:lvl>
    <w:lvl w:ilvl="4">
      <w:start w:val="1"/>
      <w:numFmt w:val="decimal"/>
      <w:lvlText w:val="%1.%2.%3.%4.%5"/>
      <w:lvlJc w:val="left"/>
      <w:pPr>
        <w:ind w:left="1388" w:hanging="1080"/>
      </w:pPr>
      <w:rPr>
        <w:rFonts w:hint="default"/>
        <w:b/>
      </w:rPr>
    </w:lvl>
    <w:lvl w:ilvl="5">
      <w:start w:val="1"/>
      <w:numFmt w:val="decimal"/>
      <w:lvlText w:val="%1.%2.%3.%4.%5.%6"/>
      <w:lvlJc w:val="left"/>
      <w:pPr>
        <w:ind w:left="1465" w:hanging="1080"/>
      </w:pPr>
      <w:rPr>
        <w:rFonts w:hint="default"/>
        <w:b/>
      </w:rPr>
    </w:lvl>
    <w:lvl w:ilvl="6">
      <w:start w:val="1"/>
      <w:numFmt w:val="decimal"/>
      <w:lvlText w:val="%1.%2.%3.%4.%5.%6.%7"/>
      <w:lvlJc w:val="left"/>
      <w:pPr>
        <w:ind w:left="1902" w:hanging="1440"/>
      </w:pPr>
      <w:rPr>
        <w:rFonts w:hint="default"/>
        <w:b/>
      </w:rPr>
    </w:lvl>
    <w:lvl w:ilvl="7">
      <w:start w:val="1"/>
      <w:numFmt w:val="decimal"/>
      <w:lvlText w:val="%1.%2.%3.%4.%5.%6.%7.%8"/>
      <w:lvlJc w:val="left"/>
      <w:pPr>
        <w:ind w:left="1979" w:hanging="1440"/>
      </w:pPr>
      <w:rPr>
        <w:rFonts w:hint="default"/>
        <w:b/>
      </w:rPr>
    </w:lvl>
    <w:lvl w:ilvl="8">
      <w:start w:val="1"/>
      <w:numFmt w:val="decimal"/>
      <w:lvlText w:val="%1.%2.%3.%4.%5.%6.%7.%8.%9"/>
      <w:lvlJc w:val="left"/>
      <w:pPr>
        <w:ind w:left="2416" w:hanging="1800"/>
      </w:pPr>
      <w:rPr>
        <w:rFonts w:hint="default"/>
        <w:b/>
      </w:rPr>
    </w:lvl>
  </w:abstractNum>
  <w:abstractNum w:abstractNumId="34" w15:restartNumberingAfterBreak="0">
    <w:nsid w:val="7C1C1B51"/>
    <w:multiLevelType w:val="multilevel"/>
    <w:tmpl w:val="7FCC2004"/>
    <w:lvl w:ilvl="0">
      <w:start w:val="1"/>
      <w:numFmt w:val="decimal"/>
      <w:lvlText w:val="%1."/>
      <w:lvlJc w:val="left"/>
      <w:pPr>
        <w:ind w:left="360" w:hanging="360"/>
      </w:pPr>
      <w:rPr>
        <w:rFonts w:hint="default"/>
        <w:b/>
        <w:color w:val="auto"/>
      </w:rPr>
    </w:lvl>
    <w:lvl w:ilvl="1">
      <w:start w:val="7"/>
      <w:numFmt w:val="decimal"/>
      <w:lvlText w:val="%2."/>
      <w:lvlJc w:val="left"/>
      <w:pPr>
        <w:ind w:left="502" w:hanging="360"/>
      </w:pPr>
      <w:rPr>
        <w:rFonts w:hint="default"/>
        <w:b w:val="0"/>
        <w:color w:val="auto"/>
      </w:rPr>
    </w:lvl>
    <w:lvl w:ilvl="2">
      <w:start w:val="1"/>
      <w:numFmt w:val="decimal"/>
      <w:lvlText w:val="%1.%2.%3"/>
      <w:lvlJc w:val="left"/>
      <w:pPr>
        <w:ind w:left="874" w:hanging="720"/>
      </w:pPr>
      <w:rPr>
        <w:rFonts w:hint="default"/>
        <w:b/>
      </w:rPr>
    </w:lvl>
    <w:lvl w:ilvl="3">
      <w:start w:val="1"/>
      <w:numFmt w:val="decimal"/>
      <w:lvlText w:val="%1.%2.%3.%4"/>
      <w:lvlJc w:val="left"/>
      <w:pPr>
        <w:ind w:left="951" w:hanging="720"/>
      </w:pPr>
      <w:rPr>
        <w:rFonts w:hint="default"/>
        <w:b/>
      </w:rPr>
    </w:lvl>
    <w:lvl w:ilvl="4">
      <w:start w:val="1"/>
      <w:numFmt w:val="decimal"/>
      <w:lvlText w:val="%1.%2.%3.%4.%5"/>
      <w:lvlJc w:val="left"/>
      <w:pPr>
        <w:ind w:left="1388" w:hanging="1080"/>
      </w:pPr>
      <w:rPr>
        <w:rFonts w:hint="default"/>
        <w:b/>
      </w:rPr>
    </w:lvl>
    <w:lvl w:ilvl="5">
      <w:start w:val="1"/>
      <w:numFmt w:val="decimal"/>
      <w:lvlText w:val="%1.%2.%3.%4.%5.%6"/>
      <w:lvlJc w:val="left"/>
      <w:pPr>
        <w:ind w:left="1465" w:hanging="1080"/>
      </w:pPr>
      <w:rPr>
        <w:rFonts w:hint="default"/>
        <w:b/>
      </w:rPr>
    </w:lvl>
    <w:lvl w:ilvl="6">
      <w:start w:val="1"/>
      <w:numFmt w:val="decimal"/>
      <w:lvlText w:val="%1.%2.%3.%4.%5.%6.%7"/>
      <w:lvlJc w:val="left"/>
      <w:pPr>
        <w:ind w:left="1902" w:hanging="1440"/>
      </w:pPr>
      <w:rPr>
        <w:rFonts w:hint="default"/>
        <w:b/>
      </w:rPr>
    </w:lvl>
    <w:lvl w:ilvl="7">
      <w:start w:val="1"/>
      <w:numFmt w:val="decimal"/>
      <w:lvlText w:val="%1.%2.%3.%4.%5.%6.%7.%8"/>
      <w:lvlJc w:val="left"/>
      <w:pPr>
        <w:ind w:left="1979" w:hanging="1440"/>
      </w:pPr>
      <w:rPr>
        <w:rFonts w:hint="default"/>
        <w:b/>
      </w:rPr>
    </w:lvl>
    <w:lvl w:ilvl="8">
      <w:start w:val="1"/>
      <w:numFmt w:val="decimal"/>
      <w:lvlText w:val="%1.%2.%3.%4.%5.%6.%7.%8.%9"/>
      <w:lvlJc w:val="left"/>
      <w:pPr>
        <w:ind w:left="2416" w:hanging="1800"/>
      </w:pPr>
      <w:rPr>
        <w:rFonts w:hint="default"/>
        <w:b/>
      </w:rPr>
    </w:lvl>
  </w:abstractNum>
  <w:num w:numId="1">
    <w:abstractNumId w:val="26"/>
  </w:num>
  <w:num w:numId="2">
    <w:abstractNumId w:val="22"/>
  </w:num>
  <w:num w:numId="3">
    <w:abstractNumId w:val="11"/>
  </w:num>
  <w:num w:numId="4">
    <w:abstractNumId w:val="17"/>
  </w:num>
  <w:num w:numId="5">
    <w:abstractNumId w:val="5"/>
  </w:num>
  <w:num w:numId="6">
    <w:abstractNumId w:val="34"/>
  </w:num>
  <w:num w:numId="7">
    <w:abstractNumId w:val="13"/>
  </w:num>
  <w:num w:numId="8">
    <w:abstractNumId w:val="29"/>
  </w:num>
  <w:num w:numId="9">
    <w:abstractNumId w:val="14"/>
  </w:num>
  <w:num w:numId="10">
    <w:abstractNumId w:val="16"/>
  </w:num>
  <w:num w:numId="11">
    <w:abstractNumId w:val="15"/>
  </w:num>
  <w:num w:numId="12">
    <w:abstractNumId w:val="33"/>
  </w:num>
  <w:num w:numId="13">
    <w:abstractNumId w:val="25"/>
  </w:num>
  <w:num w:numId="14">
    <w:abstractNumId w:val="7"/>
  </w:num>
  <w:num w:numId="15">
    <w:abstractNumId w:val="20"/>
  </w:num>
  <w:num w:numId="16">
    <w:abstractNumId w:val="24"/>
  </w:num>
  <w:num w:numId="17">
    <w:abstractNumId w:val="21"/>
  </w:num>
  <w:num w:numId="18">
    <w:abstractNumId w:val="6"/>
  </w:num>
  <w:num w:numId="19">
    <w:abstractNumId w:val="23"/>
  </w:num>
  <w:num w:numId="20">
    <w:abstractNumId w:val="12"/>
  </w:num>
  <w:num w:numId="21">
    <w:abstractNumId w:val="9"/>
  </w:num>
  <w:num w:numId="22">
    <w:abstractNumId w:val="28"/>
  </w:num>
  <w:num w:numId="23">
    <w:abstractNumId w:val="27"/>
  </w:num>
  <w:num w:numId="24">
    <w:abstractNumId w:val="18"/>
  </w:num>
  <w:num w:numId="25">
    <w:abstractNumId w:val="19"/>
  </w:num>
  <w:num w:numId="26">
    <w:abstractNumId w:val="8"/>
  </w:num>
  <w:num w:numId="27">
    <w:abstractNumId w:val="32"/>
  </w:num>
  <w:num w:numId="28">
    <w:abstractNumId w:val="31"/>
  </w:num>
  <w:num w:numId="29">
    <w:abstractNumId w:val="10"/>
  </w:num>
  <w:num w:numId="30">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0AB"/>
    <w:rsid w:val="000000AA"/>
    <w:rsid w:val="00001FAA"/>
    <w:rsid w:val="000038E4"/>
    <w:rsid w:val="00003BCD"/>
    <w:rsid w:val="00011E8E"/>
    <w:rsid w:val="0001403D"/>
    <w:rsid w:val="00016029"/>
    <w:rsid w:val="00016CEA"/>
    <w:rsid w:val="000325F4"/>
    <w:rsid w:val="00036DA0"/>
    <w:rsid w:val="0004134D"/>
    <w:rsid w:val="00043B12"/>
    <w:rsid w:val="00044F1F"/>
    <w:rsid w:val="000552B7"/>
    <w:rsid w:val="00055CEA"/>
    <w:rsid w:val="00056EC2"/>
    <w:rsid w:val="000617D1"/>
    <w:rsid w:val="00063B14"/>
    <w:rsid w:val="00064DD7"/>
    <w:rsid w:val="00065ED9"/>
    <w:rsid w:val="00067F3D"/>
    <w:rsid w:val="00070365"/>
    <w:rsid w:val="000707AE"/>
    <w:rsid w:val="00071FA3"/>
    <w:rsid w:val="0007347A"/>
    <w:rsid w:val="00074121"/>
    <w:rsid w:val="00077A78"/>
    <w:rsid w:val="000827A7"/>
    <w:rsid w:val="00082CFC"/>
    <w:rsid w:val="000849F6"/>
    <w:rsid w:val="000907D7"/>
    <w:rsid w:val="00090C02"/>
    <w:rsid w:val="0009354A"/>
    <w:rsid w:val="000959EC"/>
    <w:rsid w:val="000A0167"/>
    <w:rsid w:val="000A062F"/>
    <w:rsid w:val="000A1D5F"/>
    <w:rsid w:val="000B256A"/>
    <w:rsid w:val="000C5217"/>
    <w:rsid w:val="000C70F1"/>
    <w:rsid w:val="000C795C"/>
    <w:rsid w:val="000D7449"/>
    <w:rsid w:val="000E0557"/>
    <w:rsid w:val="000E4CF0"/>
    <w:rsid w:val="000E627B"/>
    <w:rsid w:val="000F2E77"/>
    <w:rsid w:val="000F4DED"/>
    <w:rsid w:val="00100779"/>
    <w:rsid w:val="001214DC"/>
    <w:rsid w:val="001214E7"/>
    <w:rsid w:val="001372EB"/>
    <w:rsid w:val="00143941"/>
    <w:rsid w:val="001452D4"/>
    <w:rsid w:val="00146992"/>
    <w:rsid w:val="00146A41"/>
    <w:rsid w:val="00151178"/>
    <w:rsid w:val="00156D17"/>
    <w:rsid w:val="00161173"/>
    <w:rsid w:val="00166697"/>
    <w:rsid w:val="001752EE"/>
    <w:rsid w:val="00176886"/>
    <w:rsid w:val="00177C5D"/>
    <w:rsid w:val="00184603"/>
    <w:rsid w:val="00185C5E"/>
    <w:rsid w:val="00185CF8"/>
    <w:rsid w:val="00187791"/>
    <w:rsid w:val="00191A01"/>
    <w:rsid w:val="001A0DD7"/>
    <w:rsid w:val="001A63CE"/>
    <w:rsid w:val="001B1A0E"/>
    <w:rsid w:val="001B41F7"/>
    <w:rsid w:val="001B43A4"/>
    <w:rsid w:val="001B455F"/>
    <w:rsid w:val="001B4955"/>
    <w:rsid w:val="001C1684"/>
    <w:rsid w:val="001C23D1"/>
    <w:rsid w:val="001C42BC"/>
    <w:rsid w:val="001C49D2"/>
    <w:rsid w:val="001C5D43"/>
    <w:rsid w:val="001C6F23"/>
    <w:rsid w:val="001C7E93"/>
    <w:rsid w:val="001D1ABC"/>
    <w:rsid w:val="001D56C7"/>
    <w:rsid w:val="001D5BE0"/>
    <w:rsid w:val="001D6BF5"/>
    <w:rsid w:val="001E31FB"/>
    <w:rsid w:val="001E6F0C"/>
    <w:rsid w:val="001F093E"/>
    <w:rsid w:val="001F56B9"/>
    <w:rsid w:val="001F6289"/>
    <w:rsid w:val="001F6EDB"/>
    <w:rsid w:val="00203436"/>
    <w:rsid w:val="00204007"/>
    <w:rsid w:val="0020498E"/>
    <w:rsid w:val="00206D00"/>
    <w:rsid w:val="00212429"/>
    <w:rsid w:val="00213CBE"/>
    <w:rsid w:val="0021513D"/>
    <w:rsid w:val="00215A03"/>
    <w:rsid w:val="0021633E"/>
    <w:rsid w:val="00222845"/>
    <w:rsid w:val="002278D8"/>
    <w:rsid w:val="00230052"/>
    <w:rsid w:val="00233DD0"/>
    <w:rsid w:val="002400AB"/>
    <w:rsid w:val="00240FAA"/>
    <w:rsid w:val="0024354B"/>
    <w:rsid w:val="00243AAE"/>
    <w:rsid w:val="00245338"/>
    <w:rsid w:val="00254524"/>
    <w:rsid w:val="0025467A"/>
    <w:rsid w:val="00254B7E"/>
    <w:rsid w:val="00254E05"/>
    <w:rsid w:val="00256C69"/>
    <w:rsid w:val="00257BD7"/>
    <w:rsid w:val="0026158D"/>
    <w:rsid w:val="002650CF"/>
    <w:rsid w:val="00266CE6"/>
    <w:rsid w:val="00267705"/>
    <w:rsid w:val="00276907"/>
    <w:rsid w:val="002772F2"/>
    <w:rsid w:val="0028228F"/>
    <w:rsid w:val="002856B5"/>
    <w:rsid w:val="00285B27"/>
    <w:rsid w:val="002924B8"/>
    <w:rsid w:val="002930CE"/>
    <w:rsid w:val="0029325C"/>
    <w:rsid w:val="00297112"/>
    <w:rsid w:val="002A2250"/>
    <w:rsid w:val="002A49C7"/>
    <w:rsid w:val="002B03A3"/>
    <w:rsid w:val="002B6B53"/>
    <w:rsid w:val="002B6B56"/>
    <w:rsid w:val="002C0814"/>
    <w:rsid w:val="002C5451"/>
    <w:rsid w:val="002C7A1C"/>
    <w:rsid w:val="002D0DC4"/>
    <w:rsid w:val="002D30AF"/>
    <w:rsid w:val="002D339F"/>
    <w:rsid w:val="002D69B0"/>
    <w:rsid w:val="002E1EEC"/>
    <w:rsid w:val="002E2D28"/>
    <w:rsid w:val="002F233C"/>
    <w:rsid w:val="002F3878"/>
    <w:rsid w:val="002F50B7"/>
    <w:rsid w:val="002F5A9D"/>
    <w:rsid w:val="002F6AE1"/>
    <w:rsid w:val="00303F35"/>
    <w:rsid w:val="00303F91"/>
    <w:rsid w:val="003064D2"/>
    <w:rsid w:val="00312AFB"/>
    <w:rsid w:val="00316D0C"/>
    <w:rsid w:val="00322A92"/>
    <w:rsid w:val="00323155"/>
    <w:rsid w:val="00324589"/>
    <w:rsid w:val="00326D96"/>
    <w:rsid w:val="00330766"/>
    <w:rsid w:val="003347F6"/>
    <w:rsid w:val="003405BE"/>
    <w:rsid w:val="003465AC"/>
    <w:rsid w:val="00350CC9"/>
    <w:rsid w:val="003521D0"/>
    <w:rsid w:val="0035525B"/>
    <w:rsid w:val="00357B2B"/>
    <w:rsid w:val="00363591"/>
    <w:rsid w:val="0036456C"/>
    <w:rsid w:val="003678D9"/>
    <w:rsid w:val="00367A4F"/>
    <w:rsid w:val="00373828"/>
    <w:rsid w:val="00376FFA"/>
    <w:rsid w:val="00385628"/>
    <w:rsid w:val="00390324"/>
    <w:rsid w:val="0039034B"/>
    <w:rsid w:val="00392E4D"/>
    <w:rsid w:val="003950CC"/>
    <w:rsid w:val="00395996"/>
    <w:rsid w:val="00395FC1"/>
    <w:rsid w:val="003A68DC"/>
    <w:rsid w:val="003A7879"/>
    <w:rsid w:val="003A793E"/>
    <w:rsid w:val="003A7AFE"/>
    <w:rsid w:val="003B0E8B"/>
    <w:rsid w:val="003C1E24"/>
    <w:rsid w:val="003D38EC"/>
    <w:rsid w:val="003D3BB0"/>
    <w:rsid w:val="003D6363"/>
    <w:rsid w:val="003E255E"/>
    <w:rsid w:val="003E640B"/>
    <w:rsid w:val="003E7699"/>
    <w:rsid w:val="003F13D2"/>
    <w:rsid w:val="003F2D5E"/>
    <w:rsid w:val="003F5550"/>
    <w:rsid w:val="003F5FF9"/>
    <w:rsid w:val="003F60A4"/>
    <w:rsid w:val="003F7365"/>
    <w:rsid w:val="00400835"/>
    <w:rsid w:val="00406D2A"/>
    <w:rsid w:val="00412A9C"/>
    <w:rsid w:val="00417B39"/>
    <w:rsid w:val="0042199D"/>
    <w:rsid w:val="004225DF"/>
    <w:rsid w:val="00422DEE"/>
    <w:rsid w:val="00423C97"/>
    <w:rsid w:val="004240E9"/>
    <w:rsid w:val="00431470"/>
    <w:rsid w:val="00434AA6"/>
    <w:rsid w:val="00436819"/>
    <w:rsid w:val="00451EC2"/>
    <w:rsid w:val="004526AD"/>
    <w:rsid w:val="00460310"/>
    <w:rsid w:val="00462828"/>
    <w:rsid w:val="00462A81"/>
    <w:rsid w:val="00464697"/>
    <w:rsid w:val="00466E6E"/>
    <w:rsid w:val="00467889"/>
    <w:rsid w:val="004810F6"/>
    <w:rsid w:val="004852CD"/>
    <w:rsid w:val="00485DA5"/>
    <w:rsid w:val="0049465C"/>
    <w:rsid w:val="00497CD4"/>
    <w:rsid w:val="004A211B"/>
    <w:rsid w:val="004B3DCB"/>
    <w:rsid w:val="004B74F3"/>
    <w:rsid w:val="004C3EC5"/>
    <w:rsid w:val="004D03A1"/>
    <w:rsid w:val="004D366B"/>
    <w:rsid w:val="004D72D2"/>
    <w:rsid w:val="004E05AD"/>
    <w:rsid w:val="004E1DAC"/>
    <w:rsid w:val="004E3694"/>
    <w:rsid w:val="004E39F0"/>
    <w:rsid w:val="004E5368"/>
    <w:rsid w:val="004E5859"/>
    <w:rsid w:val="004E6730"/>
    <w:rsid w:val="00501D5D"/>
    <w:rsid w:val="005021AF"/>
    <w:rsid w:val="005051CE"/>
    <w:rsid w:val="0050666A"/>
    <w:rsid w:val="005115BC"/>
    <w:rsid w:val="00516781"/>
    <w:rsid w:val="00526192"/>
    <w:rsid w:val="005279C4"/>
    <w:rsid w:val="00533ECD"/>
    <w:rsid w:val="00534CA8"/>
    <w:rsid w:val="005428CA"/>
    <w:rsid w:val="00550684"/>
    <w:rsid w:val="005542B0"/>
    <w:rsid w:val="005614BB"/>
    <w:rsid w:val="00565334"/>
    <w:rsid w:val="005740EF"/>
    <w:rsid w:val="00580993"/>
    <w:rsid w:val="00582206"/>
    <w:rsid w:val="00582FD1"/>
    <w:rsid w:val="00583D2D"/>
    <w:rsid w:val="00585A3A"/>
    <w:rsid w:val="00587079"/>
    <w:rsid w:val="00590689"/>
    <w:rsid w:val="0059092F"/>
    <w:rsid w:val="00590CAE"/>
    <w:rsid w:val="00590ED4"/>
    <w:rsid w:val="0059508D"/>
    <w:rsid w:val="005955D2"/>
    <w:rsid w:val="0059703C"/>
    <w:rsid w:val="005B0C4D"/>
    <w:rsid w:val="005B191A"/>
    <w:rsid w:val="005B3063"/>
    <w:rsid w:val="005B3F34"/>
    <w:rsid w:val="005C492E"/>
    <w:rsid w:val="005D04CA"/>
    <w:rsid w:val="005E021C"/>
    <w:rsid w:val="005E1250"/>
    <w:rsid w:val="005E6522"/>
    <w:rsid w:val="005F19DB"/>
    <w:rsid w:val="005F2CC3"/>
    <w:rsid w:val="005F49B4"/>
    <w:rsid w:val="005F52FF"/>
    <w:rsid w:val="005F7B8F"/>
    <w:rsid w:val="0060030B"/>
    <w:rsid w:val="006003D1"/>
    <w:rsid w:val="00600B6E"/>
    <w:rsid w:val="006079E8"/>
    <w:rsid w:val="00616F7B"/>
    <w:rsid w:val="00620FCD"/>
    <w:rsid w:val="006344C4"/>
    <w:rsid w:val="00640F28"/>
    <w:rsid w:val="006410E2"/>
    <w:rsid w:val="00642EE4"/>
    <w:rsid w:val="00643E6C"/>
    <w:rsid w:val="00650BC2"/>
    <w:rsid w:val="0065213D"/>
    <w:rsid w:val="00653C4C"/>
    <w:rsid w:val="00655061"/>
    <w:rsid w:val="006564BC"/>
    <w:rsid w:val="006571FF"/>
    <w:rsid w:val="00661E55"/>
    <w:rsid w:val="00664A7E"/>
    <w:rsid w:val="00666AA0"/>
    <w:rsid w:val="00671F3E"/>
    <w:rsid w:val="006751CA"/>
    <w:rsid w:val="00684D70"/>
    <w:rsid w:val="00684E0C"/>
    <w:rsid w:val="00686955"/>
    <w:rsid w:val="00693EF0"/>
    <w:rsid w:val="006961A4"/>
    <w:rsid w:val="00696AC5"/>
    <w:rsid w:val="006A0491"/>
    <w:rsid w:val="006A0ABC"/>
    <w:rsid w:val="006A2146"/>
    <w:rsid w:val="006A69A4"/>
    <w:rsid w:val="006A72BE"/>
    <w:rsid w:val="006B47D0"/>
    <w:rsid w:val="006B6870"/>
    <w:rsid w:val="006B68D9"/>
    <w:rsid w:val="006B69D3"/>
    <w:rsid w:val="006E055C"/>
    <w:rsid w:val="006E0C54"/>
    <w:rsid w:val="006E4B88"/>
    <w:rsid w:val="006F1E61"/>
    <w:rsid w:val="00701376"/>
    <w:rsid w:val="0070394C"/>
    <w:rsid w:val="007042A3"/>
    <w:rsid w:val="0070681E"/>
    <w:rsid w:val="00707081"/>
    <w:rsid w:val="007128BB"/>
    <w:rsid w:val="00712D04"/>
    <w:rsid w:val="00715104"/>
    <w:rsid w:val="00717F33"/>
    <w:rsid w:val="00723232"/>
    <w:rsid w:val="00723968"/>
    <w:rsid w:val="007239F3"/>
    <w:rsid w:val="00724E34"/>
    <w:rsid w:val="007276D3"/>
    <w:rsid w:val="007308EC"/>
    <w:rsid w:val="00731A7D"/>
    <w:rsid w:val="007344C8"/>
    <w:rsid w:val="00734E35"/>
    <w:rsid w:val="00742238"/>
    <w:rsid w:val="00743BF6"/>
    <w:rsid w:val="0074620A"/>
    <w:rsid w:val="00747F16"/>
    <w:rsid w:val="00751504"/>
    <w:rsid w:val="0075377D"/>
    <w:rsid w:val="0076704B"/>
    <w:rsid w:val="00767FBF"/>
    <w:rsid w:val="00770965"/>
    <w:rsid w:val="00770CF9"/>
    <w:rsid w:val="007805D8"/>
    <w:rsid w:val="00782275"/>
    <w:rsid w:val="0078305E"/>
    <w:rsid w:val="0079051A"/>
    <w:rsid w:val="00791B9D"/>
    <w:rsid w:val="007A0A90"/>
    <w:rsid w:val="007A1A66"/>
    <w:rsid w:val="007A3FFC"/>
    <w:rsid w:val="007A5838"/>
    <w:rsid w:val="007B040E"/>
    <w:rsid w:val="007B1F09"/>
    <w:rsid w:val="007B4D8B"/>
    <w:rsid w:val="007B51E1"/>
    <w:rsid w:val="007B6209"/>
    <w:rsid w:val="007C3601"/>
    <w:rsid w:val="007C3E54"/>
    <w:rsid w:val="007C67BB"/>
    <w:rsid w:val="007E38D6"/>
    <w:rsid w:val="007E63F1"/>
    <w:rsid w:val="007E6FA5"/>
    <w:rsid w:val="007F07A3"/>
    <w:rsid w:val="007F09F9"/>
    <w:rsid w:val="007F1B9A"/>
    <w:rsid w:val="007F2639"/>
    <w:rsid w:val="007F40BA"/>
    <w:rsid w:val="00800893"/>
    <w:rsid w:val="0080319F"/>
    <w:rsid w:val="0080350D"/>
    <w:rsid w:val="0080414D"/>
    <w:rsid w:val="008041BB"/>
    <w:rsid w:val="0080729C"/>
    <w:rsid w:val="00807427"/>
    <w:rsid w:val="00807A28"/>
    <w:rsid w:val="00810C9E"/>
    <w:rsid w:val="008164F7"/>
    <w:rsid w:val="00817766"/>
    <w:rsid w:val="008177E5"/>
    <w:rsid w:val="00823160"/>
    <w:rsid w:val="0082627D"/>
    <w:rsid w:val="00826353"/>
    <w:rsid w:val="00833B01"/>
    <w:rsid w:val="008348D9"/>
    <w:rsid w:val="008354FF"/>
    <w:rsid w:val="00842854"/>
    <w:rsid w:val="00844E02"/>
    <w:rsid w:val="0084564E"/>
    <w:rsid w:val="008503E5"/>
    <w:rsid w:val="00850752"/>
    <w:rsid w:val="00850CE0"/>
    <w:rsid w:val="00853880"/>
    <w:rsid w:val="00853E45"/>
    <w:rsid w:val="00855B37"/>
    <w:rsid w:val="00857D82"/>
    <w:rsid w:val="008610DD"/>
    <w:rsid w:val="008659B0"/>
    <w:rsid w:val="008673BA"/>
    <w:rsid w:val="00870EED"/>
    <w:rsid w:val="00875465"/>
    <w:rsid w:val="00880681"/>
    <w:rsid w:val="00882C49"/>
    <w:rsid w:val="008920AC"/>
    <w:rsid w:val="008953F9"/>
    <w:rsid w:val="008966AA"/>
    <w:rsid w:val="0089743C"/>
    <w:rsid w:val="00897A0E"/>
    <w:rsid w:val="008A0EC8"/>
    <w:rsid w:val="008A426C"/>
    <w:rsid w:val="008A5BC2"/>
    <w:rsid w:val="008A6485"/>
    <w:rsid w:val="008A6B93"/>
    <w:rsid w:val="008B3266"/>
    <w:rsid w:val="008B32EE"/>
    <w:rsid w:val="008B44BD"/>
    <w:rsid w:val="008B45E6"/>
    <w:rsid w:val="008C04AE"/>
    <w:rsid w:val="008C0513"/>
    <w:rsid w:val="008C0610"/>
    <w:rsid w:val="008C06B5"/>
    <w:rsid w:val="008C0861"/>
    <w:rsid w:val="008C154B"/>
    <w:rsid w:val="008C5199"/>
    <w:rsid w:val="008C5A86"/>
    <w:rsid w:val="008D0E1F"/>
    <w:rsid w:val="008D3BFD"/>
    <w:rsid w:val="008D7888"/>
    <w:rsid w:val="008E3A50"/>
    <w:rsid w:val="008F2234"/>
    <w:rsid w:val="008F3ADA"/>
    <w:rsid w:val="00900257"/>
    <w:rsid w:val="009108A4"/>
    <w:rsid w:val="0091505A"/>
    <w:rsid w:val="009209DF"/>
    <w:rsid w:val="00921654"/>
    <w:rsid w:val="009216BE"/>
    <w:rsid w:val="0092244C"/>
    <w:rsid w:val="0092299A"/>
    <w:rsid w:val="00926B21"/>
    <w:rsid w:val="0093294F"/>
    <w:rsid w:val="00932DDB"/>
    <w:rsid w:val="0093751E"/>
    <w:rsid w:val="0094027B"/>
    <w:rsid w:val="00941D4E"/>
    <w:rsid w:val="009427BC"/>
    <w:rsid w:val="009433B8"/>
    <w:rsid w:val="009434A0"/>
    <w:rsid w:val="00946750"/>
    <w:rsid w:val="009501DE"/>
    <w:rsid w:val="00950708"/>
    <w:rsid w:val="0095154F"/>
    <w:rsid w:val="00952835"/>
    <w:rsid w:val="00956DC1"/>
    <w:rsid w:val="00957295"/>
    <w:rsid w:val="00960390"/>
    <w:rsid w:val="00961964"/>
    <w:rsid w:val="0097350D"/>
    <w:rsid w:val="009763FD"/>
    <w:rsid w:val="00977E8F"/>
    <w:rsid w:val="00980028"/>
    <w:rsid w:val="00985691"/>
    <w:rsid w:val="009953DB"/>
    <w:rsid w:val="00995702"/>
    <w:rsid w:val="00996E20"/>
    <w:rsid w:val="00997575"/>
    <w:rsid w:val="009A65FB"/>
    <w:rsid w:val="009B1483"/>
    <w:rsid w:val="009B2B1A"/>
    <w:rsid w:val="009B3A94"/>
    <w:rsid w:val="009B54C6"/>
    <w:rsid w:val="009B69CF"/>
    <w:rsid w:val="009B6CBD"/>
    <w:rsid w:val="009B744A"/>
    <w:rsid w:val="009C108E"/>
    <w:rsid w:val="009C5208"/>
    <w:rsid w:val="009C5479"/>
    <w:rsid w:val="009C7B35"/>
    <w:rsid w:val="009D404D"/>
    <w:rsid w:val="009D5793"/>
    <w:rsid w:val="009E009D"/>
    <w:rsid w:val="009E0684"/>
    <w:rsid w:val="009E43BB"/>
    <w:rsid w:val="009E5AE6"/>
    <w:rsid w:val="009E6E44"/>
    <w:rsid w:val="009F0302"/>
    <w:rsid w:val="009F0472"/>
    <w:rsid w:val="009F2128"/>
    <w:rsid w:val="009F339A"/>
    <w:rsid w:val="00A010B5"/>
    <w:rsid w:val="00A16049"/>
    <w:rsid w:val="00A20F30"/>
    <w:rsid w:val="00A26195"/>
    <w:rsid w:val="00A27530"/>
    <w:rsid w:val="00A36614"/>
    <w:rsid w:val="00A61454"/>
    <w:rsid w:val="00A632FB"/>
    <w:rsid w:val="00A676B3"/>
    <w:rsid w:val="00A73009"/>
    <w:rsid w:val="00A73BD0"/>
    <w:rsid w:val="00A7553C"/>
    <w:rsid w:val="00A764ED"/>
    <w:rsid w:val="00A777CD"/>
    <w:rsid w:val="00A77B3E"/>
    <w:rsid w:val="00A82BEA"/>
    <w:rsid w:val="00A90BCE"/>
    <w:rsid w:val="00A91DE7"/>
    <w:rsid w:val="00A936FC"/>
    <w:rsid w:val="00AA6BF7"/>
    <w:rsid w:val="00AA7960"/>
    <w:rsid w:val="00AB4A49"/>
    <w:rsid w:val="00AB553A"/>
    <w:rsid w:val="00AB5F65"/>
    <w:rsid w:val="00AB6A3C"/>
    <w:rsid w:val="00AB7B1A"/>
    <w:rsid w:val="00AB7C17"/>
    <w:rsid w:val="00AC3AC6"/>
    <w:rsid w:val="00AC75D0"/>
    <w:rsid w:val="00AD03A3"/>
    <w:rsid w:val="00AD406D"/>
    <w:rsid w:val="00AD5338"/>
    <w:rsid w:val="00AD56A2"/>
    <w:rsid w:val="00AE4B30"/>
    <w:rsid w:val="00AF0DBA"/>
    <w:rsid w:val="00AF115A"/>
    <w:rsid w:val="00AF25D3"/>
    <w:rsid w:val="00B02650"/>
    <w:rsid w:val="00B03C8B"/>
    <w:rsid w:val="00B10A9D"/>
    <w:rsid w:val="00B111BD"/>
    <w:rsid w:val="00B11DD7"/>
    <w:rsid w:val="00B11E39"/>
    <w:rsid w:val="00B15595"/>
    <w:rsid w:val="00B15F62"/>
    <w:rsid w:val="00B17711"/>
    <w:rsid w:val="00B2063C"/>
    <w:rsid w:val="00B23032"/>
    <w:rsid w:val="00B231D4"/>
    <w:rsid w:val="00B2427C"/>
    <w:rsid w:val="00B253A3"/>
    <w:rsid w:val="00B25ABF"/>
    <w:rsid w:val="00B26723"/>
    <w:rsid w:val="00B27FC4"/>
    <w:rsid w:val="00B3236F"/>
    <w:rsid w:val="00B3491D"/>
    <w:rsid w:val="00B36081"/>
    <w:rsid w:val="00B36A73"/>
    <w:rsid w:val="00B37643"/>
    <w:rsid w:val="00B411E7"/>
    <w:rsid w:val="00B426A8"/>
    <w:rsid w:val="00B45ED3"/>
    <w:rsid w:val="00B46812"/>
    <w:rsid w:val="00B47577"/>
    <w:rsid w:val="00B47BD8"/>
    <w:rsid w:val="00B516B8"/>
    <w:rsid w:val="00B53884"/>
    <w:rsid w:val="00B54A25"/>
    <w:rsid w:val="00B55E01"/>
    <w:rsid w:val="00B5667B"/>
    <w:rsid w:val="00B61224"/>
    <w:rsid w:val="00B626C4"/>
    <w:rsid w:val="00B63F87"/>
    <w:rsid w:val="00B65584"/>
    <w:rsid w:val="00B66A24"/>
    <w:rsid w:val="00B71156"/>
    <w:rsid w:val="00B73A10"/>
    <w:rsid w:val="00B75941"/>
    <w:rsid w:val="00B76866"/>
    <w:rsid w:val="00B85DD0"/>
    <w:rsid w:val="00B872C6"/>
    <w:rsid w:val="00B951F4"/>
    <w:rsid w:val="00B96A93"/>
    <w:rsid w:val="00BA0D7A"/>
    <w:rsid w:val="00BA4AC8"/>
    <w:rsid w:val="00BB0D2E"/>
    <w:rsid w:val="00BB0F85"/>
    <w:rsid w:val="00BB487D"/>
    <w:rsid w:val="00BB56FB"/>
    <w:rsid w:val="00BB6A1C"/>
    <w:rsid w:val="00BC3C68"/>
    <w:rsid w:val="00BD4B61"/>
    <w:rsid w:val="00BD4F13"/>
    <w:rsid w:val="00BE075F"/>
    <w:rsid w:val="00BE08C1"/>
    <w:rsid w:val="00BE1378"/>
    <w:rsid w:val="00BE3B82"/>
    <w:rsid w:val="00BE773D"/>
    <w:rsid w:val="00BF0B12"/>
    <w:rsid w:val="00BF14CB"/>
    <w:rsid w:val="00BF236F"/>
    <w:rsid w:val="00BF3C21"/>
    <w:rsid w:val="00C00449"/>
    <w:rsid w:val="00C006EB"/>
    <w:rsid w:val="00C01BEA"/>
    <w:rsid w:val="00C07338"/>
    <w:rsid w:val="00C148E4"/>
    <w:rsid w:val="00C154B3"/>
    <w:rsid w:val="00C16261"/>
    <w:rsid w:val="00C16467"/>
    <w:rsid w:val="00C21F45"/>
    <w:rsid w:val="00C22BE4"/>
    <w:rsid w:val="00C2376C"/>
    <w:rsid w:val="00C258F0"/>
    <w:rsid w:val="00C26C38"/>
    <w:rsid w:val="00C30ACC"/>
    <w:rsid w:val="00C36B5C"/>
    <w:rsid w:val="00C40E6A"/>
    <w:rsid w:val="00C41A25"/>
    <w:rsid w:val="00C4216F"/>
    <w:rsid w:val="00C501A6"/>
    <w:rsid w:val="00C55346"/>
    <w:rsid w:val="00C61BF7"/>
    <w:rsid w:val="00C63283"/>
    <w:rsid w:val="00C6613A"/>
    <w:rsid w:val="00C67BC0"/>
    <w:rsid w:val="00C72D54"/>
    <w:rsid w:val="00C757E0"/>
    <w:rsid w:val="00C76374"/>
    <w:rsid w:val="00C771B0"/>
    <w:rsid w:val="00C81CB6"/>
    <w:rsid w:val="00C8490B"/>
    <w:rsid w:val="00C9444C"/>
    <w:rsid w:val="00C95B46"/>
    <w:rsid w:val="00C961FC"/>
    <w:rsid w:val="00CA1A64"/>
    <w:rsid w:val="00CA3965"/>
    <w:rsid w:val="00CA42A5"/>
    <w:rsid w:val="00CA63AB"/>
    <w:rsid w:val="00CA65A3"/>
    <w:rsid w:val="00CB1362"/>
    <w:rsid w:val="00CB4A4B"/>
    <w:rsid w:val="00CC23E3"/>
    <w:rsid w:val="00CC4D4F"/>
    <w:rsid w:val="00CC5EAD"/>
    <w:rsid w:val="00CD2F64"/>
    <w:rsid w:val="00CD39AC"/>
    <w:rsid w:val="00CD54BE"/>
    <w:rsid w:val="00CD5CF4"/>
    <w:rsid w:val="00CD715C"/>
    <w:rsid w:val="00CE036B"/>
    <w:rsid w:val="00CE1B85"/>
    <w:rsid w:val="00CE60B1"/>
    <w:rsid w:val="00CF1BDB"/>
    <w:rsid w:val="00CF3B89"/>
    <w:rsid w:val="00CF756A"/>
    <w:rsid w:val="00D02058"/>
    <w:rsid w:val="00D047C1"/>
    <w:rsid w:val="00D0624E"/>
    <w:rsid w:val="00D07305"/>
    <w:rsid w:val="00D219DB"/>
    <w:rsid w:val="00D2498F"/>
    <w:rsid w:val="00D24FBA"/>
    <w:rsid w:val="00D25D77"/>
    <w:rsid w:val="00D270CC"/>
    <w:rsid w:val="00D306DC"/>
    <w:rsid w:val="00D32E28"/>
    <w:rsid w:val="00D339B3"/>
    <w:rsid w:val="00D43F35"/>
    <w:rsid w:val="00D46BF4"/>
    <w:rsid w:val="00D5061B"/>
    <w:rsid w:val="00D52711"/>
    <w:rsid w:val="00D53751"/>
    <w:rsid w:val="00D5500D"/>
    <w:rsid w:val="00D607DD"/>
    <w:rsid w:val="00D6486A"/>
    <w:rsid w:val="00D675FB"/>
    <w:rsid w:val="00D70101"/>
    <w:rsid w:val="00D7199A"/>
    <w:rsid w:val="00D742F5"/>
    <w:rsid w:val="00D75E4D"/>
    <w:rsid w:val="00D844A1"/>
    <w:rsid w:val="00D869DD"/>
    <w:rsid w:val="00D86C51"/>
    <w:rsid w:val="00D86D38"/>
    <w:rsid w:val="00D96C32"/>
    <w:rsid w:val="00D97362"/>
    <w:rsid w:val="00DA01EA"/>
    <w:rsid w:val="00DA55DE"/>
    <w:rsid w:val="00DA629C"/>
    <w:rsid w:val="00DA76BE"/>
    <w:rsid w:val="00DB0B80"/>
    <w:rsid w:val="00DB12EA"/>
    <w:rsid w:val="00DB6C75"/>
    <w:rsid w:val="00DC16E1"/>
    <w:rsid w:val="00DC1FB2"/>
    <w:rsid w:val="00DC25C3"/>
    <w:rsid w:val="00DC36CC"/>
    <w:rsid w:val="00DC4898"/>
    <w:rsid w:val="00DC48B2"/>
    <w:rsid w:val="00DD2F1C"/>
    <w:rsid w:val="00DD5849"/>
    <w:rsid w:val="00DE1A6E"/>
    <w:rsid w:val="00DE20C7"/>
    <w:rsid w:val="00DE3969"/>
    <w:rsid w:val="00DE3E3C"/>
    <w:rsid w:val="00DE46B6"/>
    <w:rsid w:val="00DE4822"/>
    <w:rsid w:val="00DE4D9F"/>
    <w:rsid w:val="00DE50EC"/>
    <w:rsid w:val="00DE54E0"/>
    <w:rsid w:val="00DE5BCA"/>
    <w:rsid w:val="00DE7E07"/>
    <w:rsid w:val="00DF3F97"/>
    <w:rsid w:val="00DF417A"/>
    <w:rsid w:val="00DF4D27"/>
    <w:rsid w:val="00DF64A7"/>
    <w:rsid w:val="00DF7AB4"/>
    <w:rsid w:val="00E018BB"/>
    <w:rsid w:val="00E018DF"/>
    <w:rsid w:val="00E01E97"/>
    <w:rsid w:val="00E02595"/>
    <w:rsid w:val="00E036DB"/>
    <w:rsid w:val="00E103F7"/>
    <w:rsid w:val="00E105F4"/>
    <w:rsid w:val="00E11B2C"/>
    <w:rsid w:val="00E12571"/>
    <w:rsid w:val="00E13669"/>
    <w:rsid w:val="00E150A3"/>
    <w:rsid w:val="00E17CB5"/>
    <w:rsid w:val="00E22782"/>
    <w:rsid w:val="00E24F1D"/>
    <w:rsid w:val="00E257BC"/>
    <w:rsid w:val="00E25AC3"/>
    <w:rsid w:val="00E26374"/>
    <w:rsid w:val="00E330DC"/>
    <w:rsid w:val="00E33143"/>
    <w:rsid w:val="00E34F9C"/>
    <w:rsid w:val="00E50D3E"/>
    <w:rsid w:val="00E5695C"/>
    <w:rsid w:val="00E6044A"/>
    <w:rsid w:val="00E64A93"/>
    <w:rsid w:val="00E67284"/>
    <w:rsid w:val="00E67D42"/>
    <w:rsid w:val="00E73401"/>
    <w:rsid w:val="00E74411"/>
    <w:rsid w:val="00E7770C"/>
    <w:rsid w:val="00E8128B"/>
    <w:rsid w:val="00E82165"/>
    <w:rsid w:val="00E8425C"/>
    <w:rsid w:val="00E85B3A"/>
    <w:rsid w:val="00E85E60"/>
    <w:rsid w:val="00E90E17"/>
    <w:rsid w:val="00E9379C"/>
    <w:rsid w:val="00E97C80"/>
    <w:rsid w:val="00EA3813"/>
    <w:rsid w:val="00EA4905"/>
    <w:rsid w:val="00EB31B1"/>
    <w:rsid w:val="00EB4643"/>
    <w:rsid w:val="00EB700C"/>
    <w:rsid w:val="00EC2C12"/>
    <w:rsid w:val="00EC7310"/>
    <w:rsid w:val="00ED1E7D"/>
    <w:rsid w:val="00EE3451"/>
    <w:rsid w:val="00EE659A"/>
    <w:rsid w:val="00EE7718"/>
    <w:rsid w:val="00F01F24"/>
    <w:rsid w:val="00F02BA8"/>
    <w:rsid w:val="00F03A0A"/>
    <w:rsid w:val="00F070FD"/>
    <w:rsid w:val="00F21E83"/>
    <w:rsid w:val="00F3199E"/>
    <w:rsid w:val="00F34FFD"/>
    <w:rsid w:val="00F3773C"/>
    <w:rsid w:val="00F41DF7"/>
    <w:rsid w:val="00F5072F"/>
    <w:rsid w:val="00F574DB"/>
    <w:rsid w:val="00F602B2"/>
    <w:rsid w:val="00F6669F"/>
    <w:rsid w:val="00F7080F"/>
    <w:rsid w:val="00F717DF"/>
    <w:rsid w:val="00F74504"/>
    <w:rsid w:val="00F80797"/>
    <w:rsid w:val="00F82F86"/>
    <w:rsid w:val="00F92897"/>
    <w:rsid w:val="00F94228"/>
    <w:rsid w:val="00F97A9C"/>
    <w:rsid w:val="00FA189C"/>
    <w:rsid w:val="00FA5E3D"/>
    <w:rsid w:val="00FB71E7"/>
    <w:rsid w:val="00FC071F"/>
    <w:rsid w:val="00FC722B"/>
    <w:rsid w:val="00FC7973"/>
    <w:rsid w:val="00FC7DB8"/>
    <w:rsid w:val="00FE2ADC"/>
    <w:rsid w:val="00FE3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ACD3A0"/>
  <w15:docId w15:val="{2DAAF5EF-0C16-453D-98A8-6686D6E83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1E24"/>
    <w:rPr>
      <w:sz w:val="24"/>
      <w:szCs w:val="24"/>
    </w:rPr>
  </w:style>
  <w:style w:type="paragraph" w:styleId="Nagwek1">
    <w:name w:val="heading 1"/>
    <w:basedOn w:val="Normalny"/>
    <w:next w:val="Normalny"/>
    <w:qFormat/>
    <w:rsid w:val="00B66A24"/>
    <w:pPr>
      <w:keepNext/>
      <w:numPr>
        <w:numId w:val="2"/>
      </w:numPr>
      <w:jc w:val="center"/>
      <w:outlineLvl w:val="0"/>
    </w:pPr>
    <w:rPr>
      <w:szCs w:val="20"/>
    </w:rPr>
  </w:style>
  <w:style w:type="paragraph" w:styleId="Nagwek2">
    <w:name w:val="heading 2"/>
    <w:basedOn w:val="Normalny"/>
    <w:next w:val="Normalny"/>
    <w:qFormat/>
    <w:rsid w:val="00B66A24"/>
    <w:pPr>
      <w:keepNext/>
      <w:numPr>
        <w:ilvl w:val="1"/>
        <w:numId w:val="2"/>
      </w:numPr>
      <w:spacing w:line="360" w:lineRule="auto"/>
      <w:jc w:val="center"/>
      <w:outlineLvl w:val="1"/>
    </w:pPr>
    <w:rPr>
      <w:b/>
      <w:sz w:val="32"/>
      <w:szCs w:val="20"/>
    </w:rPr>
  </w:style>
  <w:style w:type="paragraph" w:styleId="Nagwek3">
    <w:name w:val="heading 3"/>
    <w:basedOn w:val="Normalny"/>
    <w:next w:val="Normalny"/>
    <w:qFormat/>
    <w:rsid w:val="00B66A24"/>
    <w:pPr>
      <w:keepNext/>
      <w:numPr>
        <w:ilvl w:val="2"/>
        <w:numId w:val="2"/>
      </w:numPr>
      <w:tabs>
        <w:tab w:val="left" w:pos="993"/>
      </w:tabs>
      <w:jc w:val="center"/>
      <w:outlineLvl w:val="2"/>
    </w:pPr>
    <w:rPr>
      <w:sz w:val="28"/>
      <w:szCs w:val="20"/>
    </w:rPr>
  </w:style>
  <w:style w:type="paragraph" w:styleId="Nagwek4">
    <w:name w:val="heading 4"/>
    <w:basedOn w:val="Normalny"/>
    <w:next w:val="Normalny"/>
    <w:qFormat/>
    <w:rsid w:val="00B66A24"/>
    <w:pPr>
      <w:keepNext/>
      <w:numPr>
        <w:ilvl w:val="3"/>
        <w:numId w:val="2"/>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B66A24"/>
    <w:pPr>
      <w:keepNext/>
      <w:numPr>
        <w:ilvl w:val="4"/>
        <w:numId w:val="2"/>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B66A24"/>
    <w:pPr>
      <w:keepNext/>
      <w:numPr>
        <w:ilvl w:val="5"/>
        <w:numId w:val="2"/>
      </w:numPr>
      <w:jc w:val="center"/>
      <w:outlineLvl w:val="5"/>
    </w:pPr>
    <w:rPr>
      <w:b/>
      <w:bCs/>
      <w:i/>
      <w:iCs/>
    </w:rPr>
  </w:style>
  <w:style w:type="paragraph" w:styleId="Nagwek7">
    <w:name w:val="heading 7"/>
    <w:basedOn w:val="Normalny"/>
    <w:next w:val="Normalny"/>
    <w:qFormat/>
    <w:rsid w:val="00B66A24"/>
    <w:pPr>
      <w:keepNext/>
      <w:numPr>
        <w:ilvl w:val="6"/>
        <w:numId w:val="2"/>
      </w:numPr>
      <w:jc w:val="center"/>
      <w:outlineLvl w:val="6"/>
    </w:pPr>
    <w:rPr>
      <w:b/>
      <w:i/>
      <w:sz w:val="52"/>
    </w:rPr>
  </w:style>
  <w:style w:type="paragraph" w:styleId="Nagwek8">
    <w:name w:val="heading 8"/>
    <w:basedOn w:val="Normalny"/>
    <w:next w:val="Normalny"/>
    <w:qFormat/>
    <w:rsid w:val="00B66A24"/>
    <w:pPr>
      <w:keepNext/>
      <w:numPr>
        <w:ilvl w:val="7"/>
        <w:numId w:val="2"/>
      </w:numPr>
      <w:outlineLvl w:val="7"/>
    </w:pPr>
    <w:rPr>
      <w:b/>
      <w:bCs/>
      <w:sz w:val="20"/>
    </w:rPr>
  </w:style>
  <w:style w:type="paragraph" w:styleId="Nagwek9">
    <w:name w:val="heading 9"/>
    <w:basedOn w:val="Normalny"/>
    <w:next w:val="Normalny"/>
    <w:qFormat/>
    <w:rsid w:val="00B66A24"/>
    <w:pPr>
      <w:keepNext/>
      <w:numPr>
        <w:ilvl w:val="8"/>
        <w:numId w:val="2"/>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66A24"/>
    <w:pPr>
      <w:tabs>
        <w:tab w:val="center" w:pos="4536"/>
        <w:tab w:val="right" w:pos="9072"/>
      </w:tabs>
    </w:pPr>
    <w:rPr>
      <w:sz w:val="20"/>
      <w:szCs w:val="20"/>
    </w:rPr>
  </w:style>
  <w:style w:type="paragraph" w:styleId="Tekstpodstawowy3">
    <w:name w:val="Body Text 3"/>
    <w:basedOn w:val="Normalny"/>
    <w:rsid w:val="00B66A24"/>
    <w:rPr>
      <w:b/>
      <w:szCs w:val="20"/>
    </w:rPr>
  </w:style>
  <w:style w:type="paragraph" w:styleId="Tekstpodstawowywcity">
    <w:name w:val="Body Text Indent"/>
    <w:basedOn w:val="Normalny"/>
    <w:link w:val="TekstpodstawowywcityZnak"/>
    <w:rsid w:val="00B66A24"/>
    <w:pPr>
      <w:ind w:left="284" w:hanging="284"/>
    </w:pPr>
  </w:style>
  <w:style w:type="paragraph" w:styleId="Tekstpodstawowy">
    <w:name w:val="Body Text"/>
    <w:basedOn w:val="Normalny"/>
    <w:rsid w:val="00B66A24"/>
    <w:pPr>
      <w:tabs>
        <w:tab w:val="left" w:pos="709"/>
        <w:tab w:val="left" w:pos="993"/>
      </w:tabs>
    </w:pPr>
    <w:rPr>
      <w:szCs w:val="20"/>
    </w:rPr>
  </w:style>
  <w:style w:type="character" w:styleId="Numerstrony">
    <w:name w:val="page number"/>
    <w:basedOn w:val="Domylnaczcionkaakapitu"/>
    <w:rsid w:val="00B66A24"/>
  </w:style>
  <w:style w:type="paragraph" w:styleId="Tytu">
    <w:name w:val="Title"/>
    <w:basedOn w:val="Normalny"/>
    <w:link w:val="TytuZnak"/>
    <w:qFormat/>
    <w:rsid w:val="00B66A24"/>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B66A24"/>
    <w:pPr>
      <w:spacing w:before="60" w:after="60"/>
      <w:ind w:left="851" w:hanging="295"/>
      <w:jc w:val="both"/>
    </w:pPr>
  </w:style>
  <w:style w:type="paragraph" w:customStyle="1" w:styleId="ust">
    <w:name w:val="ust"/>
    <w:rsid w:val="00B66A24"/>
    <w:pPr>
      <w:spacing w:before="60" w:after="60"/>
      <w:ind w:left="426" w:hanging="284"/>
      <w:jc w:val="both"/>
    </w:pPr>
    <w:rPr>
      <w:sz w:val="24"/>
      <w:szCs w:val="24"/>
    </w:rPr>
  </w:style>
  <w:style w:type="paragraph" w:customStyle="1" w:styleId="tekst">
    <w:name w:val="tekst"/>
    <w:basedOn w:val="Normalny"/>
    <w:rsid w:val="00B66A24"/>
    <w:pPr>
      <w:suppressLineNumbers/>
      <w:spacing w:before="60" w:after="60"/>
      <w:jc w:val="both"/>
    </w:pPr>
  </w:style>
  <w:style w:type="character" w:styleId="Hipercze">
    <w:name w:val="Hyperlink"/>
    <w:basedOn w:val="Domylnaczcionkaakapitu"/>
    <w:rsid w:val="00B66A24"/>
    <w:rPr>
      <w:color w:val="000000"/>
      <w:u w:val="single"/>
    </w:rPr>
  </w:style>
  <w:style w:type="paragraph" w:styleId="Tekstpodstawowywcity2">
    <w:name w:val="Body Text Indent 2"/>
    <w:basedOn w:val="Normalny"/>
    <w:rsid w:val="00B66A24"/>
    <w:pPr>
      <w:tabs>
        <w:tab w:val="left" w:pos="-2977"/>
        <w:tab w:val="left" w:pos="-2127"/>
      </w:tabs>
      <w:ind w:left="360"/>
      <w:jc w:val="both"/>
    </w:pPr>
    <w:rPr>
      <w:color w:val="000000"/>
    </w:rPr>
  </w:style>
  <w:style w:type="paragraph" w:styleId="Zwykytekst">
    <w:name w:val="Plain Text"/>
    <w:basedOn w:val="Normalny"/>
    <w:rsid w:val="00B66A24"/>
    <w:rPr>
      <w:rFonts w:ascii="Courier New" w:hAnsi="Courier New"/>
      <w:sz w:val="20"/>
      <w:szCs w:val="20"/>
    </w:rPr>
  </w:style>
  <w:style w:type="paragraph" w:styleId="NormalnyWeb">
    <w:name w:val="Normal (Web)"/>
    <w:basedOn w:val="Normalny"/>
    <w:rsid w:val="00B66A24"/>
    <w:pPr>
      <w:spacing w:before="100" w:beforeAutospacing="1" w:after="100" w:afterAutospacing="1"/>
    </w:pPr>
  </w:style>
  <w:style w:type="paragraph" w:styleId="Tekstblokowy">
    <w:name w:val="Block Text"/>
    <w:basedOn w:val="Normalny"/>
    <w:rsid w:val="00B66A24"/>
    <w:pPr>
      <w:numPr>
        <w:ilvl w:val="1"/>
      </w:numPr>
      <w:tabs>
        <w:tab w:val="num" w:pos="360"/>
      </w:tabs>
      <w:ind w:left="360" w:right="45" w:hanging="360"/>
    </w:pPr>
    <w:rPr>
      <w:b/>
      <w:color w:val="000000"/>
    </w:rPr>
  </w:style>
  <w:style w:type="paragraph" w:styleId="Tekstpodstawowywcity3">
    <w:name w:val="Body Text Indent 3"/>
    <w:basedOn w:val="Normalny"/>
    <w:rsid w:val="00B66A24"/>
    <w:pPr>
      <w:numPr>
        <w:ilvl w:val="1"/>
      </w:numPr>
      <w:tabs>
        <w:tab w:val="num" w:pos="180"/>
      </w:tabs>
      <w:spacing w:before="120" w:after="120"/>
      <w:ind w:left="180" w:hanging="360"/>
      <w:jc w:val="both"/>
    </w:pPr>
    <w:rPr>
      <w:color w:val="000000"/>
    </w:rPr>
  </w:style>
  <w:style w:type="paragraph" w:styleId="Nagwek">
    <w:name w:val="header"/>
    <w:basedOn w:val="Normalny"/>
    <w:link w:val="NagwekZnak"/>
    <w:rsid w:val="00B66A24"/>
    <w:pPr>
      <w:tabs>
        <w:tab w:val="center" w:pos="4536"/>
        <w:tab w:val="right" w:pos="9072"/>
      </w:tabs>
    </w:pPr>
  </w:style>
  <w:style w:type="character" w:styleId="UyteHipercze">
    <w:name w:val="FollowedHyperlink"/>
    <w:basedOn w:val="Domylnaczcionkaakapitu"/>
    <w:rsid w:val="00B66A24"/>
    <w:rPr>
      <w:color w:val="800080"/>
      <w:u w:val="single"/>
    </w:rPr>
  </w:style>
  <w:style w:type="paragraph" w:customStyle="1" w:styleId="Nagwek10">
    <w:name w:val="Nagłówek1"/>
    <w:basedOn w:val="Normalny"/>
    <w:rsid w:val="00B66A24"/>
    <w:pPr>
      <w:keepNext/>
      <w:keepLines/>
      <w:numPr>
        <w:numId w:val="1"/>
      </w:numPr>
      <w:spacing w:after="120"/>
    </w:pPr>
    <w:rPr>
      <w:b/>
      <w:sz w:val="28"/>
      <w:szCs w:val="28"/>
    </w:rPr>
  </w:style>
  <w:style w:type="paragraph" w:customStyle="1" w:styleId="StylNagwek2ArialNarrowNieKursywaPrzed6ptPo0">
    <w:name w:val="Styl Nagłówek 2 + Arial Narrow Nie Kursywa Przed:  6 pt Po:  0 ..."/>
    <w:basedOn w:val="Nagwek2"/>
    <w:rsid w:val="00B66A24"/>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B66A24"/>
    <w:rPr>
      <w:rFonts w:ascii="Arial Narrow" w:hAnsi="Arial Narrow"/>
      <w:bCs/>
      <w:i/>
      <w:iCs/>
      <w:kern w:val="24"/>
    </w:rPr>
  </w:style>
  <w:style w:type="paragraph" w:styleId="Tekstprzypisukocowego">
    <w:name w:val="endnote text"/>
    <w:basedOn w:val="Normalny"/>
    <w:semiHidden/>
    <w:rsid w:val="00B66A24"/>
    <w:rPr>
      <w:sz w:val="20"/>
      <w:szCs w:val="20"/>
    </w:rPr>
  </w:style>
  <w:style w:type="character" w:styleId="Odwoanieprzypisukocowego">
    <w:name w:val="endnote reference"/>
    <w:basedOn w:val="Domylnaczcionkaakapitu"/>
    <w:semiHidden/>
    <w:rsid w:val="00B66A24"/>
    <w:rPr>
      <w:vertAlign w:val="superscript"/>
    </w:rPr>
  </w:style>
  <w:style w:type="paragraph" w:styleId="Tekstpodstawowy2">
    <w:name w:val="Body Text 2"/>
    <w:basedOn w:val="Normalny"/>
    <w:rsid w:val="00B66A24"/>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uiPriority w:val="99"/>
    <w:rsid w:val="00064DD7"/>
    <w:rPr>
      <w:sz w:val="24"/>
      <w:szCs w:val="24"/>
    </w:rPr>
  </w:style>
  <w:style w:type="character" w:customStyle="1" w:styleId="StopkaZnak">
    <w:name w:val="Stopka Znak"/>
    <w:basedOn w:val="Domylnaczcionkaakapitu"/>
    <w:link w:val="Stopka"/>
    <w:uiPriority w:val="99"/>
    <w:rsid w:val="00DB0B80"/>
  </w:style>
  <w:style w:type="paragraph" w:styleId="Akapitzlist">
    <w:name w:val="List Paragraph"/>
    <w:basedOn w:val="Normalny"/>
    <w:uiPriority w:val="34"/>
    <w:qFormat/>
    <w:rsid w:val="007E63F1"/>
    <w:pPr>
      <w:ind w:left="708"/>
    </w:pPr>
  </w:style>
  <w:style w:type="paragraph" w:customStyle="1" w:styleId="Styl1">
    <w:name w:val="Styl1"/>
    <w:basedOn w:val="Normalny"/>
    <w:rsid w:val="00016029"/>
    <w:pPr>
      <w:numPr>
        <w:numId w:val="3"/>
      </w:numPr>
      <w:suppressAutoHyphens/>
      <w:spacing w:line="360" w:lineRule="auto"/>
      <w:ind w:left="0" w:firstLine="0"/>
    </w:pPr>
    <w:rPr>
      <w:b/>
      <w:caps/>
      <w:sz w:val="28"/>
      <w:szCs w:val="20"/>
      <w:lang w:eastAsia="ar-SA"/>
    </w:rPr>
  </w:style>
  <w:style w:type="paragraph" w:customStyle="1" w:styleId="Styl2">
    <w:name w:val="Styl2"/>
    <w:basedOn w:val="Styl1"/>
    <w:rsid w:val="00016029"/>
    <w:pPr>
      <w:numPr>
        <w:numId w:val="0"/>
      </w:numPr>
      <w:tabs>
        <w:tab w:val="num" w:pos="432"/>
      </w:tabs>
    </w:pPr>
    <w:rPr>
      <w:caps w:val="0"/>
    </w:rPr>
  </w:style>
  <w:style w:type="character" w:customStyle="1" w:styleId="TekstpodstawowywcityZnak">
    <w:name w:val="Tekst podstawowy wcięty Znak"/>
    <w:basedOn w:val="Domylnaczcionkaakapitu"/>
    <w:link w:val="Tekstpodstawowywcity"/>
    <w:rsid w:val="003C1E24"/>
    <w:rPr>
      <w:sz w:val="24"/>
      <w:szCs w:val="24"/>
    </w:rPr>
  </w:style>
  <w:style w:type="paragraph" w:customStyle="1" w:styleId="dbtekst">
    <w:name w:val="db tekst"/>
    <w:basedOn w:val="Normalny"/>
    <w:rsid w:val="00055CEA"/>
    <w:pPr>
      <w:widowControl w:val="0"/>
      <w:suppressAutoHyphens/>
      <w:autoSpaceDE w:val="0"/>
      <w:spacing w:after="57"/>
      <w:ind w:left="567" w:firstLine="1"/>
      <w:jc w:val="both"/>
    </w:pPr>
    <w:rPr>
      <w:rFonts w:cs="Tahoma"/>
      <w:sz w:val="20"/>
      <w:szCs w:val="20"/>
    </w:rPr>
  </w:style>
  <w:style w:type="paragraph" w:customStyle="1" w:styleId="Normalny1">
    <w:name w:val="Normalny1"/>
    <w:basedOn w:val="Normalny"/>
    <w:rsid w:val="00055CEA"/>
    <w:pPr>
      <w:widowControl w:val="0"/>
      <w:suppressAutoHyphens/>
      <w:autoSpaceDE w:val="0"/>
    </w:pPr>
    <w:rPr>
      <w:rFonts w:eastAsia="Andale Sans UI" w:cs="Tahoma"/>
      <w:szCs w:val="20"/>
    </w:rPr>
  </w:style>
  <w:style w:type="paragraph" w:styleId="Legenda">
    <w:name w:val="caption"/>
    <w:basedOn w:val="Normalny"/>
    <w:next w:val="Normalny"/>
    <w:qFormat/>
    <w:rsid w:val="00F5072F"/>
    <w:pPr>
      <w:framePr w:w="4411" w:h="2693" w:hSpace="142" w:wrap="around" w:vAnchor="page" w:hAnchor="page" w:x="432" w:y="568"/>
      <w:spacing w:line="360" w:lineRule="auto"/>
      <w:jc w:val="center"/>
    </w:pPr>
    <w:rPr>
      <w:b/>
      <w:sz w:val="22"/>
      <w:szCs w:val="20"/>
    </w:rPr>
  </w:style>
  <w:style w:type="character" w:customStyle="1" w:styleId="TytuZnak">
    <w:name w:val="Tytuł Znak"/>
    <w:basedOn w:val="Domylnaczcionkaakapitu"/>
    <w:link w:val="Tytu"/>
    <w:rsid w:val="001B455F"/>
    <w:rPr>
      <w:b/>
      <w:sz w:val="28"/>
      <w:szCs w:val="24"/>
    </w:rPr>
  </w:style>
  <w:style w:type="paragraph" w:styleId="Bezodstpw">
    <w:name w:val="No Spacing"/>
    <w:uiPriority w:val="1"/>
    <w:qFormat/>
    <w:rsid w:val="00395FC1"/>
    <w:rPr>
      <w:rFonts w:ascii="Arial" w:hAnsi="Arial"/>
      <w:sz w:val="24"/>
    </w:rPr>
  </w:style>
  <w:style w:type="paragraph" w:customStyle="1" w:styleId="ALBUM1">
    <w:name w:val="ALBUM 1"/>
    <w:basedOn w:val="Spistreci2"/>
    <w:rsid w:val="002F233C"/>
    <w:pPr>
      <w:tabs>
        <w:tab w:val="left" w:pos="-1276"/>
        <w:tab w:val="right" w:pos="7797"/>
        <w:tab w:val="right" w:pos="8222"/>
        <w:tab w:val="right" w:pos="9072"/>
      </w:tabs>
      <w:autoSpaceDE w:val="0"/>
      <w:autoSpaceDN w:val="0"/>
      <w:adjustRightInd w:val="0"/>
      <w:spacing w:before="240" w:after="0" w:line="360" w:lineRule="auto"/>
      <w:ind w:left="0"/>
      <w:jc w:val="center"/>
      <w:outlineLvl w:val="0"/>
    </w:pPr>
    <w:rPr>
      <w:rFonts w:ascii="Arial Bold" w:hAnsi="Arial Bold" w:cs="Arial"/>
      <w:b/>
      <w:bCs/>
      <w:smallCaps/>
      <w:szCs w:val="20"/>
      <w:lang w:eastAsia="en-US"/>
    </w:rPr>
  </w:style>
  <w:style w:type="paragraph" w:styleId="Cytat">
    <w:name w:val="Quote"/>
    <w:basedOn w:val="Normalny"/>
    <w:next w:val="Normalny"/>
    <w:link w:val="CytatZnak"/>
    <w:uiPriority w:val="29"/>
    <w:qFormat/>
    <w:rsid w:val="002F233C"/>
    <w:pPr>
      <w:spacing w:before="160" w:after="160" w:line="259" w:lineRule="auto"/>
      <w:ind w:left="720" w:right="720"/>
    </w:pPr>
    <w:rPr>
      <w:rFonts w:ascii="Arial" w:hAnsi="Arial"/>
      <w:i/>
      <w:iCs/>
      <w:color w:val="000000"/>
      <w:sz w:val="22"/>
      <w:szCs w:val="22"/>
      <w:lang w:eastAsia="en-US"/>
    </w:rPr>
  </w:style>
  <w:style w:type="character" w:customStyle="1" w:styleId="CytatZnak">
    <w:name w:val="Cytat Znak"/>
    <w:basedOn w:val="Domylnaczcionkaakapitu"/>
    <w:link w:val="Cytat"/>
    <w:uiPriority w:val="29"/>
    <w:rsid w:val="002F233C"/>
    <w:rPr>
      <w:rFonts w:ascii="Arial" w:hAnsi="Arial"/>
      <w:i/>
      <w:iCs/>
      <w:color w:val="000000"/>
      <w:sz w:val="22"/>
      <w:szCs w:val="22"/>
      <w:lang w:eastAsia="en-US"/>
    </w:rPr>
  </w:style>
  <w:style w:type="paragraph" w:styleId="Spistreci2">
    <w:name w:val="toc 2"/>
    <w:basedOn w:val="Normalny"/>
    <w:next w:val="Normalny"/>
    <w:autoRedefine/>
    <w:semiHidden/>
    <w:unhideWhenUsed/>
    <w:rsid w:val="002F233C"/>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912549">
      <w:bodyDiv w:val="1"/>
      <w:marLeft w:val="0"/>
      <w:marRight w:val="0"/>
      <w:marTop w:val="0"/>
      <w:marBottom w:val="0"/>
      <w:divBdr>
        <w:top w:val="none" w:sz="0" w:space="0" w:color="auto"/>
        <w:left w:val="none" w:sz="0" w:space="0" w:color="auto"/>
        <w:bottom w:val="none" w:sz="0" w:space="0" w:color="auto"/>
        <w:right w:val="none" w:sz="0" w:space="0" w:color="auto"/>
      </w:divBdr>
    </w:div>
    <w:div w:id="1198740125">
      <w:bodyDiv w:val="1"/>
      <w:marLeft w:val="0"/>
      <w:marRight w:val="0"/>
      <w:marTop w:val="0"/>
      <w:marBottom w:val="0"/>
      <w:divBdr>
        <w:top w:val="none" w:sz="0" w:space="0" w:color="auto"/>
        <w:left w:val="none" w:sz="0" w:space="0" w:color="auto"/>
        <w:bottom w:val="none" w:sz="0" w:space="0" w:color="auto"/>
        <w:right w:val="none" w:sz="0" w:space="0" w:color="auto"/>
      </w:divBdr>
    </w:div>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 w:id="1706516074">
      <w:bodyDiv w:val="1"/>
      <w:marLeft w:val="0"/>
      <w:marRight w:val="0"/>
      <w:marTop w:val="0"/>
      <w:marBottom w:val="0"/>
      <w:divBdr>
        <w:top w:val="none" w:sz="0" w:space="0" w:color="auto"/>
        <w:left w:val="none" w:sz="0" w:space="0" w:color="auto"/>
        <w:bottom w:val="none" w:sz="0" w:space="0" w:color="auto"/>
        <w:right w:val="none" w:sz="0" w:space="0" w:color="auto"/>
      </w:divBdr>
    </w:div>
    <w:div w:id="210934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A3860D-B9C6-46C9-861E-D7D091F06C2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F6A6DB5-A316-45DB-8F3D-A090B2B3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960</Words>
  <Characters>5763</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subject/>
  <dc:creator>SzefSz</dc:creator>
  <cp:keywords/>
  <dc:description/>
  <cp:lastModifiedBy>Majdan Marta</cp:lastModifiedBy>
  <cp:revision>3</cp:revision>
  <cp:lastPrinted>2025-05-14T11:59:00Z</cp:lastPrinted>
  <dcterms:created xsi:type="dcterms:W3CDTF">2025-05-13T07:54:00Z</dcterms:created>
  <dcterms:modified xsi:type="dcterms:W3CDTF">2025-05-14T12:00:00Z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17545bbe-49f1-4e35-aad0-a9e4ba0aa31e</vt:lpwstr>
  </property>
  <property fmtid="{D5CDD505-2E9C-101B-9397-08002B2CF9AE}" pid="3" name="bjSaver">
    <vt:lpwstr>uX2BiWp/zjb2ni3cJM+5/kkc3EmEDtq7</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SzefSz</vt:lpwstr>
  </property>
  <property fmtid="{D5CDD505-2E9C-101B-9397-08002B2CF9AE}" pid="7" name="s5636:Creator type=organization">
    <vt:lpwstr>MILNET-Z</vt:lpwstr>
  </property>
  <property fmtid="{D5CDD505-2E9C-101B-9397-08002B2CF9AE}" pid="8" name="s5636:Creator type=IP">
    <vt:lpwstr>10.90.79.173</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