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A0E58">
        <w:rPr>
          <w:b/>
          <w:bCs/>
          <w:color w:val="000000"/>
          <w:lang w:val="pl-PL"/>
        </w:rPr>
        <w:t>b</w:t>
      </w:r>
    </w:p>
    <w:p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:rsidR="00875E96" w:rsidRDefault="009A0E58" w:rsidP="00875E96">
      <w:pPr>
        <w:numPr>
          <w:ilvl w:val="0"/>
          <w:numId w:val="2"/>
        </w:numPr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Nie</w:t>
      </w:r>
      <w:r w:rsidR="00875E96">
        <w:rPr>
          <w:color w:val="000000"/>
          <w:lang w:val="pl-PL"/>
        </w:rPr>
        <w:t xml:space="preserve"> podlegamy wykluczeniu z postępowania o udzielenie niniejszego zamówienia na podstawie art.11 Regulaminu udzielania zamówień przez PEWIK GDYNIA Sp. z o.o.</w:t>
      </w:r>
    </w:p>
    <w:p w:rsidR="009A0E58" w:rsidRPr="009529FC" w:rsidRDefault="009A0E58" w:rsidP="009A0E58">
      <w:pPr>
        <w:numPr>
          <w:ilvl w:val="0"/>
          <w:numId w:val="2"/>
        </w:numPr>
        <w:spacing w:before="57" w:after="57"/>
        <w:ind w:left="714" w:hanging="357"/>
        <w:jc w:val="both"/>
        <w:rPr>
          <w:szCs w:val="24"/>
          <w:lang w:val="pl-PL"/>
        </w:rPr>
      </w:pPr>
      <w:r w:rsidRPr="009529FC">
        <w:rPr>
          <w:szCs w:val="24"/>
          <w:lang w:val="pl-PL"/>
        </w:rPr>
        <w:t>Nie podlegamy wykluczeniu z postępowania o udzielenie niniejszego zamówienia na podstawie ustawy z dnia 13 kwietnia 2022 r. o szczególnych rozwiązani</w:t>
      </w:r>
      <w:r>
        <w:rPr>
          <w:szCs w:val="24"/>
          <w:lang w:val="pl-PL"/>
        </w:rPr>
        <w:t xml:space="preserve">ach w zakresie przeciwdziałania </w:t>
      </w:r>
      <w:r w:rsidRPr="009529FC">
        <w:rPr>
          <w:szCs w:val="24"/>
          <w:lang w:val="pl-PL"/>
        </w:rPr>
        <w:t>wspieraniu agresji na Ukrainę oraz służących ochronie bezpieczeństwa narodowego (Dz. U. 2022 poz. 835).</w:t>
      </w:r>
    </w:p>
    <w:p w:rsidR="009A0E58" w:rsidRDefault="009A0E58" w:rsidP="009A0E58">
      <w:pPr>
        <w:spacing w:line="360" w:lineRule="auto"/>
        <w:ind w:left="720"/>
        <w:jc w:val="both"/>
        <w:rPr>
          <w:color w:val="000000"/>
          <w:lang w:val="pl-PL"/>
        </w:rPr>
      </w:pPr>
    </w:p>
    <w:p w:rsidR="00875E96" w:rsidRDefault="00875E96" w:rsidP="00875E96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F819BC" w:rsidRDefault="00F819BC" w:rsidP="00F819BC">
      <w:pPr>
        <w:tabs>
          <w:tab w:val="left" w:pos="1440"/>
        </w:tabs>
        <w:spacing w:line="360" w:lineRule="auto"/>
        <w:ind w:left="720"/>
        <w:jc w:val="both"/>
        <w:rPr>
          <w:color w:val="000000"/>
          <w:lang w:val="pl-PL"/>
        </w:rPr>
      </w:pPr>
    </w:p>
    <w:p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8C3634" w:rsidRDefault="008C3634">
      <w:pPr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EF5" w:rsidRDefault="00495EF5" w:rsidP="008C3634">
      <w:r>
        <w:separator/>
      </w:r>
    </w:p>
  </w:endnote>
  <w:endnote w:type="continuationSeparator" w:id="0">
    <w:p w:rsidR="00495EF5" w:rsidRDefault="00495EF5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513" w:rsidRDefault="008915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1F14E9">
      <w:rPr>
        <w:b/>
        <w:bCs/>
        <w:sz w:val="20"/>
        <w:lang w:val="pl-PL"/>
      </w:rPr>
      <w:t>2</w:t>
    </w:r>
    <w:bookmarkStart w:id="0" w:name="_GoBack"/>
    <w:bookmarkEnd w:id="0"/>
    <w:r w:rsidR="00D8255D">
      <w:rPr>
        <w:b/>
        <w:bCs/>
        <w:sz w:val="20"/>
        <w:lang w:val="pl-PL"/>
      </w:rPr>
      <w:t>0</w:t>
    </w:r>
    <w:r w:rsidR="00F5072F">
      <w:rPr>
        <w:b/>
        <w:bCs/>
        <w:sz w:val="20"/>
        <w:lang w:val="pl-PL"/>
      </w:rPr>
      <w:t>/202</w:t>
    </w:r>
    <w:r w:rsidR="00D8255D">
      <w:rPr>
        <w:b/>
        <w:bCs/>
        <w:sz w:val="20"/>
        <w:lang w:val="pl-PL"/>
      </w:rPr>
      <w:t>5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1F14E9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1F14E9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513" w:rsidRDefault="008915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EF5" w:rsidRDefault="00495EF5" w:rsidP="008C3634">
      <w:r>
        <w:separator/>
      </w:r>
    </w:p>
  </w:footnote>
  <w:footnote w:type="continuationSeparator" w:id="0">
    <w:p w:rsidR="00495EF5" w:rsidRDefault="00495EF5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513" w:rsidRDefault="008915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513" w:rsidRDefault="008915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1C3"/>
    <w:rsid w:val="00010914"/>
    <w:rsid w:val="00033917"/>
    <w:rsid w:val="00046C9F"/>
    <w:rsid w:val="00063F69"/>
    <w:rsid w:val="00067AE3"/>
    <w:rsid w:val="00095DA7"/>
    <w:rsid w:val="000A4096"/>
    <w:rsid w:val="000A7217"/>
    <w:rsid w:val="000C532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1F14E9"/>
    <w:rsid w:val="00281C25"/>
    <w:rsid w:val="002976F5"/>
    <w:rsid w:val="002C556F"/>
    <w:rsid w:val="002D2A01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15CCD"/>
    <w:rsid w:val="004250B9"/>
    <w:rsid w:val="004316D6"/>
    <w:rsid w:val="00447A81"/>
    <w:rsid w:val="00451B27"/>
    <w:rsid w:val="00456752"/>
    <w:rsid w:val="0046328A"/>
    <w:rsid w:val="00465B2D"/>
    <w:rsid w:val="00470D5D"/>
    <w:rsid w:val="00495EF5"/>
    <w:rsid w:val="004976DD"/>
    <w:rsid w:val="004A3FE2"/>
    <w:rsid w:val="004A4041"/>
    <w:rsid w:val="004C4815"/>
    <w:rsid w:val="005449BA"/>
    <w:rsid w:val="0055349F"/>
    <w:rsid w:val="005C1090"/>
    <w:rsid w:val="005E173E"/>
    <w:rsid w:val="005E45F6"/>
    <w:rsid w:val="005F513A"/>
    <w:rsid w:val="005F75B2"/>
    <w:rsid w:val="0062650B"/>
    <w:rsid w:val="0066678D"/>
    <w:rsid w:val="006A04B5"/>
    <w:rsid w:val="006C6471"/>
    <w:rsid w:val="007123BC"/>
    <w:rsid w:val="00737265"/>
    <w:rsid w:val="00751DD1"/>
    <w:rsid w:val="0078692B"/>
    <w:rsid w:val="007B05F2"/>
    <w:rsid w:val="00805F33"/>
    <w:rsid w:val="00861E6A"/>
    <w:rsid w:val="00875E96"/>
    <w:rsid w:val="00891513"/>
    <w:rsid w:val="00892247"/>
    <w:rsid w:val="008C3634"/>
    <w:rsid w:val="008E4DF3"/>
    <w:rsid w:val="008F11CD"/>
    <w:rsid w:val="0092757D"/>
    <w:rsid w:val="00972A08"/>
    <w:rsid w:val="009A0E58"/>
    <w:rsid w:val="009B0D55"/>
    <w:rsid w:val="009B6475"/>
    <w:rsid w:val="009C6574"/>
    <w:rsid w:val="009E369C"/>
    <w:rsid w:val="009E6D81"/>
    <w:rsid w:val="009F5637"/>
    <w:rsid w:val="00A5228D"/>
    <w:rsid w:val="00A62B18"/>
    <w:rsid w:val="00A706EB"/>
    <w:rsid w:val="00A82066"/>
    <w:rsid w:val="00A86876"/>
    <w:rsid w:val="00A958F6"/>
    <w:rsid w:val="00AC015A"/>
    <w:rsid w:val="00AE56E4"/>
    <w:rsid w:val="00B33B5B"/>
    <w:rsid w:val="00B35B79"/>
    <w:rsid w:val="00B42A31"/>
    <w:rsid w:val="00B43286"/>
    <w:rsid w:val="00B54759"/>
    <w:rsid w:val="00BD61C3"/>
    <w:rsid w:val="00BD6DC9"/>
    <w:rsid w:val="00C13FE4"/>
    <w:rsid w:val="00C9239F"/>
    <w:rsid w:val="00CB683C"/>
    <w:rsid w:val="00CC501A"/>
    <w:rsid w:val="00CE4B3E"/>
    <w:rsid w:val="00D03790"/>
    <w:rsid w:val="00D0538E"/>
    <w:rsid w:val="00D1259A"/>
    <w:rsid w:val="00D64A21"/>
    <w:rsid w:val="00D81FC3"/>
    <w:rsid w:val="00D8255D"/>
    <w:rsid w:val="00D8475D"/>
    <w:rsid w:val="00D847B6"/>
    <w:rsid w:val="00D95C78"/>
    <w:rsid w:val="00DE5AE3"/>
    <w:rsid w:val="00E11AED"/>
    <w:rsid w:val="00E620DD"/>
    <w:rsid w:val="00E679D6"/>
    <w:rsid w:val="00E73EC8"/>
    <w:rsid w:val="00EB5205"/>
    <w:rsid w:val="00ED0BC7"/>
    <w:rsid w:val="00F06D13"/>
    <w:rsid w:val="00F5072F"/>
    <w:rsid w:val="00F53EB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D670F"/>
  <w15:chartTrackingRefBased/>
  <w15:docId w15:val="{760D5745-A835-4BF0-88A1-646D5D9C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5C42A-285B-452F-961F-F1A7778A8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Monika Wójcik</cp:lastModifiedBy>
  <cp:revision>7</cp:revision>
  <cp:lastPrinted>2017-05-12T06:54:00Z</cp:lastPrinted>
  <dcterms:created xsi:type="dcterms:W3CDTF">2024-01-02T13:32:00Z</dcterms:created>
  <dcterms:modified xsi:type="dcterms:W3CDTF">2025-04-03T05:27:00Z</dcterms:modified>
</cp:coreProperties>
</file>