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___________ </w:t>
      </w:r>
      <w:r w:rsidRPr="0057603E">
        <w:rPr>
          <w:rFonts w:ascii="Cambria" w:hAnsi="Cambria" w:cs="Arial"/>
          <w:b/>
          <w:bCs/>
        </w:rPr>
        <w:tab/>
      </w:r>
    </w:p>
    <w:p w14:paraId="38442A7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_____________, __-__  __________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007F7CA0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B644E5">
        <w:rPr>
          <w:rFonts w:ascii="Cambria" w:hAnsi="Cambria" w:cs="Arial"/>
          <w:b/>
          <w:sz w:val="22"/>
          <w:szCs w:val="22"/>
        </w:rPr>
        <w:t>„Wykonywanie usług z zakresu gospodarki leśnej na terenie Nadleśnictwa</w:t>
      </w:r>
      <w:r w:rsidR="00B644E5" w:rsidRPr="00B644E5">
        <w:rPr>
          <w:rFonts w:ascii="Cambria" w:hAnsi="Cambria" w:cs="Arial"/>
          <w:b/>
          <w:sz w:val="22"/>
          <w:szCs w:val="22"/>
        </w:rPr>
        <w:t xml:space="preserve"> Toruń</w:t>
      </w:r>
      <w:r w:rsidRPr="00B644E5">
        <w:rPr>
          <w:rFonts w:ascii="Cambria" w:hAnsi="Cambria" w:cs="Arial"/>
          <w:b/>
          <w:sz w:val="22"/>
          <w:szCs w:val="22"/>
        </w:rPr>
        <w:t xml:space="preserve"> w roku </w:t>
      </w:r>
      <w:r w:rsidR="00B644E5" w:rsidRPr="00B644E5">
        <w:rPr>
          <w:rFonts w:ascii="Cambria" w:hAnsi="Cambria" w:cs="Arial"/>
          <w:b/>
          <w:sz w:val="22"/>
          <w:szCs w:val="22"/>
        </w:rPr>
        <w:t>2025 – Pakiet nr 3 leśnictwa Kamieniec, Raciniewo</w:t>
      </w:r>
      <w:r w:rsidRPr="00B644E5">
        <w:rPr>
          <w:rFonts w:ascii="Cambria" w:hAnsi="Cambria" w:cs="Arial"/>
          <w:b/>
          <w:sz w:val="22"/>
          <w:szCs w:val="22"/>
        </w:rPr>
        <w:t xml:space="preserve">” </w:t>
      </w:r>
      <w:r w:rsidRPr="00D16198">
        <w:rPr>
          <w:rFonts w:ascii="Cambria" w:hAnsi="Cambria" w:cs="Arial"/>
          <w:bCs/>
          <w:sz w:val="22"/>
          <w:szCs w:val="22"/>
        </w:rPr>
        <w:t xml:space="preserve">składamy niniejszym ofertę </w:t>
      </w:r>
      <w:r w:rsidR="00B644E5">
        <w:rPr>
          <w:rFonts w:ascii="Cambria" w:hAnsi="Cambria" w:cs="Arial"/>
          <w:bCs/>
          <w:sz w:val="22"/>
          <w:szCs w:val="22"/>
        </w:rPr>
        <w:t>do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D6626A" w:rsidRPr="00F57CE8" w14:paraId="3A13DDEC" w14:textId="77777777" w:rsidTr="00F57CE8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D6626A" w:rsidRPr="00F57CE8" w14:paraId="77761E05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48EAF013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7808F6B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0AEEE22B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09674AF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5AB29F52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19963" w14:textId="1196E73B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63CCA" w14:textId="65317F2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4F63065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3FF51E2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B4FF50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B376D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E289E4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D0D8B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173CC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84472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AABCB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15D97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44C482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3388F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1B42F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42115DE8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1C4B3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E42B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32AB2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19C6E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F17140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928774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6359D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7B3C4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3D36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91A9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243F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8C0E19A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050DAF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EAAD9F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3655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234D0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4F465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4A129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B7A09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89F1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1D08D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E993E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CA0D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F57CE8" w14:paraId="5772EE09" w14:textId="77777777" w:rsidTr="00F57CE8">
        <w:trPr>
          <w:trHeight w:val="576"/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843318" w:rsidRDefault="00843318" w:rsidP="00F57CE8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843318" w:rsidRDefault="0084331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EC95754" w14:textId="77777777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2A4EE" w14:textId="77777777" w:rsidR="009D10FE" w:rsidRDefault="009D10FE">
      <w:r>
        <w:separator/>
      </w:r>
    </w:p>
  </w:endnote>
  <w:endnote w:type="continuationSeparator" w:id="0">
    <w:p w14:paraId="140E9F8C" w14:textId="77777777" w:rsidR="009D10FE" w:rsidRDefault="009D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A831E" w14:textId="77777777" w:rsidR="009D10FE" w:rsidRDefault="009D10FE">
      <w:r>
        <w:separator/>
      </w:r>
    </w:p>
  </w:footnote>
  <w:footnote w:type="continuationSeparator" w:id="0">
    <w:p w14:paraId="75CAA762" w14:textId="77777777" w:rsidR="009D10FE" w:rsidRDefault="009D10FE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A21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10FE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4E5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24D9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1115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1224 N.Toruń Tomasz Lisewski</cp:lastModifiedBy>
  <cp:revision>21</cp:revision>
  <cp:lastPrinted>2022-06-27T10:12:00Z</cp:lastPrinted>
  <dcterms:created xsi:type="dcterms:W3CDTF">2022-06-26T12:56:00Z</dcterms:created>
  <dcterms:modified xsi:type="dcterms:W3CDTF">2025-01-20T08:31:00Z</dcterms:modified>
</cp:coreProperties>
</file>